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CC1476" w:rsidRPr="00CC1476" w:rsidRDefault="00CC1476" w:rsidP="005846FB">
      <w:pPr>
        <w:tabs>
          <w:tab w:val="left" w:pos="426"/>
          <w:tab w:val="left" w:pos="851"/>
        </w:tabs>
        <w:jc w:val="both"/>
        <w:rPr>
          <w:rFonts w:ascii="Arial" w:hAnsi="Arial" w:cs="Arial"/>
          <w:b/>
        </w:rPr>
      </w:pPr>
      <w:r w:rsidRPr="00CC1476">
        <w:rPr>
          <w:rFonts w:ascii="Arial" w:hAnsi="Arial" w:cs="Arial"/>
          <w:b/>
        </w:rPr>
        <w:t>Marché n° 17-XX relatif à « La fourniture et la pose d’un étage de compression sur un compresseur DELTA HYBRID AERZEN D62S DN 200 à la STEP rue de Toul »</w:t>
      </w:r>
    </w:p>
    <w:p w:rsidR="00CC1476" w:rsidRDefault="00CC1476"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C77143"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rsidR="00000CE9">
        <w:instrText xml:space="preserve"> FORMCHECKBOX </w:instrText>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96822" w:rsidRDefault="00996822"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end"/>
      </w:r>
      <w:r w:rsidR="00B87564">
        <w:rPr>
          <w:rFonts w:ascii="Arial" w:hAnsi="Arial" w:cs="Arial"/>
        </w:rPr>
        <w:tab/>
        <w:t>correspondant,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CC1476">
        <w:rPr>
          <w:rFonts w:ascii="Arial" w:hAnsi="Arial" w:cs="Arial"/>
        </w:rPr>
        <w:t xml:space="preserve">12 semaines maximum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CC1476">
        <w:fldChar w:fldCharType="begin">
          <w:ffData>
            <w:name w:val=""/>
            <w:enabled/>
            <w:calcOnExit w:val="0"/>
            <w:checkBox>
              <w:size w:val="20"/>
              <w:default w:val="0"/>
            </w:checkBox>
          </w:ffData>
        </w:fldChar>
      </w:r>
      <w:r w:rsidR="00CC1476">
        <w:instrText xml:space="preserve"> FORMCHECKBOX </w:instrText>
      </w:r>
      <w:r w:rsidR="00CC1476">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CC1476" w:rsidP="009B45B9">
      <w:pPr>
        <w:tabs>
          <w:tab w:val="left" w:pos="426"/>
          <w:tab w:val="left" w:pos="851"/>
        </w:tabs>
        <w:jc w:val="both"/>
        <w:rPr>
          <w:rFonts w:ascii="Arial" w:hAnsi="Arial" w:cs="Arial"/>
          <w:b/>
        </w:rPr>
      </w:pPr>
      <w:r>
        <w:rPr>
          <w:rFonts w:ascii="Arial" w:hAnsi="Arial" w:cs="Arial"/>
          <w:b/>
        </w:rPr>
        <w:t>Délai proposée par l’entreprise : _____________semaines</w:t>
      </w:r>
    </w:p>
    <w:p w:rsidR="00CC1476" w:rsidRDefault="00CC1476" w:rsidP="009B45B9">
      <w:pPr>
        <w:tabs>
          <w:tab w:val="left" w:pos="426"/>
          <w:tab w:val="left" w:pos="851"/>
        </w:tabs>
        <w:jc w:val="both"/>
        <w:rPr>
          <w:rFonts w:ascii="Arial" w:hAnsi="Arial" w:cs="Arial"/>
          <w:b/>
        </w:rPr>
      </w:pPr>
      <w:bookmarkStart w:id="0" w:name="_GoBack"/>
      <w:bookmarkEnd w:id="0"/>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lastRenderedPageBreak/>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fcase1ertab"/>
        <w:tabs>
          <w:tab w:val="left" w:pos="851"/>
        </w:tabs>
        <w:ind w:left="0" w:firstLine="0"/>
        <w:rPr>
          <w:rFonts w:ascii="Arial" w:hAnsi="Arial" w:cs="Arial"/>
        </w:rPr>
      </w:pP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Communauté d’Agglomération du Calaisis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62100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Présidente de la Communauté d’Agglomération du Calaisis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Présidente de la Communauté d’Agglomération du Calaisis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AFF" w:usb1="C0007841"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altName w:val="Bold"/>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Default="009B1CD0" w:rsidP="00996822">
          <w:pPr>
            <w:jc w:val="center"/>
            <w:rPr>
              <w:rFonts w:ascii="Arial" w:hAnsi="Arial" w:cs="Arial"/>
              <w:b/>
            </w:rPr>
          </w:pP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CC1476">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CC1476">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
  <w:rsids>
    <w:rsidRoot w:val="007D7A65"/>
    <w:rsid w:val="00000CE9"/>
    <w:rsid w:val="00036500"/>
    <w:rsid w:val="000A2E05"/>
    <w:rsid w:val="000E0020"/>
    <w:rsid w:val="00166B56"/>
    <w:rsid w:val="001C40C0"/>
    <w:rsid w:val="001C733C"/>
    <w:rsid w:val="0021527A"/>
    <w:rsid w:val="0021797C"/>
    <w:rsid w:val="00225A1A"/>
    <w:rsid w:val="002904AF"/>
    <w:rsid w:val="002C2CA3"/>
    <w:rsid w:val="002C4B3E"/>
    <w:rsid w:val="002C79D6"/>
    <w:rsid w:val="00332B12"/>
    <w:rsid w:val="00354C04"/>
    <w:rsid w:val="00385E76"/>
    <w:rsid w:val="003C593B"/>
    <w:rsid w:val="0043706E"/>
    <w:rsid w:val="0044597F"/>
    <w:rsid w:val="00483457"/>
    <w:rsid w:val="004A7169"/>
    <w:rsid w:val="004E75A6"/>
    <w:rsid w:val="00513379"/>
    <w:rsid w:val="00514DAF"/>
    <w:rsid w:val="00532EC7"/>
    <w:rsid w:val="00541CA3"/>
    <w:rsid w:val="005546A9"/>
    <w:rsid w:val="005846FB"/>
    <w:rsid w:val="005A4A3B"/>
    <w:rsid w:val="005A4CB5"/>
    <w:rsid w:val="0061068C"/>
    <w:rsid w:val="0064560F"/>
    <w:rsid w:val="00660727"/>
    <w:rsid w:val="006C4338"/>
    <w:rsid w:val="006F3DF9"/>
    <w:rsid w:val="0070112B"/>
    <w:rsid w:val="007060E5"/>
    <w:rsid w:val="00710FD6"/>
    <w:rsid w:val="00757151"/>
    <w:rsid w:val="007909E0"/>
    <w:rsid w:val="0079785C"/>
    <w:rsid w:val="007D7A65"/>
    <w:rsid w:val="007F68A6"/>
    <w:rsid w:val="0083205E"/>
    <w:rsid w:val="00844DAA"/>
    <w:rsid w:val="008E3D6A"/>
    <w:rsid w:val="00906CF7"/>
    <w:rsid w:val="00934503"/>
    <w:rsid w:val="00983FF3"/>
    <w:rsid w:val="00996822"/>
    <w:rsid w:val="009B1CD0"/>
    <w:rsid w:val="009B45B9"/>
    <w:rsid w:val="00A30EBF"/>
    <w:rsid w:val="00AE7831"/>
    <w:rsid w:val="00B054DA"/>
    <w:rsid w:val="00B87564"/>
    <w:rsid w:val="00BA44E5"/>
    <w:rsid w:val="00BE6078"/>
    <w:rsid w:val="00C77143"/>
    <w:rsid w:val="00C91060"/>
    <w:rsid w:val="00C911FE"/>
    <w:rsid w:val="00CC1476"/>
    <w:rsid w:val="00CD185D"/>
    <w:rsid w:val="00CD46CC"/>
    <w:rsid w:val="00D46BC7"/>
    <w:rsid w:val="00DC2031"/>
    <w:rsid w:val="00E477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9895B-B25E-46C1-9BC7-AB482CBF4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TotalTime>
  <Pages>6</Pages>
  <Words>1570</Words>
  <Characters>8638</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5</cp:revision>
  <cp:lastPrinted>2016-04-08T14:31:00Z</cp:lastPrinted>
  <dcterms:created xsi:type="dcterms:W3CDTF">2016-09-26T06:44:00Z</dcterms:created>
  <dcterms:modified xsi:type="dcterms:W3CDTF">2017-02-09T10:42:00Z</dcterms:modified>
</cp:coreProperties>
</file>