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CC1476" w:rsidRDefault="00155F98" w:rsidP="005846FB">
      <w:pPr>
        <w:tabs>
          <w:tab w:val="left" w:pos="426"/>
          <w:tab w:val="left" w:pos="851"/>
        </w:tabs>
        <w:jc w:val="both"/>
        <w:rPr>
          <w:rFonts w:ascii="Arial" w:hAnsi="Arial" w:cs="Arial"/>
          <w:b/>
        </w:rPr>
      </w:pPr>
      <w:r>
        <w:rPr>
          <w:rFonts w:ascii="Arial" w:hAnsi="Arial" w:cs="Arial"/>
          <w:b/>
        </w:rPr>
        <w:t>Marché n° 17-29</w:t>
      </w:r>
      <w:r w:rsidR="00CC1476" w:rsidRPr="00CC1476">
        <w:rPr>
          <w:rFonts w:ascii="Arial" w:hAnsi="Arial" w:cs="Arial"/>
          <w:b/>
        </w:rPr>
        <w:t xml:space="preserve"> relatif à « </w:t>
      </w:r>
      <w:r w:rsidR="00AC5E71">
        <w:rPr>
          <w:rFonts w:ascii="Arial" w:hAnsi="Arial" w:cs="Arial"/>
          <w:b/>
        </w:rPr>
        <w:t>remplacement de la vis de convoyage des boues de la station d’épuration Toul</w:t>
      </w:r>
      <w:r w:rsidR="00CC1476" w:rsidRPr="00CC1476">
        <w:rPr>
          <w:rFonts w:ascii="Arial" w:hAnsi="Arial" w:cs="Arial"/>
          <w:b/>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AC5E71">
        <w:rPr>
          <w:rFonts w:ascii="Arial" w:hAnsi="Arial" w:cs="Arial"/>
        </w:rPr>
        <w:t>8</w:t>
      </w:r>
      <w:r w:rsidR="00CC1476">
        <w:rPr>
          <w:rFonts w:ascii="Arial" w:hAnsi="Arial" w:cs="Arial"/>
        </w:rPr>
        <w:t xml:space="preserve">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AC5E71">
        <w:fldChar w:fldCharType="begin">
          <w:ffData>
            <w:name w:val=""/>
            <w:enabled/>
            <w:calcOnExit w:val="0"/>
            <w:checkBox>
              <w:size w:val="20"/>
              <w:default w:val="1"/>
            </w:checkBox>
          </w:ffData>
        </w:fldChar>
      </w:r>
      <w:r w:rsidR="00AC5E71">
        <w:instrText xml:space="preserve"> FORMCHECKBOX </w:instrText>
      </w:r>
      <w:r w:rsidR="00AC5E7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155F98" w:rsidRDefault="00155F98" w:rsidP="009B45B9">
      <w:pPr>
        <w:tabs>
          <w:tab w:val="left" w:pos="426"/>
          <w:tab w:val="left" w:pos="851"/>
        </w:tabs>
        <w:jc w:val="both"/>
        <w:rPr>
          <w:rFonts w:ascii="Arial" w:hAnsi="Arial" w:cs="Arial"/>
          <w:b/>
        </w:rPr>
      </w:pPr>
    </w:p>
    <w:p w:rsidR="00155F98" w:rsidRDefault="00155F9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1ertab"/>
        <w:tabs>
          <w:tab w:val="left" w:pos="851"/>
        </w:tabs>
        <w:ind w:left="0" w:firstLine="0"/>
        <w:rPr>
          <w:rFonts w:ascii="Arial" w:hAnsi="Arial" w:cs="Arial"/>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Commun</w:t>
      </w:r>
      <w:r w:rsidR="00B16E0A">
        <w:rPr>
          <w:rFonts w:ascii="Arial" w:hAnsi="Arial" w:cs="Arial"/>
          <w:b/>
        </w:rPr>
        <w:t>auté d’Agglomération 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B16E0A">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B16E0A" w:rsidRPr="00B16E0A">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155F98">
        <w:rPr>
          <w:rFonts w:ascii="Arial" w:hAnsi="Arial" w:cs="Arial"/>
        </w:rPr>
        <w:t xml:space="preserve"> </w:t>
      </w:r>
      <w:r w:rsidR="00155F98" w:rsidRPr="00155F98">
        <w:rPr>
          <w:rFonts w:ascii="Arial" w:hAnsi="Arial" w:cs="Arial"/>
        </w:rPr>
        <w:t>A920 – 2154 – AC612</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B16E0A" w:rsidP="009B45B9">
      <w:pPr>
        <w:tabs>
          <w:tab w:val="left" w:pos="851"/>
          <w:tab w:val="left" w:pos="5245"/>
          <w:tab w:val="left" w:pos="7371"/>
          <w:tab w:val="left" w:pos="7655"/>
        </w:tabs>
        <w:jc w:val="both"/>
      </w:pPr>
      <w:r>
        <w:rPr>
          <w:rFonts w:ascii="Arial" w:hAnsi="Arial" w:cs="Arial"/>
        </w:rPr>
        <w:tab/>
        <w:t>A  CALAIS</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AC5E71" w:rsidP="00B16E0A">
          <w:pPr>
            <w:jc w:val="center"/>
            <w:rPr>
              <w:rFonts w:ascii="Arial" w:hAnsi="Arial" w:cs="Arial"/>
              <w:b/>
            </w:rPr>
          </w:pPr>
          <w:r>
            <w:rPr>
              <w:rFonts w:ascii="Arial" w:hAnsi="Arial" w:cs="Arial"/>
              <w:b/>
            </w:rPr>
            <w:t>Marche relat</w:t>
          </w:r>
          <w:r w:rsidR="00B16E0A">
            <w:rPr>
              <w:rFonts w:ascii="Arial" w:hAnsi="Arial" w:cs="Arial"/>
              <w:b/>
            </w:rPr>
            <w:t>i</w:t>
          </w:r>
          <w:r>
            <w:rPr>
              <w:rFonts w:ascii="Arial" w:hAnsi="Arial" w:cs="Arial"/>
              <w:b/>
            </w:rPr>
            <w:t>f au remplacement de la vis de convoyage des boues à la STEP Toul</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16592F">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16592F">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6500"/>
    <w:rsid w:val="000A2E05"/>
    <w:rsid w:val="000E0020"/>
    <w:rsid w:val="00155F98"/>
    <w:rsid w:val="0016592F"/>
    <w:rsid w:val="00166B56"/>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E3D6A"/>
    <w:rsid w:val="00906CF7"/>
    <w:rsid w:val="00934503"/>
    <w:rsid w:val="00983FF3"/>
    <w:rsid w:val="00996822"/>
    <w:rsid w:val="009B1CD0"/>
    <w:rsid w:val="009B45B9"/>
    <w:rsid w:val="00A30EBF"/>
    <w:rsid w:val="00AC5E71"/>
    <w:rsid w:val="00AE7831"/>
    <w:rsid w:val="00B054DA"/>
    <w:rsid w:val="00B16E0A"/>
    <w:rsid w:val="00B87564"/>
    <w:rsid w:val="00BA44E5"/>
    <w:rsid w:val="00BE6078"/>
    <w:rsid w:val="00C77143"/>
    <w:rsid w:val="00C91060"/>
    <w:rsid w:val="00C911FE"/>
    <w:rsid w:val="00CC1476"/>
    <w:rsid w:val="00CD185D"/>
    <w:rsid w:val="00CD46CC"/>
    <w:rsid w:val="00D46BC7"/>
    <w:rsid w:val="00DC2031"/>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4F1BC-08ED-41B2-A0DE-763B0101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1565</Words>
  <Characters>8608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9</cp:revision>
  <cp:lastPrinted>2017-03-17T13:19:00Z</cp:lastPrinted>
  <dcterms:created xsi:type="dcterms:W3CDTF">2016-09-26T06:44:00Z</dcterms:created>
  <dcterms:modified xsi:type="dcterms:W3CDTF">2017-03-17T13:19:00Z</dcterms:modified>
</cp:coreProperties>
</file>