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 xml:space="preserve">établi pour les seuls lots concernés, soit l’acte d’engagement unique mentionne </w:t>
      </w:r>
      <w:proofErr w:type="gramStart"/>
      <w:r w:rsidR="006F3DF9">
        <w:rPr>
          <w:sz w:val="18"/>
          <w:szCs w:val="18"/>
        </w:rPr>
        <w:t>expressément</w:t>
      </w:r>
      <w:proofErr w:type="gramEnd"/>
      <w:r w:rsidR="006F3DF9">
        <w:rPr>
          <w:sz w:val="18"/>
          <w:szCs w:val="18"/>
        </w:rPr>
        <w:t xml:space="preserve">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800015" w:rsidRDefault="00EC4200" w:rsidP="00800015">
      <w:pPr>
        <w:tabs>
          <w:tab w:val="left" w:pos="5348"/>
        </w:tabs>
        <w:jc w:val="both"/>
        <w:rPr>
          <w:rFonts w:ascii="Arial" w:hAnsi="Arial" w:cs="Arial"/>
          <w:b/>
        </w:rPr>
      </w:pPr>
      <w:r w:rsidRPr="00800015">
        <w:rPr>
          <w:rFonts w:ascii="Arial" w:hAnsi="Arial" w:cs="Arial"/>
          <w:b/>
          <w:bCs/>
        </w:rPr>
        <w:t xml:space="preserve">Marché </w:t>
      </w:r>
      <w:r w:rsidR="0047134E" w:rsidRPr="00800015">
        <w:rPr>
          <w:rFonts w:ascii="Arial" w:hAnsi="Arial" w:cs="Arial"/>
          <w:b/>
          <w:bCs/>
        </w:rPr>
        <w:t xml:space="preserve">de service </w:t>
      </w:r>
      <w:r w:rsidRPr="00800015">
        <w:rPr>
          <w:rFonts w:ascii="Arial" w:hAnsi="Arial" w:cs="Arial"/>
          <w:b/>
          <w:bCs/>
        </w:rPr>
        <w:t>n° 17-5</w:t>
      </w:r>
      <w:r w:rsidR="0047134E" w:rsidRPr="00800015">
        <w:rPr>
          <w:rFonts w:ascii="Arial" w:hAnsi="Arial" w:cs="Arial"/>
          <w:b/>
          <w:bCs/>
        </w:rPr>
        <w:t>5</w:t>
      </w:r>
      <w:r w:rsidRPr="00800015">
        <w:rPr>
          <w:rFonts w:ascii="Arial" w:hAnsi="Arial" w:cs="Arial"/>
          <w:b/>
          <w:bCs/>
        </w:rPr>
        <w:t xml:space="preserve"> relatif </w:t>
      </w:r>
      <w:r w:rsidR="00B82CFC" w:rsidRPr="00800015">
        <w:rPr>
          <w:rFonts w:ascii="Arial" w:hAnsi="Arial" w:cs="Arial"/>
          <w:b/>
          <w:bCs/>
        </w:rPr>
        <w:t>à « </w:t>
      </w:r>
      <w:r w:rsidR="0047134E" w:rsidRPr="00800015">
        <w:rPr>
          <w:rFonts w:ascii="Arial" w:hAnsi="Arial" w:cs="Arial"/>
          <w:b/>
          <w:bCs/>
        </w:rPr>
        <w:t>la maintenance du logiciel POSEIDON - système de prévention des noyades</w:t>
      </w:r>
      <w:r w:rsidR="00B82CFC" w:rsidRPr="00800015">
        <w:rPr>
          <w:rFonts w:ascii="Arial" w:hAnsi="Arial" w:cs="Arial"/>
          <w:b/>
          <w:bCs/>
        </w:rPr>
        <w:t> »</w:t>
      </w:r>
      <w:r w:rsidR="00CF0DAC" w:rsidRPr="00800015">
        <w:rPr>
          <w:rFonts w:ascii="Arial" w:hAnsi="Arial" w:cs="Arial"/>
          <w:b/>
          <w:bCs/>
        </w:rPr>
        <w:t>.</w:t>
      </w:r>
    </w:p>
    <w:p w:rsidR="009B1CD0" w:rsidRDefault="009B1CD0" w:rsidP="00800015">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5673">
        <w:rPr>
          <w:rFonts w:ascii="Arial" w:hAnsi="Arial" w:cs="Arial"/>
        </w:rPr>
        <w:t xml:space="preserve">la date de notification du marché </w:t>
      </w:r>
      <w:r w:rsidR="00800015">
        <w:rPr>
          <w:rFonts w:ascii="Arial" w:hAnsi="Arial" w:cs="Arial"/>
        </w:rPr>
        <w:t xml:space="preserve">jusqu’au </w:t>
      </w:r>
      <w:r w:rsidR="008C5673">
        <w:rPr>
          <w:rFonts w:ascii="Arial" w:hAnsi="Arial" w:cs="Arial"/>
        </w:rPr>
        <w:t>31 décembre 2017</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5C102E">
        <w:fldChar w:fldCharType="begin">
          <w:ffData>
            <w:name w:val=""/>
            <w:enabled/>
            <w:calcOnExit w:val="0"/>
            <w:checkBox>
              <w:size w:val="20"/>
              <w:default w:val="1"/>
            </w:checkBox>
          </w:ffData>
        </w:fldChar>
      </w:r>
      <w:r w:rsidR="005C102E">
        <w:instrText xml:space="preserve"> FORMCHECKBOX </w:instrText>
      </w:r>
      <w:r w:rsidR="005C102E">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bookmarkStart w:id="0" w:name="_GoBack"/>
      <w:bookmarkEnd w:id="0"/>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C102E">
        <w:fldChar w:fldCharType="begin">
          <w:ffData>
            <w:name w:val=""/>
            <w:enabled/>
            <w:calcOnExit w:val="0"/>
            <w:checkBox>
              <w:size w:val="20"/>
              <w:default w:val="0"/>
            </w:checkBox>
          </w:ffData>
        </w:fldChar>
      </w:r>
      <w:r w:rsidR="005C102E">
        <w:instrText xml:space="preserve"> FORMCHECKBOX </w:instrText>
      </w:r>
      <w:r w:rsidR="005C102E">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r w:rsidR="005C102E">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5C102E">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5C102E">
        <w:rPr>
          <w:rFonts w:ascii="Arial" w:hAnsi="Arial" w:cs="Arial"/>
        </w:rPr>
        <w:t>A</w:t>
      </w:r>
      <w:r w:rsidR="0047134E">
        <w:rPr>
          <w:rFonts w:ascii="Arial" w:hAnsi="Arial" w:cs="Arial"/>
        </w:rPr>
        <w:t>570 413 6156 A50 05020100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34E" w:rsidRDefault="0047134E">
      <w:r>
        <w:separator/>
      </w:r>
    </w:p>
  </w:endnote>
  <w:endnote w:type="continuationSeparator" w:id="0">
    <w:p w:rsidR="0047134E" w:rsidRDefault="0047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134E" w:rsidTr="0083205E">
      <w:trPr>
        <w:tblHeader/>
      </w:trPr>
      <w:tc>
        <w:tcPr>
          <w:tcW w:w="2906" w:type="dxa"/>
          <w:shd w:val="clear" w:color="auto" w:fill="66CCFF"/>
        </w:tcPr>
        <w:p w:rsidR="0047134E" w:rsidRDefault="0047134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7134E" w:rsidRPr="00800015" w:rsidRDefault="0047134E" w:rsidP="0047134E">
          <w:pPr>
            <w:tabs>
              <w:tab w:val="left" w:pos="5348"/>
            </w:tabs>
            <w:rPr>
              <w:rFonts w:ascii="Arial" w:hAnsi="Arial" w:cs="Arial"/>
              <w:b/>
            </w:rPr>
          </w:pPr>
          <w:r w:rsidRPr="00800015">
            <w:rPr>
              <w:rFonts w:ascii="Arial" w:hAnsi="Arial" w:cs="Arial"/>
              <w:b/>
              <w:bCs/>
            </w:rPr>
            <w:t>Marché de service n° 17-55 relatif à «  à la maintenance du logiciel POSEIDON - système de prévention des noyades ».</w:t>
          </w:r>
        </w:p>
      </w:tc>
      <w:tc>
        <w:tcPr>
          <w:tcW w:w="896" w:type="dxa"/>
          <w:shd w:val="clear" w:color="auto" w:fill="66CCFF"/>
        </w:tcPr>
        <w:p w:rsidR="0047134E" w:rsidRDefault="0047134E">
          <w:pPr>
            <w:tabs>
              <w:tab w:val="center" w:pos="1366"/>
              <w:tab w:val="right" w:pos="2733"/>
            </w:tabs>
          </w:pPr>
          <w:r>
            <w:rPr>
              <w:rFonts w:ascii="Arial" w:hAnsi="Arial" w:cs="Arial"/>
              <w:b/>
            </w:rPr>
            <w:t xml:space="preserve">Page : </w:t>
          </w:r>
        </w:p>
      </w:tc>
      <w:tc>
        <w:tcPr>
          <w:tcW w:w="567" w:type="dxa"/>
          <w:shd w:val="clear" w:color="auto" w:fill="66CCFF"/>
        </w:tcPr>
        <w:p w:rsidR="0047134E" w:rsidRDefault="0047134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00015">
            <w:rPr>
              <w:rStyle w:val="Numrodepage"/>
              <w:rFonts w:cs="Arial"/>
              <w:b/>
              <w:noProof/>
            </w:rPr>
            <w:t>6</w:t>
          </w:r>
          <w:r>
            <w:rPr>
              <w:rStyle w:val="Numrodepage"/>
              <w:rFonts w:cs="Arial"/>
              <w:b/>
            </w:rPr>
            <w:fldChar w:fldCharType="end"/>
          </w:r>
        </w:p>
      </w:tc>
      <w:tc>
        <w:tcPr>
          <w:tcW w:w="165" w:type="dxa"/>
          <w:shd w:val="clear" w:color="auto" w:fill="66CCFF"/>
        </w:tcPr>
        <w:p w:rsidR="0047134E" w:rsidRDefault="0047134E">
          <w:pPr>
            <w:jc w:val="center"/>
          </w:pPr>
          <w:r>
            <w:rPr>
              <w:rFonts w:ascii="Arial" w:hAnsi="Arial" w:cs="Arial"/>
              <w:b/>
            </w:rPr>
            <w:t>/</w:t>
          </w:r>
        </w:p>
      </w:tc>
      <w:tc>
        <w:tcPr>
          <w:tcW w:w="544" w:type="dxa"/>
          <w:shd w:val="clear" w:color="auto" w:fill="66CCFF"/>
        </w:tcPr>
        <w:p w:rsidR="0047134E" w:rsidRDefault="0047134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00015">
            <w:rPr>
              <w:rStyle w:val="Numrodepage"/>
              <w:rFonts w:cs="Arial"/>
              <w:b/>
              <w:noProof/>
            </w:rPr>
            <w:t>6</w:t>
          </w:r>
          <w:r>
            <w:rPr>
              <w:rStyle w:val="Numrodepage"/>
              <w:rFonts w:cs="Arial"/>
              <w:b/>
            </w:rPr>
            <w:fldChar w:fldCharType="end"/>
          </w:r>
        </w:p>
      </w:tc>
    </w:tr>
  </w:tbl>
  <w:p w:rsidR="0047134E" w:rsidRDefault="00471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34E" w:rsidRDefault="0047134E">
      <w:r>
        <w:separator/>
      </w:r>
    </w:p>
  </w:footnote>
  <w:footnote w:type="continuationSeparator" w:id="0">
    <w:p w:rsidR="0047134E" w:rsidRDefault="0047134E">
      <w:r>
        <w:continuationSeparator/>
      </w:r>
    </w:p>
  </w:footnote>
  <w:footnote w:id="1">
    <w:p w:rsidR="0047134E" w:rsidRDefault="0047134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7134E" w:rsidRDefault="0047134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7134E" w:rsidRDefault="0047134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D70FA"/>
    <w:rsid w:val="000E0020"/>
    <w:rsid w:val="00166B56"/>
    <w:rsid w:val="001C40C0"/>
    <w:rsid w:val="001C733C"/>
    <w:rsid w:val="0021527A"/>
    <w:rsid w:val="0021797C"/>
    <w:rsid w:val="00225A1A"/>
    <w:rsid w:val="002904AF"/>
    <w:rsid w:val="002C2CA3"/>
    <w:rsid w:val="002C4B3E"/>
    <w:rsid w:val="002C79D6"/>
    <w:rsid w:val="002D0A6B"/>
    <w:rsid w:val="00332B12"/>
    <w:rsid w:val="00333FE4"/>
    <w:rsid w:val="00354C04"/>
    <w:rsid w:val="00385E76"/>
    <w:rsid w:val="003C593B"/>
    <w:rsid w:val="0043706E"/>
    <w:rsid w:val="0044597F"/>
    <w:rsid w:val="0047134E"/>
    <w:rsid w:val="00483457"/>
    <w:rsid w:val="004869BD"/>
    <w:rsid w:val="004A7169"/>
    <w:rsid w:val="004E75A6"/>
    <w:rsid w:val="00513379"/>
    <w:rsid w:val="00514DAF"/>
    <w:rsid w:val="00532EC7"/>
    <w:rsid w:val="00541CA3"/>
    <w:rsid w:val="005546A9"/>
    <w:rsid w:val="0056769A"/>
    <w:rsid w:val="005846FB"/>
    <w:rsid w:val="005A4A3B"/>
    <w:rsid w:val="005A4CB5"/>
    <w:rsid w:val="005C102E"/>
    <w:rsid w:val="0061068C"/>
    <w:rsid w:val="0064560F"/>
    <w:rsid w:val="00660727"/>
    <w:rsid w:val="006C4338"/>
    <w:rsid w:val="006F3DF9"/>
    <w:rsid w:val="0070112B"/>
    <w:rsid w:val="007060E5"/>
    <w:rsid w:val="00710FD6"/>
    <w:rsid w:val="00757151"/>
    <w:rsid w:val="007909E0"/>
    <w:rsid w:val="0079785C"/>
    <w:rsid w:val="007A12E4"/>
    <w:rsid w:val="007D7A65"/>
    <w:rsid w:val="007F68A6"/>
    <w:rsid w:val="00800015"/>
    <w:rsid w:val="0083205E"/>
    <w:rsid w:val="00844DAA"/>
    <w:rsid w:val="008C5673"/>
    <w:rsid w:val="008E3D6A"/>
    <w:rsid w:val="00906CF7"/>
    <w:rsid w:val="00934503"/>
    <w:rsid w:val="009625E7"/>
    <w:rsid w:val="00983FF3"/>
    <w:rsid w:val="00996822"/>
    <w:rsid w:val="009B1CD0"/>
    <w:rsid w:val="009B45B9"/>
    <w:rsid w:val="00A30EBF"/>
    <w:rsid w:val="00AE7831"/>
    <w:rsid w:val="00B054DA"/>
    <w:rsid w:val="00B12423"/>
    <w:rsid w:val="00B82CFC"/>
    <w:rsid w:val="00B87564"/>
    <w:rsid w:val="00BA44E5"/>
    <w:rsid w:val="00BE6078"/>
    <w:rsid w:val="00C77143"/>
    <w:rsid w:val="00C91060"/>
    <w:rsid w:val="00C911FE"/>
    <w:rsid w:val="00CD185D"/>
    <w:rsid w:val="00CD46CC"/>
    <w:rsid w:val="00CD68C2"/>
    <w:rsid w:val="00CF0DAC"/>
    <w:rsid w:val="00D11D69"/>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84631-C629-4BD2-B0EF-B305162AD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1566</Words>
  <Characters>8619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6</cp:revision>
  <cp:lastPrinted>2017-05-19T13:58:00Z</cp:lastPrinted>
  <dcterms:created xsi:type="dcterms:W3CDTF">2017-05-19T09:09:00Z</dcterms:created>
  <dcterms:modified xsi:type="dcterms:W3CDTF">2017-05-22T11:58:00Z</dcterms:modified>
</cp:coreProperties>
</file>