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9C1" w:rsidRDefault="007E69C1" w:rsidP="00CE7DE9">
      <w:pPr>
        <w:pStyle w:val="TexteNormal"/>
        <w:jc w:val="center"/>
        <w:rPr>
          <w:b/>
          <w:sz w:val="32"/>
          <w:szCs w:val="32"/>
          <w:lang w:val="fr-FR"/>
        </w:rPr>
      </w:pPr>
      <w:r>
        <w:rPr>
          <w:sz w:val="28"/>
          <w:szCs w:val="24"/>
          <w:lang w:val="fr-FR" w:eastAsia="fr-FR"/>
        </w:rPr>
        <w:drawing>
          <wp:inline distT="0" distB="0" distL="0" distR="0" wp14:anchorId="146E6726" wp14:editId="6A77E40F">
            <wp:extent cx="4659630" cy="1762760"/>
            <wp:effectExtent l="0" t="0" r="7620" b="8890"/>
            <wp:docPr id="2" name="Image 2" descr="Logo Grand Calais Terres &amp; Mers-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rand Calais Terres &amp; Mers-horizont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59630" cy="1762760"/>
                    </a:xfrm>
                    <a:prstGeom prst="rect">
                      <a:avLst/>
                    </a:prstGeom>
                    <a:noFill/>
                    <a:ln>
                      <a:noFill/>
                    </a:ln>
                  </pic:spPr>
                </pic:pic>
              </a:graphicData>
            </a:graphic>
          </wp:inline>
        </w:drawing>
      </w:r>
    </w:p>
    <w:p w:rsidR="00CE7DE9" w:rsidRPr="001A540F" w:rsidRDefault="005859AA" w:rsidP="00CE7DE9">
      <w:pPr>
        <w:pStyle w:val="TexteNormal"/>
        <w:jc w:val="center"/>
        <w:rPr>
          <w:b/>
          <w:sz w:val="32"/>
          <w:szCs w:val="32"/>
          <w:lang w:val="fr-FR"/>
        </w:rPr>
      </w:pPr>
      <w:r>
        <w:rPr>
          <w:b/>
          <w:sz w:val="32"/>
          <w:szCs w:val="32"/>
          <w:lang w:val="fr-FR"/>
        </w:rPr>
        <w:t>GRAND CALAIS TERRES &amp; MERS</w:t>
      </w:r>
    </w:p>
    <w:p w:rsidR="00CE7DE9" w:rsidRPr="004D35A9" w:rsidRDefault="00CE7DE9" w:rsidP="00CE7DE9">
      <w:pPr>
        <w:pStyle w:val="parart"/>
        <w:rPr>
          <w:sz w:val="16"/>
          <w:szCs w:val="16"/>
          <w:lang w:val="fr-FR"/>
        </w:rPr>
      </w:pPr>
    </w:p>
    <w:p w:rsidR="00CE7DE9" w:rsidRPr="001A540F" w:rsidRDefault="00CE7DE9" w:rsidP="00CE7DE9">
      <w:pPr>
        <w:pStyle w:val="parart"/>
        <w:rPr>
          <w:lang w:val="fr-FR"/>
        </w:rPr>
      </w:pPr>
      <w:r w:rsidRPr="001A540F">
        <w:rPr>
          <w:lang w:val="fr-FR"/>
        </w:rPr>
        <w:t xml:space="preserve">Direction </w:t>
      </w:r>
      <w:r w:rsidR="00FB4150">
        <w:rPr>
          <w:lang w:val="fr-FR"/>
        </w:rPr>
        <w:t xml:space="preserve">de l’assainissement </w:t>
      </w:r>
    </w:p>
    <w:p w:rsidR="00CE7DE9" w:rsidRPr="004D35A9" w:rsidRDefault="00CE7DE9" w:rsidP="00CE7DE9">
      <w:pPr>
        <w:pStyle w:val="parart"/>
        <w:rPr>
          <w:sz w:val="16"/>
          <w:szCs w:val="16"/>
          <w:lang w:val="fr-FR"/>
        </w:rPr>
      </w:pPr>
    </w:p>
    <w:p w:rsidR="007E69C1" w:rsidRDefault="00E23B8E" w:rsidP="007E69C1">
      <w:pPr>
        <w:pStyle w:val="parart"/>
        <w:rPr>
          <w:lang w:val="fr-FR"/>
        </w:rPr>
      </w:pPr>
      <w:r w:rsidRPr="001A540F">
        <w:rPr>
          <w:lang w:val="fr-FR"/>
        </w:rPr>
        <w:t>Marché public de maîtrise d'</w:t>
      </w:r>
      <w:r w:rsidR="00FB4150">
        <w:rPr>
          <w:lang w:val="fr-FR"/>
        </w:rPr>
        <w:t xml:space="preserve">œuvre </w:t>
      </w:r>
    </w:p>
    <w:p w:rsidR="007E69C1" w:rsidRDefault="007E69C1" w:rsidP="007E69C1">
      <w:pPr>
        <w:pStyle w:val="parart"/>
        <w:rPr>
          <w:lang w:val="fr-FR"/>
        </w:rPr>
      </w:pPr>
    </w:p>
    <w:p w:rsidR="00E23B8E" w:rsidRPr="001A540F" w:rsidRDefault="00E23B8E" w:rsidP="007E69C1">
      <w:pPr>
        <w:pStyle w:val="parart"/>
        <w:rPr>
          <w:rFonts w:cs="Times New Roman"/>
          <w:b w:val="0"/>
          <w:lang w:val="fr-FR"/>
        </w:rPr>
      </w:pPr>
      <w:r w:rsidRPr="001A540F">
        <w:rPr>
          <w:rFonts w:cs="Times New Roman"/>
          <w:b w:val="0"/>
          <w:lang w:val="fr-FR"/>
        </w:rPr>
        <w:t xml:space="preserve">ACTE D'ENGAGEMENT </w:t>
      </w:r>
    </w:p>
    <w:p w:rsidR="00E23B8E" w:rsidRPr="001A540F" w:rsidRDefault="00E23B8E">
      <w:pPr>
        <w:pStyle w:val="TitreNormal"/>
        <w:jc w:val="center"/>
        <w:rPr>
          <w:rFonts w:cs="Times New Roman"/>
          <w:b/>
          <w:sz w:val="32"/>
          <w:szCs w:val="32"/>
          <w:lang w:val="fr-FR"/>
        </w:rPr>
      </w:pPr>
      <w:r w:rsidRPr="001A540F">
        <w:rPr>
          <w:rFonts w:cs="Times New Roman"/>
          <w:b/>
          <w:sz w:val="32"/>
          <w:szCs w:val="32"/>
          <w:lang w:val="fr-FR"/>
        </w:rPr>
        <w:t xml:space="preserve">(A.E) </w:t>
      </w:r>
    </w:p>
    <w:p w:rsidR="00E23B8E" w:rsidRPr="001A540F" w:rsidRDefault="00E23B8E">
      <w:pPr>
        <w:pStyle w:val="Normal0"/>
        <w:jc w:val="center"/>
        <w:rPr>
          <w:rFonts w:ascii="Times New Roman" w:eastAsia="Times New Roman" w:hAnsi="Times New Roman"/>
          <w:b/>
          <w:lang w:val="fr-FR"/>
        </w:rPr>
      </w:pPr>
    </w:p>
    <w:p w:rsidR="00E23B8E" w:rsidRPr="001A540F" w:rsidRDefault="00CE7DE9"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Maître de l'ouvrage : </w:t>
      </w:r>
      <w:r w:rsidR="007E69C1" w:rsidRPr="007E69C1">
        <w:rPr>
          <w:b/>
          <w:lang w:val="fr-FR"/>
        </w:rPr>
        <w:t>GRAND CALAIS</w:t>
      </w:r>
      <w:r w:rsidR="008F2899">
        <w:rPr>
          <w:b/>
          <w:lang w:val="fr-FR"/>
        </w:rPr>
        <w:t>,</w:t>
      </w:r>
      <w:r w:rsidR="007E69C1" w:rsidRPr="007E69C1">
        <w:rPr>
          <w:b/>
          <w:lang w:val="fr-FR"/>
        </w:rPr>
        <w:t xml:space="preserve"> TERRES &amp; MERS</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Conducteur d'opération : </w:t>
      </w:r>
      <w:r w:rsidRPr="001A540F">
        <w:rPr>
          <w:lang w:val="fr-FR"/>
        </w:rPr>
        <w:t>Direction</w:t>
      </w:r>
      <w:r w:rsidR="00FB4150">
        <w:rPr>
          <w:lang w:val="fr-FR"/>
        </w:rPr>
        <w:t xml:space="preserve"> de l’Assainissement</w:t>
      </w:r>
      <w:r w:rsidRPr="001A540F">
        <w:rPr>
          <w:lang w:val="fr-FR"/>
        </w:rPr>
        <w:t xml:space="preserve">  - </w:t>
      </w:r>
      <w:r w:rsidR="007E69C1" w:rsidRPr="007E69C1">
        <w:rPr>
          <w:lang w:val="fr-FR"/>
        </w:rPr>
        <w:t>GRAND CALAIS TERRES &amp; MERS</w:t>
      </w:r>
    </w:p>
    <w:p w:rsidR="00E23B8E" w:rsidRPr="00FB4150" w:rsidRDefault="00E23B8E" w:rsidP="00CE7DE9">
      <w:pPr>
        <w:pStyle w:val="Para"/>
        <w:pBdr>
          <w:top w:val="double" w:sz="4" w:space="1" w:color="auto"/>
          <w:left w:val="double" w:sz="4" w:space="4" w:color="auto"/>
          <w:bottom w:val="double" w:sz="4" w:space="1" w:color="auto"/>
          <w:right w:val="double" w:sz="4" w:space="4" w:color="auto"/>
        </w:pBdr>
        <w:rPr>
          <w:rFonts w:cs="Calibri"/>
          <w:sz w:val="24"/>
          <w:szCs w:val="24"/>
          <w:lang w:val="fr-FR"/>
        </w:rPr>
      </w:pPr>
      <w:r w:rsidRPr="001A540F">
        <w:rPr>
          <w:b/>
          <w:lang w:val="fr-FR"/>
        </w:rPr>
        <w:t>Objet du marché</w:t>
      </w:r>
      <w:r w:rsidR="00FB4150">
        <w:rPr>
          <w:b/>
          <w:lang w:val="fr-FR"/>
        </w:rPr>
        <w:t> :</w:t>
      </w:r>
      <w:r w:rsidR="005859AA" w:rsidRPr="005859AA">
        <w:rPr>
          <w:rFonts w:cs="Calibri"/>
          <w:b/>
          <w:lang w:val="fr-FR"/>
        </w:rPr>
        <w:t xml:space="preserve"> </w:t>
      </w:r>
      <w:r w:rsidR="005859AA">
        <w:rPr>
          <w:rFonts w:cs="Calibri"/>
          <w:b/>
          <w:lang w:val="fr-FR"/>
        </w:rPr>
        <w:t xml:space="preserve">marché de </w:t>
      </w:r>
      <w:r w:rsidR="008F2899">
        <w:rPr>
          <w:rFonts w:cs="Calibri"/>
          <w:b/>
          <w:lang w:val="fr-FR"/>
        </w:rPr>
        <w:t>m</w:t>
      </w:r>
      <w:r w:rsidR="005859AA" w:rsidRPr="0034679B">
        <w:rPr>
          <w:rFonts w:cs="Calibri"/>
          <w:b/>
          <w:lang w:val="fr-FR"/>
        </w:rPr>
        <w:t>aitrise d’œuvre relative</w:t>
      </w:r>
      <w:r w:rsidR="005859AA">
        <w:rPr>
          <w:rFonts w:cs="Calibri"/>
          <w:b/>
          <w:lang w:val="fr-FR"/>
        </w:rPr>
        <w:t xml:space="preserve"> à la r</w:t>
      </w:r>
      <w:r w:rsidR="005859AA" w:rsidRPr="00FE5C14">
        <w:rPr>
          <w:rFonts w:cs="Calibri"/>
          <w:b/>
          <w:lang w:val="fr-FR"/>
        </w:rPr>
        <w:t xml:space="preserve">econstruction de l’ouvrage de stockage </w:t>
      </w:r>
      <w:r w:rsidR="004D35A9">
        <w:rPr>
          <w:rFonts w:cs="Calibri"/>
          <w:b/>
          <w:lang w:val="fr-FR"/>
        </w:rPr>
        <w:t xml:space="preserve">- </w:t>
      </w:r>
      <w:r w:rsidR="005859AA" w:rsidRPr="00FE5C14">
        <w:rPr>
          <w:rFonts w:cs="Calibri"/>
          <w:b/>
          <w:lang w:val="fr-FR"/>
        </w:rPr>
        <w:t>re</w:t>
      </w:r>
      <w:r w:rsidR="004D35A9">
        <w:rPr>
          <w:rFonts w:cs="Calibri"/>
          <w:b/>
          <w:lang w:val="fr-FR"/>
        </w:rPr>
        <w:t>stitution des eaux pluviales à C</w:t>
      </w:r>
      <w:r w:rsidR="005859AA" w:rsidRPr="00FE5C14">
        <w:rPr>
          <w:rFonts w:cs="Calibri"/>
          <w:b/>
          <w:lang w:val="fr-FR"/>
        </w:rPr>
        <w:t>oulogne</w:t>
      </w:r>
      <w:r w:rsidR="00BB46C7" w:rsidRPr="00FB4150">
        <w:rPr>
          <w:rFonts w:cs="Calibri"/>
          <w:sz w:val="24"/>
          <w:szCs w:val="24"/>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Titulaire : </w:t>
      </w:r>
      <w:r w:rsidRPr="001A540F">
        <w:rPr>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Numéro du marché  :</w:t>
      </w:r>
      <w:r w:rsidR="00CE7DE9" w:rsidRPr="001A540F">
        <w:rPr>
          <w:lang w:val="fr-FR"/>
        </w:rPr>
        <w:t xml:space="preserve"> </w:t>
      </w:r>
      <w:r w:rsidR="008F2899">
        <w:rPr>
          <w:lang w:val="fr-FR"/>
        </w:rPr>
        <w:t>17-48</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Date du marché : </w:t>
      </w:r>
      <w:r w:rsidRPr="001A540F">
        <w:rPr>
          <w:lang w:val="fr-FR"/>
        </w:rPr>
        <w:t>...............................</w:t>
      </w:r>
      <w:r w:rsidR="00CE7DE9" w:rsidRPr="001A540F">
        <w:rPr>
          <w:lang w:val="fr-FR"/>
        </w:rPr>
        <w:t>....................................................</w:t>
      </w:r>
      <w:r w:rsidRPr="001A540F">
        <w:rPr>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Montant du marché TTC : </w:t>
      </w:r>
      <w:r w:rsidRPr="001A540F">
        <w:rPr>
          <w:lang w:val="fr-FR"/>
        </w:rPr>
        <w:t>.........................</w:t>
      </w:r>
      <w:r w:rsidR="00CE7DE9" w:rsidRPr="001A540F">
        <w:rPr>
          <w:lang w:val="fr-FR"/>
        </w:rPr>
        <w:t>...................................</w:t>
      </w:r>
      <w:r w:rsidRPr="001A540F">
        <w:rPr>
          <w:lang w:val="fr-FR"/>
        </w:rPr>
        <w:t>..................... euros</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Imputation :</w:t>
      </w:r>
      <w:r w:rsidRPr="001A540F">
        <w:rPr>
          <w:lang w:val="fr-FR"/>
        </w:rPr>
        <w:t xml:space="preserve"> </w:t>
      </w:r>
      <w:r w:rsidR="00C36F95">
        <w:rPr>
          <w:lang w:val="fr-FR"/>
        </w:rPr>
        <w:t>2031 – AC1701</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Mode de passation : </w:t>
      </w:r>
      <w:r w:rsidRPr="001A540F">
        <w:rPr>
          <w:lang w:val="fr-FR"/>
        </w:rPr>
        <w:t xml:space="preserve">Marché de prestations de maîtrise d'oeuvre passé par un Pouvoir Adjudicateur après </w:t>
      </w:r>
      <w:r w:rsidR="004D35A9">
        <w:rPr>
          <w:lang w:val="fr-FR"/>
        </w:rPr>
        <w:t>une procédure adaptée</w:t>
      </w:r>
      <w:r w:rsidRPr="001A540F">
        <w:rPr>
          <w:lang w:val="fr-FR"/>
        </w:rPr>
        <w:t xml:space="preserve">, en application du </w:t>
      </w:r>
      <w:r w:rsidR="006A4A22">
        <w:rPr>
          <w:lang w:val="fr-FR"/>
        </w:rPr>
        <w:t>décret 2016-360 du 25 mars 2016 relatif aux marchés publics</w:t>
      </w:r>
      <w:r w:rsidRPr="001A540F">
        <w:rPr>
          <w:lang w:val="fr-FR"/>
        </w:rPr>
        <w:t xml:space="preserve"> : article </w:t>
      </w:r>
      <w:r w:rsidR="004D35A9">
        <w:rPr>
          <w:lang w:val="fr-FR"/>
        </w:rPr>
        <w:t>27</w:t>
      </w:r>
      <w:r w:rsidRPr="001A540F">
        <w:rPr>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Personne signataire du marché :</w:t>
      </w:r>
      <w:r w:rsidRPr="001A540F">
        <w:rPr>
          <w:lang w:val="fr-FR"/>
        </w:rPr>
        <w:t xml:space="preserve"> </w:t>
      </w:r>
      <w:r w:rsidR="007D63E3">
        <w:rPr>
          <w:lang w:val="fr-FR"/>
        </w:rPr>
        <w:t>Madame la Présidente de Cap Calaisis</w:t>
      </w:r>
      <w:r w:rsidR="00CE7DE9" w:rsidRPr="001A540F">
        <w:rPr>
          <w:lang w:val="fr-FR"/>
        </w:rPr>
        <w:t xml:space="preserve"> – Communauté d’Agglomération du </w:t>
      </w:r>
      <w:r w:rsidR="004D35A9">
        <w:rPr>
          <w:lang w:val="fr-FR"/>
        </w:rPr>
        <w:t>Grand Calais, Terres &amp; Mers</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Origine du pouvoir de signature de la personne signataire du marché :</w:t>
      </w:r>
      <w:r w:rsidRPr="001A540F">
        <w:rPr>
          <w:lang w:val="fr-FR"/>
        </w:rPr>
        <w:t xml:space="preserve"> délibération de l'organe délibérant en date du </w:t>
      </w:r>
      <w:r w:rsidR="000E3482">
        <w:rPr>
          <w:lang w:val="fr-FR"/>
        </w:rPr>
        <w:t>04/11/2016</w:t>
      </w:r>
      <w:r w:rsidRPr="001A540F">
        <w:rPr>
          <w:lang w:val="fr-FR"/>
        </w:rPr>
        <w:t xml:space="preserve"> </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Personne habilitée à donner les renseignements prévus à l'article 1</w:t>
      </w:r>
      <w:r w:rsidR="004D35A9">
        <w:rPr>
          <w:b/>
          <w:lang w:val="fr-FR"/>
        </w:rPr>
        <w:t>3</w:t>
      </w:r>
      <w:r w:rsidR="000E3482">
        <w:rPr>
          <w:b/>
          <w:lang w:val="fr-FR"/>
        </w:rPr>
        <w:t xml:space="preserve">0 du décret 2016-360 </w:t>
      </w:r>
      <w:r w:rsidRPr="001A540F">
        <w:rPr>
          <w:b/>
          <w:lang w:val="fr-FR"/>
        </w:rPr>
        <w:t xml:space="preserve">du </w:t>
      </w:r>
      <w:r w:rsidR="000E3482">
        <w:rPr>
          <w:b/>
          <w:lang w:val="fr-FR"/>
        </w:rPr>
        <w:t>25 mars 2016 relatif aux marchés publics</w:t>
      </w:r>
      <w:r w:rsidRPr="001A540F">
        <w:rPr>
          <w:b/>
          <w:lang w:val="fr-FR"/>
        </w:rPr>
        <w:t xml:space="preserve"> : </w:t>
      </w:r>
      <w:r w:rsidR="004D35A9">
        <w:rPr>
          <w:lang w:val="fr-FR"/>
        </w:rPr>
        <w:t>Madame la Présidente de la Communauté d’Agglomération Grand Calais, Terres &amp; Mers</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Comptable assignataire des paiements :</w:t>
      </w:r>
      <w:r w:rsidRPr="001A540F">
        <w:rPr>
          <w:lang w:val="fr-FR"/>
        </w:rPr>
        <w:t xml:space="preserve"> Monsieur le Trésorier</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b/>
          <w:lang w:val="fr-FR"/>
        </w:rPr>
      </w:pPr>
      <w:r w:rsidRPr="001A540F">
        <w:rPr>
          <w:b/>
          <w:lang w:val="fr-FR"/>
        </w:rPr>
        <w:t xml:space="preserve">Mois Mo : </w:t>
      </w:r>
      <w:r w:rsidRPr="001A540F">
        <w:rPr>
          <w:lang w:val="fr-FR"/>
        </w:rPr>
        <w:t xml:space="preserve">les prix du marché sont réputés établis sur la base des conditions économiques du mois </w:t>
      </w:r>
      <w:r w:rsidR="00CE7DE9" w:rsidRPr="001A540F">
        <w:rPr>
          <w:lang w:val="fr-FR"/>
        </w:rPr>
        <w:t>précéd</w:t>
      </w:r>
      <w:r w:rsidR="001A540F">
        <w:rPr>
          <w:lang w:val="fr-FR"/>
        </w:rPr>
        <w:t>a</w:t>
      </w:r>
      <w:r w:rsidR="00CE7DE9" w:rsidRPr="001A540F">
        <w:rPr>
          <w:lang w:val="fr-FR"/>
        </w:rPr>
        <w:t>nt la date de remise des offres</w:t>
      </w:r>
      <w:r w:rsidRPr="001A540F">
        <w:rPr>
          <w:lang w:val="fr-FR"/>
        </w:rPr>
        <w:t xml:space="preserve">. Ce mois est appelé mois </w:t>
      </w:r>
      <w:r w:rsidRPr="001A540F">
        <w:rPr>
          <w:b/>
          <w:lang w:val="fr-FR"/>
        </w:rPr>
        <w:t>"mo études"</w:t>
      </w:r>
    </w:p>
    <w:p w:rsidR="00CE7DE9" w:rsidRPr="001A540F" w:rsidRDefault="00CE7DE9" w:rsidP="00CE7DE9">
      <w:pPr>
        <w:pStyle w:val="Para"/>
        <w:pBdr>
          <w:top w:val="double" w:sz="4" w:space="1" w:color="auto"/>
          <w:left w:val="double" w:sz="4" w:space="4" w:color="auto"/>
          <w:bottom w:val="double" w:sz="4" w:space="1" w:color="auto"/>
          <w:right w:val="double" w:sz="4" w:space="4" w:color="auto"/>
        </w:pBdr>
        <w:rPr>
          <w:lang w:val="fr-FR"/>
        </w:rPr>
      </w:pPr>
    </w:p>
    <w:p w:rsidR="00E23B8E" w:rsidRPr="001A540F" w:rsidRDefault="00E23B8E" w:rsidP="00CE7DE9">
      <w:pPr>
        <w:pStyle w:val="Para"/>
        <w:jc w:val="center"/>
        <w:rPr>
          <w:i/>
          <w:sz w:val="24"/>
          <w:szCs w:val="24"/>
          <w:lang w:val="fr-FR"/>
        </w:rPr>
      </w:pPr>
      <w:r w:rsidRPr="001A540F">
        <w:rPr>
          <w:lang w:val="fr-FR"/>
        </w:rPr>
        <w:br w:type="page"/>
      </w:r>
      <w:r w:rsidRPr="001A540F">
        <w:rPr>
          <w:i/>
          <w:sz w:val="24"/>
          <w:szCs w:val="24"/>
          <w:lang w:val="fr-FR"/>
        </w:rPr>
        <w:lastRenderedPageBreak/>
        <w:t>A REMPLIR PAR LE MAITRE D'ŒUVRE S'IL EST UNE PERSONNE PHYSIQUE</w:t>
      </w:r>
    </w:p>
    <w:p w:rsidR="00E23B8E" w:rsidRPr="001A540F" w:rsidRDefault="00E23B8E" w:rsidP="00CE7DE9">
      <w:pPr>
        <w:pStyle w:val="Titre1bis"/>
        <w:rPr>
          <w:lang w:val="fr-FR"/>
        </w:rPr>
      </w:pPr>
      <w:r w:rsidRPr="001A540F">
        <w:rPr>
          <w:lang w:val="fr-FR"/>
        </w:rPr>
        <w:t>Article 1er - Contractant</w:t>
      </w:r>
    </w:p>
    <w:p w:rsidR="00E23B8E" w:rsidRPr="001A540F" w:rsidRDefault="00E23B8E" w:rsidP="00CE7DE9">
      <w:pPr>
        <w:pStyle w:val="Para"/>
        <w:rPr>
          <w:lang w:val="fr-FR"/>
        </w:rPr>
      </w:pPr>
    </w:p>
    <w:p w:rsidR="00E23B8E" w:rsidRPr="001A540F" w:rsidRDefault="00E23B8E" w:rsidP="00CE7DE9">
      <w:pPr>
        <w:pStyle w:val="Para"/>
        <w:rPr>
          <w:lang w:val="fr-FR"/>
        </w:rPr>
      </w:pPr>
      <w:r w:rsidRPr="001A540F">
        <w:rPr>
          <w:lang w:val="fr-FR"/>
        </w:rPr>
        <w:t>Je soussigné(e) M. (Mme) ........…………</w:t>
      </w:r>
      <w:r w:rsidR="00DB282C" w:rsidRPr="001A540F">
        <w:rPr>
          <w:lang w:val="fr-FR"/>
        </w:rPr>
        <w:t>……………….</w:t>
      </w:r>
      <w:r w:rsidRPr="001A540F">
        <w:rPr>
          <w:lang w:val="fr-FR"/>
        </w:rPr>
        <w:t>……………………………………............................................,</w:t>
      </w:r>
    </w:p>
    <w:p w:rsidR="00E23B8E" w:rsidRPr="001A540F" w:rsidRDefault="00E23B8E" w:rsidP="00CE7DE9">
      <w:pPr>
        <w:pStyle w:val="Para"/>
        <w:rPr>
          <w:lang w:val="fr-FR"/>
        </w:rPr>
      </w:pPr>
      <w:r w:rsidRPr="001A540F">
        <w:rPr>
          <w:lang w:val="fr-FR"/>
        </w:rPr>
        <w:t>agissant en mon nom personnel ,</w:t>
      </w:r>
    </w:p>
    <w:p w:rsidR="00E23B8E" w:rsidRPr="001A540F" w:rsidRDefault="00E23B8E" w:rsidP="00CE7DE9">
      <w:pPr>
        <w:pStyle w:val="Para"/>
        <w:rPr>
          <w:lang w:val="fr-FR"/>
        </w:rPr>
      </w:pPr>
      <w:r w:rsidRPr="001A540F">
        <w:rPr>
          <w:lang w:val="fr-FR"/>
        </w:rPr>
        <w:t>domicilié(e) à .........……………………………………………………………</w:t>
      </w:r>
      <w:r w:rsidR="00DB282C" w:rsidRPr="001A540F">
        <w:rPr>
          <w:lang w:val="fr-FR"/>
        </w:rPr>
        <w:t>……………………………</w:t>
      </w:r>
      <w:r w:rsidRPr="001A540F">
        <w:rPr>
          <w:lang w:val="fr-FR"/>
        </w:rPr>
        <w:t>…………….......................</w:t>
      </w:r>
    </w:p>
    <w:p w:rsidR="00E23B8E" w:rsidRPr="001A540F" w:rsidRDefault="00E23B8E" w:rsidP="00CE7DE9">
      <w:pPr>
        <w:pStyle w:val="Para"/>
        <w:rPr>
          <w:lang w:val="fr-FR"/>
        </w:rPr>
      </w:pPr>
      <w:r w:rsidRPr="001A540F">
        <w:rPr>
          <w:lang w:val="fr-FR"/>
        </w:rPr>
        <w:t>et immatriculé sous le numéro SIRET .......………………………</w:t>
      </w:r>
      <w:r w:rsidR="00DB282C" w:rsidRPr="001A540F">
        <w:rPr>
          <w:lang w:val="fr-FR"/>
        </w:rPr>
        <w:t>…………………..</w:t>
      </w:r>
      <w:r w:rsidRPr="001A540F">
        <w:rPr>
          <w:lang w:val="fr-FR"/>
        </w:rPr>
        <w:t>……………………………................. ;</w:t>
      </w:r>
    </w:p>
    <w:p w:rsidR="00E23B8E" w:rsidRPr="001A540F" w:rsidRDefault="00E23B8E" w:rsidP="00CE7DE9">
      <w:pPr>
        <w:pStyle w:val="Para"/>
        <w:rPr>
          <w:lang w:val="fr-FR"/>
        </w:rPr>
      </w:pPr>
    </w:p>
    <w:p w:rsidR="00E23B8E" w:rsidRPr="001A540F" w:rsidRDefault="00E23B8E" w:rsidP="00CE7DE9">
      <w:pPr>
        <w:pStyle w:val="Para"/>
        <w:rPr>
          <w:lang w:val="fr-FR"/>
        </w:rPr>
      </w:pPr>
      <w:r w:rsidRPr="001A540F">
        <w:rPr>
          <w:lang w:val="fr-FR"/>
        </w:rPr>
        <w:t>Après avoir pris connaissance du cahier des clauses administratives particulières (CCAP) et des documents qui y sont mentionnés ;</w:t>
      </w:r>
    </w:p>
    <w:p w:rsidR="00E23B8E" w:rsidRPr="001A540F" w:rsidRDefault="00E23B8E" w:rsidP="00CE7DE9">
      <w:pPr>
        <w:pStyle w:val="Para"/>
        <w:rPr>
          <w:lang w:val="fr-FR"/>
        </w:rPr>
      </w:pPr>
    </w:p>
    <w:p w:rsidR="00E23B8E" w:rsidRPr="001A540F" w:rsidRDefault="00E23B8E" w:rsidP="00CE7DE9">
      <w:pPr>
        <w:pStyle w:val="Para"/>
        <w:rPr>
          <w:lang w:val="fr-FR"/>
        </w:rPr>
      </w:pPr>
      <w:r w:rsidRPr="001A540F">
        <w:rPr>
          <w:b/>
          <w:lang w:val="fr-FR"/>
        </w:rPr>
        <w:t>M'ENGAGE</w:t>
      </w:r>
      <w:r w:rsidRPr="001A540F">
        <w:rPr>
          <w:lang w:val="fr-FR"/>
        </w:rPr>
        <w:t xml:space="preserve"> à produire, si mon offre est retenue et si je ne les ai pas déjà fournis à l'appui de mon offre, les pièces prévues aux articles L. 8222-1 et D. 8222-5 ou D. 8222-7 du code du travail et les certificats fiscaux et sociaux mentionnés à l'article </w:t>
      </w:r>
      <w:r w:rsidR="000E3482">
        <w:rPr>
          <w:lang w:val="fr-FR"/>
        </w:rPr>
        <w:t>45 de l’ordonnance n°2015-899 du 23 juillet 2015 relative aux marchés publics</w:t>
      </w:r>
      <w:r w:rsidRPr="001A540F">
        <w:rPr>
          <w:lang w:val="fr-FR"/>
        </w:rPr>
        <w:t xml:space="preserve"> dans un délai de 15 jours francs à compter de la date de réception de la demande qui m'en sera faite par la personne signataire du marché.</w:t>
      </w:r>
    </w:p>
    <w:p w:rsidR="00E23B8E" w:rsidRPr="001A540F" w:rsidRDefault="00E23B8E" w:rsidP="00CE7DE9">
      <w:pPr>
        <w:pStyle w:val="Para"/>
        <w:rPr>
          <w:lang w:val="fr-FR"/>
        </w:rPr>
      </w:pPr>
    </w:p>
    <w:p w:rsidR="00E23B8E" w:rsidRPr="001A540F" w:rsidRDefault="00E23B8E" w:rsidP="00CE7DE9">
      <w:pPr>
        <w:pStyle w:val="Para"/>
        <w:rPr>
          <w:lang w:val="fr-FR"/>
        </w:rPr>
      </w:pPr>
      <w:r w:rsidRPr="001A540F">
        <w:rPr>
          <w:b/>
          <w:lang w:val="fr-FR"/>
        </w:rPr>
        <w:t>M'ENGAGE</w:t>
      </w:r>
      <w:r w:rsidRPr="001A540F">
        <w:rPr>
          <w:lang w:val="fr-FR"/>
        </w:rPr>
        <w:t xml:space="preserve"> sans réserve, conformément aux stipulations des documents visés ci-dessus, à exécuter les prestations définies au CCAP.</w:t>
      </w:r>
    </w:p>
    <w:p w:rsidR="00E23B8E" w:rsidRPr="001A540F" w:rsidRDefault="00E23B8E">
      <w:pPr>
        <w:pStyle w:val="Normal0"/>
        <w:rPr>
          <w:rFonts w:ascii="Times New Roman" w:eastAsia="Times New Roman" w:hAnsi="Times New Roman"/>
          <w:lang w:val="fr-FR"/>
        </w:rPr>
      </w:pPr>
      <w:r w:rsidRPr="001A540F">
        <w:rPr>
          <w:rFonts w:ascii="Times New Roman" w:eastAsia="Times New Roman" w:hAnsi="Times New Roman"/>
          <w:lang w:val="fr-FR"/>
        </w:rPr>
        <w:br w:type="page"/>
      </w:r>
    </w:p>
    <w:p w:rsidR="00E23B8E" w:rsidRPr="001A540F" w:rsidRDefault="00E23B8E" w:rsidP="00DB282C">
      <w:pPr>
        <w:pStyle w:val="paratit"/>
        <w:rPr>
          <w:lang w:val="fr-FR"/>
        </w:rPr>
      </w:pPr>
      <w:r w:rsidRPr="001A540F">
        <w:rPr>
          <w:lang w:val="fr-FR"/>
        </w:rPr>
        <w:lastRenderedPageBreak/>
        <w:t>A REMPLIR PAR LE MAITRE D'ŒUVRE S'IL EST UNE PERSONNE MORALE</w:t>
      </w:r>
    </w:p>
    <w:p w:rsidR="00E23B8E" w:rsidRPr="001A540F" w:rsidRDefault="00E23B8E">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lang w:val="fr-FR"/>
        </w:rPr>
      </w:pPr>
    </w:p>
    <w:p w:rsidR="00E23B8E" w:rsidRPr="001A540F" w:rsidRDefault="00E23B8E" w:rsidP="00DB282C">
      <w:pPr>
        <w:pStyle w:val="Titre1bis"/>
        <w:rPr>
          <w:lang w:val="fr-FR"/>
        </w:rPr>
      </w:pPr>
      <w:r w:rsidRPr="001A540F">
        <w:rPr>
          <w:lang w:val="fr-FR"/>
        </w:rPr>
        <w:t>Article 1er - Contractant</w:t>
      </w:r>
    </w:p>
    <w:p w:rsidR="00E23B8E" w:rsidRPr="001A540F" w:rsidRDefault="00E23B8E">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lang w:val="fr-FR"/>
        </w:rPr>
      </w:pPr>
    </w:p>
    <w:p w:rsidR="00E23B8E" w:rsidRPr="001A540F" w:rsidRDefault="00E23B8E" w:rsidP="00DB282C">
      <w:pPr>
        <w:pStyle w:val="Para"/>
        <w:rPr>
          <w:lang w:val="fr-FR"/>
        </w:rPr>
      </w:pPr>
      <w:r w:rsidRPr="001A540F">
        <w:rPr>
          <w:lang w:val="fr-FR"/>
        </w:rPr>
        <w:t>Je soussigné(e) M. (Mme)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agissant au nom et pour le compte de la société ............……………………....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ayant son siège social à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et immatriculé sous le numéro SIRET .......…………………………………………………</w:t>
      </w:r>
      <w:r w:rsidR="00DB282C" w:rsidRPr="001A540F">
        <w:rPr>
          <w:lang w:val="fr-FR"/>
        </w:rPr>
        <w:t>…………………..</w:t>
      </w:r>
      <w:r w:rsidRPr="001A540F">
        <w:rPr>
          <w:lang w:val="fr-FR"/>
        </w:rPr>
        <w:t>…................. ;</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Après avoir pris connaissance du cahier des clauses administratives particulières (CCAP) et des documents qui y sont mentionnés ;</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b/>
          <w:lang w:val="fr-FR"/>
        </w:rPr>
        <w:t>M'ENGAGE</w:t>
      </w:r>
      <w:r w:rsidRPr="001A540F">
        <w:rPr>
          <w:lang w:val="fr-FR"/>
        </w:rPr>
        <w:t xml:space="preserve"> à produire, si mon offre est retenue et si je ne les ai pas déjà fournis à l'appui de mon offre, les pièces prévues aux articles L. 8222-1 et D. 8222-5 ou D. 8222-7 du code du travail et les certificats fiscaux et sociaux mentionnés </w:t>
      </w:r>
      <w:r w:rsidR="00F96F06" w:rsidRPr="001A540F">
        <w:rPr>
          <w:lang w:val="fr-FR"/>
        </w:rPr>
        <w:t xml:space="preserve">à l'article </w:t>
      </w:r>
      <w:r w:rsidR="00F96F06">
        <w:rPr>
          <w:lang w:val="fr-FR"/>
        </w:rPr>
        <w:t>45 de l’ordonnance n°2015-899 du 23 juillet 2015 relative aux marchés publics</w:t>
      </w:r>
      <w:r w:rsidRPr="001A540F">
        <w:rPr>
          <w:lang w:val="fr-FR"/>
        </w:rPr>
        <w:t xml:space="preserve"> dans un délai de 15 jours francs à compter de la date de réception de la demande qui m'en sera faite par la personne signataire du marché.</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b/>
          <w:lang w:val="fr-FR"/>
        </w:rPr>
        <w:t>M'ENGAGE</w:t>
      </w:r>
      <w:r w:rsidRPr="001A540F">
        <w:rPr>
          <w:lang w:val="fr-FR"/>
        </w:rPr>
        <w:t xml:space="preserve"> sans réserve, conformément aux stipulations des documents visés ci-dessus, à exécuter les prestations définies au CCAP.</w:t>
      </w:r>
    </w:p>
    <w:p w:rsidR="00E23B8E" w:rsidRPr="001A540F" w:rsidRDefault="00E23B8E" w:rsidP="00DB282C">
      <w:pPr>
        <w:pStyle w:val="Para"/>
        <w:rPr>
          <w:rFonts w:ascii="Times New Roman" w:hAnsi="Times New Roman"/>
          <w:lang w:val="fr-FR"/>
        </w:rPr>
      </w:pPr>
      <w:r w:rsidRPr="001A540F">
        <w:rPr>
          <w:rFonts w:ascii="Times New Roman" w:hAnsi="Times New Roman"/>
          <w:lang w:val="fr-FR"/>
        </w:rPr>
        <w:br w:type="page"/>
      </w:r>
    </w:p>
    <w:p w:rsidR="00E23B8E" w:rsidRPr="001A540F" w:rsidRDefault="00E23B8E" w:rsidP="00DB282C">
      <w:pPr>
        <w:pStyle w:val="paratit"/>
        <w:rPr>
          <w:lang w:val="fr-FR"/>
        </w:rPr>
      </w:pPr>
      <w:r w:rsidRPr="001A540F">
        <w:rPr>
          <w:lang w:val="fr-FR"/>
        </w:rPr>
        <w:lastRenderedPageBreak/>
        <w:t>A REMPLIR PAR LE MAITRE D'ŒUVRE S'IL EST UN GROUPEMENT DE PERSONNES</w:t>
      </w:r>
    </w:p>
    <w:p w:rsidR="00E23B8E" w:rsidRPr="001A540F" w:rsidRDefault="00E23B8E">
      <w:pPr>
        <w:pStyle w:val="Titre1"/>
        <w:rPr>
          <w:sz w:val="24"/>
          <w:lang w:val="fr-FR"/>
        </w:rPr>
      </w:pPr>
    </w:p>
    <w:p w:rsidR="00E23B8E" w:rsidRDefault="00E23B8E" w:rsidP="00DB282C">
      <w:pPr>
        <w:pStyle w:val="Titre1bis"/>
      </w:pPr>
      <w:r>
        <w:t>Article 1er - Contractants</w:t>
      </w:r>
    </w:p>
    <w:p w:rsidR="00E23B8E" w:rsidRPr="00DB282C" w:rsidRDefault="00E23B8E" w:rsidP="00DB282C">
      <w:pPr>
        <w:pStyle w:val="Para"/>
        <w:numPr>
          <w:ilvl w:val="0"/>
          <w:numId w:val="14"/>
        </w:numPr>
        <w:rPr>
          <w:b/>
        </w:rPr>
      </w:pPr>
      <w:r w:rsidRPr="00DB282C">
        <w:rPr>
          <w:b/>
        </w:rPr>
        <w:t>Premier contractant</w:t>
      </w:r>
    </w:p>
    <w:p w:rsidR="00E23B8E" w:rsidRDefault="00E23B8E" w:rsidP="00DB282C">
      <w:pPr>
        <w:pStyle w:val="Para"/>
      </w:pPr>
      <w:r>
        <w:t>M. (Mme) ...........................…………………………………………</w:t>
      </w:r>
      <w:r w:rsidR="00DB282C">
        <w:t>……………………………</w:t>
      </w:r>
      <w:r>
        <w:t>………………..........................,</w:t>
      </w:r>
    </w:p>
    <w:p w:rsidR="00E23B8E" w:rsidRPr="001A540F" w:rsidRDefault="00E23B8E" w:rsidP="00DB282C">
      <w:pPr>
        <w:pStyle w:val="Para"/>
        <w:rPr>
          <w:lang w:val="fr-FR"/>
        </w:rPr>
      </w:pPr>
      <w:r w:rsidRPr="001A540F">
        <w:rPr>
          <w:lang w:val="fr-FR"/>
        </w:rPr>
        <w:t>agissant en mon nom personnel,</w:t>
      </w:r>
    </w:p>
    <w:p w:rsidR="00E23B8E" w:rsidRPr="001A540F" w:rsidRDefault="00E23B8E" w:rsidP="00DB282C">
      <w:pPr>
        <w:pStyle w:val="Para"/>
        <w:rPr>
          <w:lang w:val="fr-FR"/>
        </w:rPr>
      </w:pPr>
      <w:r w:rsidRPr="001A540F">
        <w:rPr>
          <w:lang w:val="fr-FR"/>
        </w:rPr>
        <w:t>agissant au nom et pour le compte de la société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ayant son domicile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ayant son siège social à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et immatriculé(e) sous le numéro SIRET .....……………………………………………</w:t>
      </w:r>
      <w:r w:rsidR="00DB282C" w:rsidRPr="001A540F">
        <w:rPr>
          <w:lang w:val="fr-FR"/>
        </w:rPr>
        <w:t>………………………..</w:t>
      </w:r>
      <w:r w:rsidRPr="001A540F">
        <w:rPr>
          <w:lang w:val="fr-FR"/>
        </w:rPr>
        <w:t>.................. ;</w:t>
      </w:r>
    </w:p>
    <w:p w:rsidR="00E23B8E" w:rsidRDefault="00E23B8E" w:rsidP="00DB282C">
      <w:pPr>
        <w:pStyle w:val="para2"/>
      </w:pPr>
      <w:r>
        <w:t>Deuxième contractant</w:t>
      </w:r>
    </w:p>
    <w:p w:rsidR="00DB282C" w:rsidRDefault="00DB282C" w:rsidP="00DB282C">
      <w:pPr>
        <w:pStyle w:val="Para"/>
      </w:pPr>
      <w:r>
        <w:t>M. (Mme) ...........................………………………………………………………………………………………..........................,</w:t>
      </w:r>
    </w:p>
    <w:p w:rsidR="00DB282C" w:rsidRPr="001A540F" w:rsidRDefault="00DB282C" w:rsidP="00DB282C">
      <w:pPr>
        <w:pStyle w:val="Para"/>
        <w:rPr>
          <w:lang w:val="fr-FR"/>
        </w:rPr>
      </w:pPr>
      <w:r w:rsidRPr="001A540F">
        <w:rPr>
          <w:lang w:val="fr-FR"/>
        </w:rPr>
        <w:t>agissant en mon nom personnel,</w:t>
      </w:r>
    </w:p>
    <w:p w:rsidR="00DB282C" w:rsidRPr="001A540F" w:rsidRDefault="00DB282C" w:rsidP="00DB282C">
      <w:pPr>
        <w:pStyle w:val="Para"/>
        <w:rPr>
          <w:lang w:val="fr-FR"/>
        </w:rPr>
      </w:pPr>
      <w:r w:rsidRPr="001A540F">
        <w:rPr>
          <w:lang w:val="fr-FR"/>
        </w:rPr>
        <w:t>agissant au nom et pour le compte de la société ............………………………………......................................,</w:t>
      </w:r>
    </w:p>
    <w:p w:rsidR="00DB282C" w:rsidRPr="001A540F" w:rsidRDefault="00DB282C" w:rsidP="00DB282C">
      <w:pPr>
        <w:pStyle w:val="Para"/>
        <w:rPr>
          <w:lang w:val="fr-FR"/>
        </w:rPr>
      </w:pPr>
      <w:r w:rsidRPr="001A540F">
        <w:rPr>
          <w:lang w:val="fr-FR"/>
        </w:rPr>
        <w:t>ayant son domicile ...............................………………………………………………………………………..…………………….,</w:t>
      </w:r>
    </w:p>
    <w:p w:rsidR="00DB282C" w:rsidRPr="001A540F" w:rsidRDefault="00DB282C" w:rsidP="00DB282C">
      <w:pPr>
        <w:pStyle w:val="Para"/>
        <w:rPr>
          <w:lang w:val="fr-FR"/>
        </w:rPr>
      </w:pPr>
      <w:r w:rsidRPr="001A540F">
        <w:rPr>
          <w:lang w:val="fr-FR"/>
        </w:rPr>
        <w:t>ayant son siège social à .............................……………………………………………………………..……........................</w:t>
      </w:r>
    </w:p>
    <w:p w:rsidR="00DB282C" w:rsidRPr="001A540F" w:rsidRDefault="00DB282C" w:rsidP="00DB282C">
      <w:pPr>
        <w:pStyle w:val="Para"/>
        <w:rPr>
          <w:lang w:val="fr-FR"/>
        </w:rPr>
      </w:pPr>
      <w:r w:rsidRPr="001A540F">
        <w:rPr>
          <w:lang w:val="fr-FR"/>
        </w:rPr>
        <w:t>et immatriculé(e) sous le numéro SIRET .....…………………………………………………………………….................... ;</w:t>
      </w:r>
    </w:p>
    <w:p w:rsidR="00E23B8E" w:rsidRDefault="00E23B8E" w:rsidP="00DB282C">
      <w:pPr>
        <w:pStyle w:val="para2"/>
      </w:pPr>
      <w:r>
        <w:t>Troisième contractant</w:t>
      </w:r>
    </w:p>
    <w:p w:rsidR="00DB282C" w:rsidRDefault="00DB282C" w:rsidP="00DB282C">
      <w:pPr>
        <w:pStyle w:val="Para"/>
      </w:pPr>
      <w:r>
        <w:t>M. (Mme) ...........................………………………………………………………………………………………..........................,</w:t>
      </w:r>
    </w:p>
    <w:p w:rsidR="00DB282C" w:rsidRPr="001A540F" w:rsidRDefault="00DB282C" w:rsidP="00DB282C">
      <w:pPr>
        <w:pStyle w:val="Para"/>
        <w:rPr>
          <w:lang w:val="fr-FR"/>
        </w:rPr>
      </w:pPr>
      <w:r w:rsidRPr="001A540F">
        <w:rPr>
          <w:lang w:val="fr-FR"/>
        </w:rPr>
        <w:t>agissant en mon nom personnel,</w:t>
      </w:r>
    </w:p>
    <w:p w:rsidR="00DB282C" w:rsidRPr="001A540F" w:rsidRDefault="00DB282C" w:rsidP="00DB282C">
      <w:pPr>
        <w:pStyle w:val="Para"/>
        <w:rPr>
          <w:lang w:val="fr-FR"/>
        </w:rPr>
      </w:pPr>
      <w:r w:rsidRPr="001A540F">
        <w:rPr>
          <w:lang w:val="fr-FR"/>
        </w:rPr>
        <w:t>agissant au nom et pour le compte de la société ............………………………………......................................,</w:t>
      </w:r>
    </w:p>
    <w:p w:rsidR="00DB282C" w:rsidRPr="001A540F" w:rsidRDefault="00DB282C" w:rsidP="00DB282C">
      <w:pPr>
        <w:pStyle w:val="Para"/>
        <w:rPr>
          <w:lang w:val="fr-FR"/>
        </w:rPr>
      </w:pPr>
      <w:r w:rsidRPr="001A540F">
        <w:rPr>
          <w:lang w:val="fr-FR"/>
        </w:rPr>
        <w:t>ayant son domicile ...............................………………………………………………………………………..…………………….,</w:t>
      </w:r>
    </w:p>
    <w:p w:rsidR="00DB282C" w:rsidRPr="001A540F" w:rsidRDefault="00DB282C" w:rsidP="00DB282C">
      <w:pPr>
        <w:pStyle w:val="Para"/>
        <w:rPr>
          <w:lang w:val="fr-FR"/>
        </w:rPr>
      </w:pPr>
      <w:r w:rsidRPr="001A540F">
        <w:rPr>
          <w:lang w:val="fr-FR"/>
        </w:rPr>
        <w:t>ayant son siège social à .............................……………………………………………………………..……........................</w:t>
      </w:r>
    </w:p>
    <w:p w:rsidR="00DB282C" w:rsidRPr="001A540F" w:rsidRDefault="00DB282C" w:rsidP="00DB282C">
      <w:pPr>
        <w:pStyle w:val="Para"/>
        <w:rPr>
          <w:lang w:val="fr-FR"/>
        </w:rPr>
      </w:pPr>
      <w:r w:rsidRPr="001A540F">
        <w:rPr>
          <w:lang w:val="fr-FR"/>
        </w:rPr>
        <w:t>et immatriculé(e) sous le numéro SIRET .....…………………………………………………………………….................... ;</w:t>
      </w:r>
    </w:p>
    <w:p w:rsidR="00E23B8E" w:rsidRDefault="00E23B8E" w:rsidP="00DB282C">
      <w:pPr>
        <w:pStyle w:val="para2"/>
      </w:pPr>
      <w:r>
        <w:t>Quatrième contractant</w:t>
      </w:r>
    </w:p>
    <w:p w:rsidR="00DB282C" w:rsidRDefault="00DB282C" w:rsidP="00DB282C">
      <w:pPr>
        <w:pStyle w:val="Para"/>
      </w:pPr>
      <w:r>
        <w:t>M. (Mme) ...........................………………………………………………………………………………………..........................,</w:t>
      </w:r>
    </w:p>
    <w:p w:rsidR="00DB282C" w:rsidRPr="001A540F" w:rsidRDefault="00DB282C" w:rsidP="00DB282C">
      <w:pPr>
        <w:pStyle w:val="Para"/>
        <w:rPr>
          <w:lang w:val="fr-FR"/>
        </w:rPr>
      </w:pPr>
      <w:r w:rsidRPr="001A540F">
        <w:rPr>
          <w:lang w:val="fr-FR"/>
        </w:rPr>
        <w:t>agissant en mon nom personnel,</w:t>
      </w:r>
    </w:p>
    <w:p w:rsidR="00DB282C" w:rsidRPr="001A540F" w:rsidRDefault="00DB282C" w:rsidP="00DB282C">
      <w:pPr>
        <w:pStyle w:val="Para"/>
        <w:rPr>
          <w:lang w:val="fr-FR"/>
        </w:rPr>
      </w:pPr>
      <w:r w:rsidRPr="001A540F">
        <w:rPr>
          <w:lang w:val="fr-FR"/>
        </w:rPr>
        <w:t>agissant au nom et pour le compte de la société ............………………………………......................................,</w:t>
      </w:r>
    </w:p>
    <w:p w:rsidR="00DB282C" w:rsidRPr="001A540F" w:rsidRDefault="00DB282C" w:rsidP="00DB282C">
      <w:pPr>
        <w:pStyle w:val="Para"/>
        <w:rPr>
          <w:lang w:val="fr-FR"/>
        </w:rPr>
      </w:pPr>
      <w:r w:rsidRPr="001A540F">
        <w:rPr>
          <w:lang w:val="fr-FR"/>
        </w:rPr>
        <w:t>ayant son domicile ...............................………………………………………………………………………..…………………….,</w:t>
      </w:r>
    </w:p>
    <w:p w:rsidR="00DB282C" w:rsidRPr="001A540F" w:rsidRDefault="00DB282C" w:rsidP="00DB282C">
      <w:pPr>
        <w:pStyle w:val="Para"/>
        <w:rPr>
          <w:lang w:val="fr-FR"/>
        </w:rPr>
      </w:pPr>
      <w:r w:rsidRPr="001A540F">
        <w:rPr>
          <w:lang w:val="fr-FR"/>
        </w:rPr>
        <w:t>ayant son siège social à .............................……………………………………………………………..……........................</w:t>
      </w:r>
    </w:p>
    <w:p w:rsidR="00DB282C" w:rsidRPr="001A540F" w:rsidRDefault="00DB282C" w:rsidP="00DB282C">
      <w:pPr>
        <w:pStyle w:val="Para"/>
        <w:rPr>
          <w:lang w:val="fr-FR"/>
        </w:rPr>
      </w:pPr>
      <w:r w:rsidRPr="001A540F">
        <w:rPr>
          <w:lang w:val="fr-FR"/>
        </w:rPr>
        <w:t>et immatriculé(e) sous le numéro SIRET .....…………………………………………………………………….................... ;</w:t>
      </w:r>
    </w:p>
    <w:p w:rsidR="004160D8" w:rsidRPr="005859AA" w:rsidRDefault="004160D8" w:rsidP="004160D8">
      <w:pPr>
        <w:pStyle w:val="para2"/>
        <w:numPr>
          <w:ilvl w:val="0"/>
          <w:numId w:val="0"/>
        </w:numPr>
        <w:ind w:left="720"/>
        <w:rPr>
          <w:lang w:val="fr-FR"/>
        </w:rPr>
      </w:pPr>
    </w:p>
    <w:p w:rsidR="004160D8" w:rsidRPr="005859AA" w:rsidRDefault="004160D8" w:rsidP="004160D8">
      <w:pPr>
        <w:pStyle w:val="para2"/>
        <w:numPr>
          <w:ilvl w:val="0"/>
          <w:numId w:val="0"/>
        </w:numPr>
        <w:ind w:left="720"/>
        <w:rPr>
          <w:lang w:val="fr-FR"/>
        </w:rPr>
      </w:pPr>
    </w:p>
    <w:p w:rsidR="004160D8" w:rsidRPr="005859AA" w:rsidRDefault="004160D8" w:rsidP="004160D8">
      <w:pPr>
        <w:pStyle w:val="para2"/>
        <w:numPr>
          <w:ilvl w:val="0"/>
          <w:numId w:val="0"/>
        </w:numPr>
        <w:ind w:left="720"/>
        <w:rPr>
          <w:lang w:val="fr-FR"/>
        </w:rPr>
      </w:pPr>
    </w:p>
    <w:p w:rsidR="00E23B8E" w:rsidRDefault="00E23B8E" w:rsidP="00DB282C">
      <w:pPr>
        <w:pStyle w:val="para2"/>
      </w:pPr>
      <w:r>
        <w:lastRenderedPageBreak/>
        <w:t>Cinquième contractant</w:t>
      </w:r>
    </w:p>
    <w:p w:rsidR="00DB282C" w:rsidRDefault="00DB282C" w:rsidP="00DB282C">
      <w:pPr>
        <w:pStyle w:val="Para"/>
      </w:pPr>
      <w:r>
        <w:t>M. (Mme) ...........................………………………………………………………………………………………..........................,</w:t>
      </w:r>
    </w:p>
    <w:p w:rsidR="00DB282C" w:rsidRPr="001A540F" w:rsidRDefault="00DB282C" w:rsidP="00DB282C">
      <w:pPr>
        <w:pStyle w:val="Para"/>
        <w:rPr>
          <w:lang w:val="fr-FR"/>
        </w:rPr>
      </w:pPr>
      <w:r w:rsidRPr="001A540F">
        <w:rPr>
          <w:lang w:val="fr-FR"/>
        </w:rPr>
        <w:t>agissant en mon nom personnel,</w:t>
      </w:r>
    </w:p>
    <w:p w:rsidR="00DB282C" w:rsidRPr="001A540F" w:rsidRDefault="00DB282C" w:rsidP="00DB282C">
      <w:pPr>
        <w:pStyle w:val="Para"/>
        <w:rPr>
          <w:lang w:val="fr-FR"/>
        </w:rPr>
      </w:pPr>
      <w:r w:rsidRPr="001A540F">
        <w:rPr>
          <w:lang w:val="fr-FR"/>
        </w:rPr>
        <w:t>agissant au nom et pour le compte de la société ............………………………………......................................,</w:t>
      </w:r>
    </w:p>
    <w:p w:rsidR="00DB282C" w:rsidRPr="001A540F" w:rsidRDefault="00DB282C" w:rsidP="00DB282C">
      <w:pPr>
        <w:pStyle w:val="Para"/>
        <w:rPr>
          <w:lang w:val="fr-FR"/>
        </w:rPr>
      </w:pPr>
      <w:r w:rsidRPr="001A540F">
        <w:rPr>
          <w:lang w:val="fr-FR"/>
        </w:rPr>
        <w:t>ayant son domicile ...............................………………………………………………………………………..…………………….,</w:t>
      </w:r>
    </w:p>
    <w:p w:rsidR="00DB282C" w:rsidRPr="001A540F" w:rsidRDefault="00DB282C" w:rsidP="00DB282C">
      <w:pPr>
        <w:pStyle w:val="Para"/>
        <w:rPr>
          <w:lang w:val="fr-FR"/>
        </w:rPr>
      </w:pPr>
      <w:r w:rsidRPr="001A540F">
        <w:rPr>
          <w:lang w:val="fr-FR"/>
        </w:rPr>
        <w:t>ayant son siège social à .............................……………………………………………………………..……........................</w:t>
      </w:r>
    </w:p>
    <w:p w:rsidR="00DB282C" w:rsidRPr="001A540F" w:rsidRDefault="00DB282C" w:rsidP="00DB282C">
      <w:pPr>
        <w:pStyle w:val="Para"/>
        <w:rPr>
          <w:lang w:val="fr-FR"/>
        </w:rPr>
      </w:pPr>
      <w:r w:rsidRPr="001A540F">
        <w:rPr>
          <w:lang w:val="fr-FR"/>
        </w:rPr>
        <w:t>et immatriculé(e) sous le numéro SIRET .....…………………………………………………………………….................... ;</w:t>
      </w:r>
    </w:p>
    <w:p w:rsidR="002E6B33" w:rsidRPr="001A540F" w:rsidRDefault="002E6B33" w:rsidP="00DB282C">
      <w:pPr>
        <w:pStyle w:val="Para"/>
        <w:rPr>
          <w:lang w:val="fr-FR"/>
        </w:rPr>
      </w:pPr>
    </w:p>
    <w:p w:rsidR="00E23B8E" w:rsidRPr="001A540F" w:rsidRDefault="00E23B8E" w:rsidP="00DB282C">
      <w:pPr>
        <w:pStyle w:val="Para"/>
        <w:rPr>
          <w:lang w:val="fr-FR"/>
        </w:rPr>
      </w:pPr>
      <w:r w:rsidRPr="001A540F">
        <w:rPr>
          <w:lang w:val="fr-FR"/>
        </w:rPr>
        <w:t>Engageant ainsi les personnes physiques ou morales ci avant groupées</w:t>
      </w:r>
    </w:p>
    <w:p w:rsidR="00DB282C" w:rsidRDefault="004160D8" w:rsidP="00DB282C">
      <w:pPr>
        <w:pStyle w:val="Para"/>
        <w:numPr>
          <w:ilvl w:val="0"/>
          <w:numId w:val="15"/>
        </w:numPr>
      </w:pPr>
      <w:r>
        <w:t>c</w:t>
      </w:r>
      <w:r w:rsidR="00E23B8E">
        <w:t>onjointes</w:t>
      </w:r>
    </w:p>
    <w:p w:rsidR="00E23B8E" w:rsidRDefault="00E23B8E" w:rsidP="00DB282C">
      <w:pPr>
        <w:pStyle w:val="Para"/>
        <w:numPr>
          <w:ilvl w:val="0"/>
          <w:numId w:val="15"/>
        </w:numPr>
      </w:pPr>
      <w:r>
        <w:t xml:space="preserve">solidaires les unes des autres </w:t>
      </w:r>
    </w:p>
    <w:p w:rsidR="00E23B8E" w:rsidRPr="001A540F" w:rsidRDefault="00E23B8E" w:rsidP="00DB282C">
      <w:pPr>
        <w:pStyle w:val="Para"/>
        <w:rPr>
          <w:lang w:val="fr-FR"/>
        </w:rPr>
      </w:pPr>
      <w:r w:rsidRPr="001A540F">
        <w:rPr>
          <w:lang w:val="fr-FR"/>
        </w:rPr>
        <w:t>et désignées dans le marché sous le nom de "maître d'œuvre" et étant, pour ce qui concerne l'exécution du marché, représentées par .......................</w:t>
      </w:r>
      <w:r w:rsidR="00DB282C" w:rsidRPr="001A540F">
        <w:rPr>
          <w:lang w:val="fr-FR"/>
        </w:rPr>
        <w:t>.........</w:t>
      </w:r>
      <w:r w:rsidRPr="001A540F">
        <w:rPr>
          <w:lang w:val="fr-FR"/>
        </w:rPr>
        <w:t>.......................... (mandataire commun), dûment mandaté à cet effet ;</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En cas de groupement conjoint, le mandataire est solidaire de chacun des membres du groupement.</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Après avoir pris connaissance du cahier des clauses administratives particulières (CCAP) et des documents qui y sont mentionnés ;</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 xml:space="preserve">NOUS ENGAGEONS à produire, si notre offre est retenue et si nous ne les avons pas déjà fournis à l'appui de notre offre, les pièces prévues aux articles L. 8222-1 et D. 8222-5 ou D. 8222-7 du code du travail et les certificats fiscaux et sociaux mentionnés à </w:t>
      </w:r>
      <w:r w:rsidR="00850A01" w:rsidRPr="001A540F">
        <w:rPr>
          <w:lang w:val="fr-FR"/>
        </w:rPr>
        <w:t xml:space="preserve">l'article </w:t>
      </w:r>
      <w:r w:rsidR="00850A01">
        <w:rPr>
          <w:lang w:val="fr-FR"/>
        </w:rPr>
        <w:t>45 de l’ordonnance n°2015-899 du 23 juillet 2015 relative aux marchés publics</w:t>
      </w:r>
      <w:r w:rsidRPr="001A540F">
        <w:rPr>
          <w:lang w:val="fr-FR"/>
        </w:rPr>
        <w:t xml:space="preserve"> dans un délai de 15 jours francs à compter de la date de réception de la demande qui nous en sera faite par le maître d'ouvrage.</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NOUS ENGAGEONS sans réserve, conformément aux stipulations des documents visés ci-dessus, à exécuter les prestations définies au CCAP.</w:t>
      </w:r>
    </w:p>
    <w:p w:rsidR="00E23B8E" w:rsidRPr="002A72CD" w:rsidRDefault="00E23B8E" w:rsidP="00DB282C">
      <w:pPr>
        <w:pStyle w:val="Titre1bis"/>
        <w:rPr>
          <w:lang w:val="fr-FR"/>
        </w:rPr>
      </w:pPr>
      <w:r w:rsidRPr="001A540F">
        <w:rPr>
          <w:rFonts w:ascii="Times New Roman" w:hAnsi="Times New Roman"/>
          <w:lang w:val="fr-FR"/>
        </w:rPr>
        <w:br w:type="page"/>
      </w:r>
      <w:r w:rsidRPr="002A72CD">
        <w:rPr>
          <w:lang w:val="fr-FR"/>
        </w:rPr>
        <w:lastRenderedPageBreak/>
        <w:t>Article 2 - Prix</w:t>
      </w:r>
    </w:p>
    <w:p w:rsidR="0032537A" w:rsidRPr="002A72CD" w:rsidRDefault="0032537A" w:rsidP="0032537A">
      <w:pPr>
        <w:pStyle w:val="RedaliaTitre2"/>
        <w:numPr>
          <w:ilvl w:val="1"/>
          <w:numId w:val="29"/>
        </w:numPr>
        <w:rPr>
          <w:rFonts w:ascii="Calibri" w:hAnsi="Calibri"/>
          <w:b/>
          <w:sz w:val="22"/>
          <w:szCs w:val="22"/>
        </w:rPr>
      </w:pPr>
      <w:bookmarkStart w:id="0" w:name="_Toc398647518"/>
      <w:bookmarkStart w:id="1" w:name="_Toc164053061"/>
      <w:r w:rsidRPr="002A72CD">
        <w:rPr>
          <w:rFonts w:ascii="Calibri" w:hAnsi="Calibri"/>
          <w:b/>
          <w:sz w:val="22"/>
          <w:szCs w:val="22"/>
        </w:rPr>
        <w:t>- Conditions générales de l’offre de prix</w:t>
      </w:r>
      <w:bookmarkEnd w:id="0"/>
    </w:p>
    <w:p w:rsidR="0032537A" w:rsidRPr="002A72CD" w:rsidRDefault="0032537A" w:rsidP="0032537A">
      <w:r w:rsidRPr="002A72CD">
        <w:t>L’offre de prix :</w:t>
      </w:r>
    </w:p>
    <w:p w:rsidR="0032537A" w:rsidRPr="002A72CD" w:rsidRDefault="0032537A" w:rsidP="0032537A">
      <w:pPr>
        <w:widowControl w:val="0"/>
        <w:numPr>
          <w:ilvl w:val="0"/>
          <w:numId w:val="28"/>
        </w:numPr>
      </w:pPr>
      <w:r w:rsidRPr="002A72CD">
        <w:t>Est réputée établie sur la base des conditions économiques en vigueur au mois Mo fixé à la page 1 de l'acte d'engagement.</w:t>
      </w:r>
    </w:p>
    <w:p w:rsidR="0032537A" w:rsidRPr="002A72CD" w:rsidRDefault="0032537A" w:rsidP="0032537A">
      <w:pPr>
        <w:widowControl w:val="0"/>
        <w:numPr>
          <w:ilvl w:val="0"/>
          <w:numId w:val="28"/>
        </w:numPr>
      </w:pPr>
      <w:r w:rsidRPr="002A72CD">
        <w:t>Résulte de l’appréciation de la complexité de l’opération</w:t>
      </w:r>
    </w:p>
    <w:p w:rsidR="0032537A" w:rsidRPr="002A72CD" w:rsidRDefault="0032537A" w:rsidP="0032537A">
      <w:pPr>
        <w:widowControl w:val="0"/>
        <w:numPr>
          <w:ilvl w:val="0"/>
          <w:numId w:val="28"/>
        </w:numPr>
      </w:pPr>
      <w:r w:rsidRPr="002A72CD">
        <w:t>Comprend les éléments de missions de maîtrise d’œuvre définis au C.C.A.P.</w:t>
      </w:r>
    </w:p>
    <w:p w:rsidR="0032537A" w:rsidRPr="002A72CD" w:rsidRDefault="00C85791" w:rsidP="00C85791">
      <w:pPr>
        <w:pStyle w:val="RedaliaTitre2"/>
        <w:numPr>
          <w:ilvl w:val="0"/>
          <w:numId w:val="0"/>
        </w:numPr>
        <w:ind w:left="360"/>
        <w:rPr>
          <w:rFonts w:ascii="Calibri" w:hAnsi="Calibri"/>
          <w:b/>
          <w:sz w:val="22"/>
          <w:szCs w:val="22"/>
        </w:rPr>
      </w:pPr>
      <w:bookmarkStart w:id="2" w:name="_Toc398647519"/>
      <w:r w:rsidRPr="002A72CD">
        <w:rPr>
          <w:rFonts w:ascii="Calibri" w:hAnsi="Calibri"/>
          <w:b/>
          <w:sz w:val="22"/>
          <w:szCs w:val="22"/>
        </w:rPr>
        <w:t>2.2 - C</w:t>
      </w:r>
      <w:r w:rsidR="0032537A" w:rsidRPr="002A72CD">
        <w:rPr>
          <w:rFonts w:ascii="Calibri" w:hAnsi="Calibri"/>
          <w:b/>
          <w:sz w:val="22"/>
          <w:szCs w:val="22"/>
        </w:rPr>
        <w:t>oût prévisionnel des travaux</w:t>
      </w:r>
      <w:bookmarkEnd w:id="1"/>
      <w:bookmarkEnd w:id="2"/>
    </w:p>
    <w:p w:rsidR="005859AA" w:rsidRPr="003B51CA" w:rsidRDefault="0032537A" w:rsidP="005859AA">
      <w:pPr>
        <w:pStyle w:val="RedaliaNormal"/>
      </w:pPr>
      <w:r w:rsidRPr="002A72CD">
        <w:rPr>
          <w:rFonts w:ascii="Calibri" w:hAnsi="Calibri"/>
          <w:szCs w:val="22"/>
        </w:rPr>
        <w:t xml:space="preserve">Le coût prévisionnel des ouvrages est fixé par le maître d’ouvrage à la somme de </w:t>
      </w:r>
      <w:r w:rsidRPr="002A72CD">
        <w:rPr>
          <w:rFonts w:ascii="Calibri" w:hAnsi="Calibri"/>
          <w:b/>
          <w:szCs w:val="22"/>
        </w:rPr>
        <w:t> </w:t>
      </w:r>
      <w:r w:rsidR="005859AA">
        <w:rPr>
          <w:rFonts w:ascii="Calibri" w:hAnsi="Calibri"/>
          <w:b/>
          <w:szCs w:val="22"/>
        </w:rPr>
        <w:t>2 0</w:t>
      </w:r>
      <w:r w:rsidR="001C3379">
        <w:rPr>
          <w:rFonts w:ascii="Calibri" w:hAnsi="Calibri"/>
          <w:b/>
          <w:szCs w:val="22"/>
        </w:rPr>
        <w:t>0</w:t>
      </w:r>
      <w:r w:rsidRPr="002A72CD">
        <w:rPr>
          <w:rFonts w:ascii="Calibri" w:hAnsi="Calibri"/>
          <w:b/>
          <w:szCs w:val="22"/>
        </w:rPr>
        <w:t>0 000 euros HT</w:t>
      </w:r>
      <w:r w:rsidRPr="002A72CD">
        <w:rPr>
          <w:rFonts w:ascii="Calibri" w:hAnsi="Calibri"/>
          <w:szCs w:val="22"/>
        </w:rPr>
        <w:t xml:space="preserve"> (valeur </w:t>
      </w:r>
      <w:r w:rsidR="0033245B" w:rsidRPr="002A72CD">
        <w:rPr>
          <w:rFonts w:ascii="Calibri" w:hAnsi="Calibri"/>
          <w:szCs w:val="22"/>
        </w:rPr>
        <w:t>mois précédant la date de remise des offres).</w:t>
      </w:r>
      <w:r w:rsidR="00784DB1">
        <w:rPr>
          <w:rFonts w:ascii="Calibri" w:hAnsi="Calibri"/>
          <w:szCs w:val="22"/>
        </w:rPr>
        <w:t xml:space="preserve"> </w:t>
      </w:r>
    </w:p>
    <w:p w:rsidR="0033245B" w:rsidRPr="002A72CD" w:rsidRDefault="0033245B" w:rsidP="0033245B">
      <w:pPr>
        <w:pStyle w:val="RedaliaNormal"/>
        <w:rPr>
          <w:rFonts w:ascii="Calibri" w:hAnsi="Calibri"/>
          <w:szCs w:val="22"/>
        </w:rPr>
      </w:pPr>
    </w:p>
    <w:p w:rsidR="0032537A" w:rsidRPr="002A72CD" w:rsidRDefault="0032537A" w:rsidP="0032537A">
      <w:pPr>
        <w:pStyle w:val="RedaliaTitre1"/>
        <w:numPr>
          <w:ilvl w:val="0"/>
          <w:numId w:val="0"/>
        </w:numPr>
        <w:spacing w:before="0" w:after="0"/>
        <w:rPr>
          <w:rFonts w:ascii="Calibri" w:hAnsi="Calibri"/>
          <w:b w:val="0"/>
          <w:sz w:val="22"/>
          <w:szCs w:val="22"/>
        </w:rPr>
      </w:pPr>
      <w:bookmarkStart w:id="3" w:name="_Toc249352970"/>
      <w:bookmarkStart w:id="4" w:name="_Toc343867965"/>
      <w:bookmarkStart w:id="5" w:name="_Toc345407815"/>
      <w:bookmarkStart w:id="6" w:name="_Toc345419280"/>
      <w:bookmarkStart w:id="7" w:name="_Toc398647520"/>
      <w:r w:rsidRPr="002A72CD">
        <w:rPr>
          <w:rFonts w:ascii="Calibri" w:hAnsi="Calibri"/>
          <w:b w:val="0"/>
          <w:sz w:val="22"/>
          <w:szCs w:val="22"/>
        </w:rPr>
        <w:t xml:space="preserve">Le taux de tolérance </w:t>
      </w:r>
      <w:r w:rsidRPr="002A72CD">
        <w:rPr>
          <w:rFonts w:ascii="Calibri" w:hAnsi="Calibri"/>
          <w:b w:val="0"/>
          <w:bCs/>
          <w:sz w:val="22"/>
          <w:szCs w:val="22"/>
        </w:rPr>
        <w:t>Tp</w:t>
      </w:r>
      <w:r w:rsidRPr="002A72CD">
        <w:rPr>
          <w:rFonts w:ascii="Calibri" w:hAnsi="Calibri"/>
          <w:b w:val="0"/>
          <w:sz w:val="22"/>
          <w:szCs w:val="22"/>
        </w:rPr>
        <w:t xml:space="preserve"> est fixé à </w:t>
      </w:r>
      <w:r w:rsidR="005859AA">
        <w:rPr>
          <w:rFonts w:ascii="Calibri" w:hAnsi="Calibri"/>
          <w:b w:val="0"/>
          <w:sz w:val="22"/>
          <w:szCs w:val="22"/>
        </w:rPr>
        <w:t>10</w:t>
      </w:r>
      <w:r w:rsidRPr="002A72CD">
        <w:rPr>
          <w:rFonts w:ascii="Calibri" w:hAnsi="Calibri"/>
          <w:b w:val="0"/>
          <w:sz w:val="22"/>
          <w:szCs w:val="22"/>
        </w:rPr>
        <w:t xml:space="preserve"> %</w:t>
      </w:r>
      <w:bookmarkEnd w:id="3"/>
      <w:bookmarkEnd w:id="4"/>
      <w:bookmarkEnd w:id="5"/>
      <w:bookmarkEnd w:id="6"/>
      <w:bookmarkEnd w:id="7"/>
      <w:r w:rsidR="004D12BF">
        <w:rPr>
          <w:rFonts w:ascii="Calibri" w:hAnsi="Calibri"/>
          <w:b w:val="0"/>
          <w:sz w:val="22"/>
          <w:szCs w:val="22"/>
        </w:rPr>
        <w:t xml:space="preserve"> (taux de tolérance pour le coût prévisionnel des travaux).</w:t>
      </w:r>
    </w:p>
    <w:p w:rsidR="0032537A" w:rsidRPr="002A72CD" w:rsidRDefault="0032537A" w:rsidP="0032537A">
      <w:pPr>
        <w:pStyle w:val="RedaliaTitre1"/>
        <w:numPr>
          <w:ilvl w:val="0"/>
          <w:numId w:val="0"/>
        </w:numPr>
        <w:spacing w:before="0" w:after="0"/>
        <w:rPr>
          <w:rFonts w:ascii="Calibri" w:hAnsi="Calibri"/>
          <w:b w:val="0"/>
          <w:sz w:val="22"/>
          <w:szCs w:val="22"/>
        </w:rPr>
      </w:pPr>
    </w:p>
    <w:p w:rsidR="004D12BF" w:rsidRPr="002A72CD" w:rsidRDefault="0032537A" w:rsidP="004D12BF">
      <w:pPr>
        <w:pStyle w:val="RedaliaTitre1"/>
        <w:numPr>
          <w:ilvl w:val="0"/>
          <w:numId w:val="0"/>
        </w:numPr>
        <w:spacing w:before="0" w:after="0"/>
        <w:rPr>
          <w:rFonts w:ascii="Calibri" w:hAnsi="Calibri"/>
          <w:b w:val="0"/>
          <w:sz w:val="22"/>
          <w:szCs w:val="22"/>
        </w:rPr>
      </w:pPr>
      <w:bookmarkStart w:id="8" w:name="_Toc249352971"/>
      <w:bookmarkStart w:id="9" w:name="_Toc343867966"/>
      <w:bookmarkStart w:id="10" w:name="_Toc345407816"/>
      <w:bookmarkStart w:id="11" w:name="_Toc345419281"/>
      <w:bookmarkStart w:id="12" w:name="_Toc398647521"/>
      <w:r w:rsidRPr="002A72CD">
        <w:rPr>
          <w:rFonts w:ascii="Calibri" w:hAnsi="Calibri"/>
          <w:b w:val="0"/>
          <w:sz w:val="22"/>
          <w:szCs w:val="22"/>
        </w:rPr>
        <w:t xml:space="preserve">Le taux de tolérance </w:t>
      </w:r>
      <w:r w:rsidRPr="002A72CD">
        <w:rPr>
          <w:rFonts w:ascii="Calibri" w:hAnsi="Calibri"/>
          <w:b w:val="0"/>
          <w:bCs/>
          <w:sz w:val="22"/>
          <w:szCs w:val="22"/>
        </w:rPr>
        <w:t>Tt</w:t>
      </w:r>
      <w:r w:rsidRPr="002A72CD">
        <w:rPr>
          <w:rFonts w:ascii="Calibri" w:hAnsi="Calibri"/>
          <w:b w:val="0"/>
          <w:sz w:val="22"/>
          <w:szCs w:val="22"/>
        </w:rPr>
        <w:t xml:space="preserve"> est fixé à </w:t>
      </w:r>
      <w:r w:rsidR="005859AA">
        <w:rPr>
          <w:rFonts w:ascii="Calibri" w:hAnsi="Calibri"/>
          <w:b w:val="0"/>
          <w:sz w:val="22"/>
          <w:szCs w:val="22"/>
        </w:rPr>
        <w:t>10</w:t>
      </w:r>
      <w:r w:rsidRPr="002A72CD">
        <w:rPr>
          <w:rFonts w:ascii="Calibri" w:hAnsi="Calibri"/>
          <w:b w:val="0"/>
          <w:sz w:val="22"/>
          <w:szCs w:val="22"/>
        </w:rPr>
        <w:t xml:space="preserve"> %</w:t>
      </w:r>
      <w:bookmarkEnd w:id="8"/>
      <w:bookmarkEnd w:id="9"/>
      <w:bookmarkEnd w:id="10"/>
      <w:bookmarkEnd w:id="11"/>
      <w:bookmarkEnd w:id="12"/>
      <w:r w:rsidR="001A6125">
        <w:rPr>
          <w:rFonts w:ascii="Calibri" w:hAnsi="Calibri"/>
          <w:b w:val="0"/>
          <w:sz w:val="22"/>
          <w:szCs w:val="22"/>
        </w:rPr>
        <w:t xml:space="preserve"> </w:t>
      </w:r>
      <w:r w:rsidR="004D12BF">
        <w:rPr>
          <w:rFonts w:ascii="Calibri" w:hAnsi="Calibri"/>
          <w:b w:val="0"/>
          <w:sz w:val="22"/>
          <w:szCs w:val="22"/>
        </w:rPr>
        <w:t>(taux de tolérance pour le coût de réalisation des travaux).</w:t>
      </w:r>
    </w:p>
    <w:p w:rsidR="0032537A" w:rsidRPr="002A72CD" w:rsidRDefault="0032537A" w:rsidP="0032537A">
      <w:pPr>
        <w:pStyle w:val="RedaliaTitre1"/>
        <w:numPr>
          <w:ilvl w:val="0"/>
          <w:numId w:val="0"/>
        </w:numPr>
        <w:spacing w:before="0" w:after="0"/>
        <w:rPr>
          <w:rFonts w:ascii="Calibri" w:hAnsi="Calibri"/>
          <w:b w:val="0"/>
          <w:sz w:val="22"/>
          <w:szCs w:val="22"/>
        </w:rPr>
      </w:pPr>
    </w:p>
    <w:p w:rsidR="0032537A" w:rsidRPr="002A72CD" w:rsidRDefault="00560CCE" w:rsidP="00560CCE">
      <w:pPr>
        <w:pStyle w:val="RedaliaTitre2"/>
        <w:numPr>
          <w:ilvl w:val="0"/>
          <w:numId w:val="0"/>
        </w:numPr>
        <w:ind w:left="720" w:hanging="360"/>
        <w:rPr>
          <w:rFonts w:ascii="Calibri" w:hAnsi="Calibri"/>
          <w:b/>
          <w:sz w:val="22"/>
          <w:szCs w:val="22"/>
        </w:rPr>
      </w:pPr>
      <w:bookmarkStart w:id="13" w:name="_Toc115447176"/>
      <w:bookmarkStart w:id="14" w:name="_Toc398647522"/>
      <w:r w:rsidRPr="002A72CD">
        <w:rPr>
          <w:rFonts w:ascii="Calibri" w:hAnsi="Calibri"/>
          <w:b/>
          <w:sz w:val="22"/>
          <w:szCs w:val="22"/>
        </w:rPr>
        <w:t>2.3</w:t>
      </w:r>
      <w:r w:rsidR="00C85791" w:rsidRPr="002A72CD">
        <w:rPr>
          <w:rFonts w:ascii="Calibri" w:hAnsi="Calibri"/>
          <w:b/>
          <w:sz w:val="22"/>
          <w:szCs w:val="22"/>
        </w:rPr>
        <w:t xml:space="preserve">- </w:t>
      </w:r>
      <w:r w:rsidR="0032537A" w:rsidRPr="002A72CD">
        <w:rPr>
          <w:rFonts w:ascii="Calibri" w:hAnsi="Calibri"/>
          <w:b/>
          <w:sz w:val="22"/>
          <w:szCs w:val="22"/>
        </w:rPr>
        <w:t>Montant du forfait</w:t>
      </w:r>
      <w:bookmarkEnd w:id="13"/>
      <w:bookmarkEnd w:id="14"/>
      <w:r w:rsidR="0032537A" w:rsidRPr="002A72CD">
        <w:rPr>
          <w:rFonts w:ascii="Calibri" w:hAnsi="Calibri"/>
          <w:b/>
          <w:sz w:val="22"/>
          <w:szCs w:val="22"/>
        </w:rPr>
        <w:t xml:space="preserve"> </w:t>
      </w:r>
    </w:p>
    <w:p w:rsidR="0032537A" w:rsidRPr="002A72CD" w:rsidRDefault="0032537A" w:rsidP="0032537A">
      <w:pPr>
        <w:pStyle w:val="RedaliaTitre1"/>
        <w:numPr>
          <w:ilvl w:val="0"/>
          <w:numId w:val="0"/>
        </w:numPr>
        <w:rPr>
          <w:rFonts w:ascii="Calibri" w:hAnsi="Calibri"/>
          <w:b w:val="0"/>
          <w:sz w:val="22"/>
          <w:szCs w:val="22"/>
        </w:rPr>
      </w:pPr>
      <w:bookmarkStart w:id="15" w:name="_Toc249352973"/>
      <w:bookmarkStart w:id="16" w:name="_Toc343867968"/>
      <w:bookmarkStart w:id="17" w:name="_Toc345407818"/>
      <w:bookmarkStart w:id="18" w:name="_Toc345419283"/>
      <w:bookmarkStart w:id="19" w:name="_Toc398647523"/>
      <w:r w:rsidRPr="002A72CD">
        <w:rPr>
          <w:rFonts w:ascii="Calibri" w:hAnsi="Calibri"/>
          <w:b w:val="0"/>
          <w:sz w:val="22"/>
          <w:szCs w:val="22"/>
        </w:rPr>
        <w:t>Le montant provisoire de la rémunération est calculé sur la base suivante :</w:t>
      </w:r>
      <w:bookmarkEnd w:id="15"/>
      <w:bookmarkEnd w:id="16"/>
      <w:bookmarkEnd w:id="17"/>
      <w:bookmarkEnd w:id="18"/>
      <w:bookmarkEnd w:id="19"/>
    </w:p>
    <w:p w:rsidR="001A6125" w:rsidRPr="00A666FA" w:rsidRDefault="001A6125" w:rsidP="00386D64">
      <w:pPr>
        <w:keepNext/>
        <w:jc w:val="center"/>
        <w:rPr>
          <w:sz w:val="16"/>
          <w:szCs w:val="16"/>
          <w:u w:val="single"/>
        </w:rPr>
      </w:pPr>
    </w:p>
    <w:tbl>
      <w:tblPr>
        <w:tblW w:w="0" w:type="auto"/>
        <w:jc w:val="center"/>
        <w:tblBorders>
          <w:top w:val="single" w:sz="6" w:space="0" w:color="000000"/>
          <w:left w:val="single" w:sz="4" w:space="0" w:color="000000"/>
          <w:bottom w:val="single" w:sz="6" w:space="0" w:color="000000"/>
          <w:right w:val="single" w:sz="4" w:space="0" w:color="000000"/>
        </w:tblBorders>
        <w:tblLayout w:type="fixed"/>
        <w:tblCellMar>
          <w:left w:w="70" w:type="dxa"/>
          <w:right w:w="70" w:type="dxa"/>
        </w:tblCellMar>
        <w:tblLook w:val="0000" w:firstRow="0" w:lastRow="0" w:firstColumn="0" w:lastColumn="0" w:noHBand="0" w:noVBand="0"/>
      </w:tblPr>
      <w:tblGrid>
        <w:gridCol w:w="5669"/>
        <w:gridCol w:w="284"/>
        <w:gridCol w:w="2126"/>
        <w:gridCol w:w="709"/>
      </w:tblGrid>
      <w:tr w:rsidR="00386D64" w:rsidRPr="00636B5C" w:rsidTr="00311D04">
        <w:trPr>
          <w:cantSplit/>
          <w:jc w:val="center"/>
        </w:trPr>
        <w:tc>
          <w:tcPr>
            <w:tcW w:w="5669" w:type="dxa"/>
            <w:tcBorders>
              <w:top w:val="single" w:sz="6" w:space="0" w:color="000000"/>
              <w:left w:val="single" w:sz="4" w:space="0" w:color="000000"/>
            </w:tcBorders>
          </w:tcPr>
          <w:p w:rsidR="00386D64" w:rsidRPr="00636B5C" w:rsidRDefault="00386D64" w:rsidP="00386D64">
            <w:pPr>
              <w:pStyle w:val="AETableau"/>
              <w:keepNext/>
              <w:rPr>
                <w:rFonts w:ascii="Verdana" w:hAnsi="Verdana"/>
                <w:i/>
                <w:color w:val="000000"/>
              </w:rPr>
            </w:pPr>
            <w:r w:rsidRPr="00636B5C">
              <w:rPr>
                <w:rFonts w:ascii="Verdana" w:hAnsi="Verdana"/>
                <w:i/>
                <w:color w:val="000000"/>
              </w:rPr>
              <w:t>Taux de rémunération t (pour les éléments de mission normalisés</w:t>
            </w:r>
            <w:r>
              <w:rPr>
                <w:rFonts w:ascii="Verdana" w:hAnsi="Verdana"/>
                <w:i/>
                <w:color w:val="000000"/>
              </w:rPr>
              <w:t xml:space="preserve"> </w:t>
            </w:r>
          </w:p>
        </w:tc>
        <w:tc>
          <w:tcPr>
            <w:tcW w:w="284" w:type="dxa"/>
            <w:tcBorders>
              <w:top w:val="single" w:sz="6" w:space="0" w:color="000000"/>
            </w:tcBorders>
          </w:tcPr>
          <w:p w:rsidR="00386D64" w:rsidRPr="00636B5C" w:rsidRDefault="00386D64" w:rsidP="00386D64">
            <w:pPr>
              <w:pStyle w:val="AETableau"/>
              <w:keepNext/>
              <w:rPr>
                <w:rFonts w:ascii="Verdana" w:hAnsi="Verdana"/>
                <w:color w:val="000000"/>
              </w:rPr>
            </w:pPr>
            <w:r w:rsidRPr="00636B5C">
              <w:rPr>
                <w:rFonts w:ascii="Verdana" w:hAnsi="Verdana"/>
                <w:color w:val="000000"/>
              </w:rPr>
              <w:t>=</w:t>
            </w:r>
          </w:p>
        </w:tc>
        <w:tc>
          <w:tcPr>
            <w:tcW w:w="2126" w:type="dxa"/>
            <w:tcBorders>
              <w:top w:val="single" w:sz="6" w:space="0" w:color="000000"/>
            </w:tcBorders>
          </w:tcPr>
          <w:p w:rsidR="00386D64" w:rsidRPr="00636B5C" w:rsidRDefault="00386D64" w:rsidP="00386D64">
            <w:pPr>
              <w:pStyle w:val="AETableau"/>
              <w:keepNext/>
              <w:jc w:val="center"/>
              <w:rPr>
                <w:rFonts w:ascii="Verdana" w:hAnsi="Verdana"/>
                <w:color w:val="000000"/>
              </w:rPr>
            </w:pPr>
            <w:r w:rsidRPr="00636B5C">
              <w:rPr>
                <w:rFonts w:ascii="Verdana" w:hAnsi="Verdana"/>
                <w:color w:val="000000"/>
              </w:rPr>
              <w:t>…………………….</w:t>
            </w:r>
          </w:p>
        </w:tc>
        <w:tc>
          <w:tcPr>
            <w:tcW w:w="709" w:type="dxa"/>
            <w:tcBorders>
              <w:top w:val="single" w:sz="6" w:space="0" w:color="000000"/>
              <w:right w:val="single" w:sz="4" w:space="0" w:color="000000"/>
            </w:tcBorders>
          </w:tcPr>
          <w:p w:rsidR="00386D64" w:rsidRPr="00636B5C" w:rsidRDefault="00386D64" w:rsidP="00386D64">
            <w:pPr>
              <w:pStyle w:val="AETableau"/>
              <w:keepNext/>
              <w:jc w:val="center"/>
              <w:rPr>
                <w:rFonts w:ascii="Verdana" w:hAnsi="Verdana"/>
                <w:i/>
                <w:color w:val="000000"/>
              </w:rPr>
            </w:pPr>
            <w:r w:rsidRPr="00636B5C">
              <w:rPr>
                <w:rFonts w:ascii="Verdana" w:hAnsi="Verdana"/>
                <w:i/>
                <w:color w:val="000000"/>
              </w:rPr>
              <w:t>%</w:t>
            </w:r>
          </w:p>
        </w:tc>
      </w:tr>
      <w:tr w:rsidR="00386D64" w:rsidRPr="00636B5C" w:rsidTr="00311D04">
        <w:trPr>
          <w:cantSplit/>
          <w:jc w:val="center"/>
        </w:trPr>
        <w:tc>
          <w:tcPr>
            <w:tcW w:w="5669" w:type="dxa"/>
          </w:tcPr>
          <w:p w:rsidR="00386D64" w:rsidRPr="00636B5C" w:rsidRDefault="00386D64" w:rsidP="00386D64">
            <w:pPr>
              <w:pStyle w:val="AETableau"/>
              <w:keepNext/>
              <w:rPr>
                <w:rFonts w:ascii="Verdana" w:hAnsi="Verdana"/>
                <w:i/>
                <w:color w:val="000000"/>
              </w:rPr>
            </w:pPr>
          </w:p>
        </w:tc>
        <w:tc>
          <w:tcPr>
            <w:tcW w:w="284" w:type="dxa"/>
          </w:tcPr>
          <w:p w:rsidR="00386D64" w:rsidRPr="00636B5C" w:rsidRDefault="00386D64" w:rsidP="00386D64">
            <w:pPr>
              <w:pStyle w:val="AETableau"/>
              <w:keepNext/>
              <w:rPr>
                <w:rFonts w:ascii="Verdana" w:hAnsi="Verdana"/>
                <w:color w:val="000000"/>
              </w:rPr>
            </w:pPr>
          </w:p>
        </w:tc>
        <w:tc>
          <w:tcPr>
            <w:tcW w:w="2126" w:type="dxa"/>
          </w:tcPr>
          <w:p w:rsidR="00386D64" w:rsidRPr="00636B5C" w:rsidRDefault="00386D64" w:rsidP="00386D64">
            <w:pPr>
              <w:pStyle w:val="AETableau"/>
              <w:keepNext/>
              <w:jc w:val="center"/>
              <w:rPr>
                <w:rFonts w:ascii="Verdana" w:hAnsi="Verdana"/>
                <w:color w:val="000000"/>
              </w:rPr>
            </w:pPr>
          </w:p>
        </w:tc>
        <w:tc>
          <w:tcPr>
            <w:tcW w:w="709" w:type="dxa"/>
          </w:tcPr>
          <w:p w:rsidR="00386D64" w:rsidRPr="00636B5C" w:rsidRDefault="00386D64" w:rsidP="00386D64">
            <w:pPr>
              <w:pStyle w:val="AETableau"/>
              <w:keepNext/>
              <w:jc w:val="center"/>
              <w:rPr>
                <w:rFonts w:ascii="Verdana" w:hAnsi="Verdana"/>
                <w:i/>
                <w:color w:val="000000"/>
              </w:rPr>
            </w:pPr>
          </w:p>
        </w:tc>
      </w:tr>
      <w:tr w:rsidR="00386D64" w:rsidRPr="00636B5C" w:rsidTr="00311D04">
        <w:trPr>
          <w:cantSplit/>
          <w:jc w:val="center"/>
        </w:trPr>
        <w:tc>
          <w:tcPr>
            <w:tcW w:w="5669" w:type="dxa"/>
          </w:tcPr>
          <w:p w:rsidR="00386D64" w:rsidRPr="00636B5C" w:rsidRDefault="00386D64" w:rsidP="00386D64">
            <w:pPr>
              <w:pStyle w:val="AETableau"/>
              <w:keepNext/>
              <w:rPr>
                <w:rFonts w:ascii="Verdana" w:hAnsi="Verdana"/>
                <w:i/>
                <w:color w:val="000000"/>
              </w:rPr>
            </w:pPr>
            <w:r w:rsidRPr="00636B5C">
              <w:rPr>
                <w:rFonts w:ascii="Verdana" w:hAnsi="Verdana"/>
                <w:i/>
                <w:color w:val="000000"/>
              </w:rPr>
              <w:t>Enveloppe prévisionnelle des travaux Co</w:t>
            </w:r>
          </w:p>
        </w:tc>
        <w:tc>
          <w:tcPr>
            <w:tcW w:w="284" w:type="dxa"/>
          </w:tcPr>
          <w:p w:rsidR="00386D64" w:rsidRPr="00636B5C" w:rsidRDefault="00386D64" w:rsidP="00386D64">
            <w:pPr>
              <w:pStyle w:val="AETableau"/>
              <w:keepNext/>
              <w:rPr>
                <w:rFonts w:ascii="Verdana" w:hAnsi="Verdana"/>
                <w:color w:val="000000"/>
              </w:rPr>
            </w:pPr>
            <w:r w:rsidRPr="00636B5C">
              <w:rPr>
                <w:rFonts w:ascii="Verdana" w:hAnsi="Verdana"/>
                <w:color w:val="000000"/>
              </w:rPr>
              <w:t>=</w:t>
            </w:r>
          </w:p>
        </w:tc>
        <w:tc>
          <w:tcPr>
            <w:tcW w:w="2126" w:type="dxa"/>
          </w:tcPr>
          <w:p w:rsidR="00386D64" w:rsidRPr="00636B5C" w:rsidRDefault="00386D64" w:rsidP="00386D64">
            <w:pPr>
              <w:pStyle w:val="AETableau"/>
              <w:keepNext/>
              <w:jc w:val="center"/>
              <w:rPr>
                <w:rFonts w:ascii="Verdana" w:hAnsi="Verdana"/>
                <w:color w:val="000000"/>
              </w:rPr>
            </w:pPr>
            <w:r>
              <w:rPr>
                <w:rFonts w:ascii="Verdana" w:hAnsi="Verdana"/>
              </w:rPr>
              <w:t>…………………..</w:t>
            </w:r>
          </w:p>
        </w:tc>
        <w:tc>
          <w:tcPr>
            <w:tcW w:w="709" w:type="dxa"/>
          </w:tcPr>
          <w:p w:rsidR="00386D64" w:rsidRPr="00636B5C" w:rsidRDefault="00386D64" w:rsidP="00386D64">
            <w:pPr>
              <w:pStyle w:val="AETableau"/>
              <w:keepNext/>
              <w:jc w:val="center"/>
              <w:rPr>
                <w:rFonts w:ascii="Verdana" w:hAnsi="Verdana"/>
                <w:i/>
                <w:color w:val="000000"/>
              </w:rPr>
            </w:pPr>
            <w:r w:rsidRPr="00636B5C">
              <w:rPr>
                <w:rFonts w:ascii="Verdana" w:hAnsi="Verdana"/>
                <w:i/>
                <w:color w:val="000000"/>
              </w:rPr>
              <w:t>€ HT</w:t>
            </w:r>
          </w:p>
        </w:tc>
      </w:tr>
      <w:tr w:rsidR="00386D64" w:rsidRPr="00636B5C" w:rsidTr="00311D04">
        <w:trPr>
          <w:cantSplit/>
          <w:trHeight w:val="1655"/>
          <w:jc w:val="center"/>
        </w:trPr>
        <w:tc>
          <w:tcPr>
            <w:tcW w:w="5669" w:type="dxa"/>
          </w:tcPr>
          <w:p w:rsidR="00386D64" w:rsidRDefault="00386D64" w:rsidP="00386D64">
            <w:pPr>
              <w:pStyle w:val="AETableau"/>
              <w:keepNext/>
              <w:rPr>
                <w:rFonts w:ascii="Verdana" w:hAnsi="Verdana"/>
                <w:i/>
                <w:color w:val="000000"/>
              </w:rPr>
            </w:pPr>
          </w:p>
          <w:p w:rsidR="00386D64" w:rsidRPr="00636B5C" w:rsidRDefault="00386D64" w:rsidP="00386D64">
            <w:pPr>
              <w:pStyle w:val="AETableau"/>
              <w:keepNext/>
              <w:rPr>
                <w:rFonts w:ascii="Verdana" w:hAnsi="Verdana"/>
                <w:i/>
                <w:color w:val="000000"/>
              </w:rPr>
            </w:pPr>
            <w:r w:rsidRPr="00636B5C">
              <w:rPr>
                <w:rFonts w:ascii="Verdana" w:hAnsi="Verdana"/>
                <w:i/>
                <w:color w:val="000000"/>
              </w:rPr>
              <w:t>Forfait provisoire de rémunération</w:t>
            </w:r>
            <w:r w:rsidRPr="00636B5C">
              <w:rPr>
                <w:rFonts w:ascii="Verdana" w:hAnsi="Verdana"/>
                <w:i/>
                <w:color w:val="000000"/>
              </w:rPr>
              <w:tab/>
              <w:t>Co x t</w:t>
            </w:r>
          </w:p>
          <w:p w:rsidR="00386D64" w:rsidRDefault="00386D64" w:rsidP="00386D64">
            <w:pPr>
              <w:pStyle w:val="AETableau"/>
              <w:keepNext/>
              <w:rPr>
                <w:rFonts w:ascii="Verdana" w:hAnsi="Verdana"/>
                <w:i/>
                <w:color w:val="000000"/>
              </w:rPr>
            </w:pPr>
          </w:p>
          <w:p w:rsidR="00386D64" w:rsidRDefault="00386D64" w:rsidP="00386D64">
            <w:pPr>
              <w:pStyle w:val="AETableau"/>
              <w:keepNext/>
              <w:rPr>
                <w:rFonts w:ascii="Verdana" w:hAnsi="Verdana"/>
                <w:i/>
                <w:color w:val="000000"/>
              </w:rPr>
            </w:pPr>
            <w:r w:rsidRPr="00636B5C">
              <w:rPr>
                <w:rFonts w:ascii="Verdana" w:hAnsi="Verdana"/>
                <w:i/>
                <w:color w:val="000000"/>
              </w:rPr>
              <w:t>T.V.A. (.......... %)</w:t>
            </w:r>
          </w:p>
          <w:p w:rsidR="00386D64" w:rsidRDefault="00386D64" w:rsidP="00386D64">
            <w:pPr>
              <w:pStyle w:val="AETableau"/>
              <w:keepNext/>
              <w:rPr>
                <w:rFonts w:ascii="Verdana" w:hAnsi="Verdana"/>
                <w:i/>
                <w:color w:val="000000"/>
              </w:rPr>
            </w:pPr>
          </w:p>
          <w:p w:rsidR="00386D64" w:rsidRPr="00636B5C" w:rsidRDefault="00386D64" w:rsidP="00386D64">
            <w:pPr>
              <w:pStyle w:val="AETableau"/>
              <w:keepNext/>
              <w:rPr>
                <w:rFonts w:ascii="Verdana" w:hAnsi="Verdana"/>
                <w:i/>
                <w:color w:val="000000"/>
              </w:rPr>
            </w:pPr>
            <w:r>
              <w:rPr>
                <w:rFonts w:ascii="Verdana" w:hAnsi="Verdana"/>
                <w:i/>
                <w:color w:val="000000"/>
              </w:rPr>
              <w:t>Montant TTC</w:t>
            </w:r>
          </w:p>
        </w:tc>
        <w:tc>
          <w:tcPr>
            <w:tcW w:w="284" w:type="dxa"/>
          </w:tcPr>
          <w:p w:rsidR="00386D64" w:rsidRDefault="00386D64" w:rsidP="00386D64">
            <w:pPr>
              <w:pStyle w:val="AETableau"/>
              <w:keepNext/>
              <w:rPr>
                <w:rFonts w:ascii="Verdana" w:hAnsi="Verdana"/>
                <w:color w:val="000000"/>
              </w:rPr>
            </w:pPr>
          </w:p>
          <w:p w:rsidR="00386D64" w:rsidRPr="00636B5C" w:rsidRDefault="00386D64" w:rsidP="00386D64">
            <w:pPr>
              <w:pStyle w:val="AETableau"/>
              <w:keepNext/>
              <w:rPr>
                <w:rFonts w:ascii="Verdana" w:hAnsi="Verdana"/>
                <w:color w:val="000000"/>
              </w:rPr>
            </w:pPr>
            <w:r w:rsidRPr="00636B5C">
              <w:rPr>
                <w:rFonts w:ascii="Verdana" w:hAnsi="Verdana"/>
                <w:color w:val="000000"/>
              </w:rPr>
              <w:t>=</w:t>
            </w:r>
          </w:p>
          <w:p w:rsidR="00386D64" w:rsidRPr="00636B5C" w:rsidRDefault="00386D64" w:rsidP="00386D64">
            <w:pPr>
              <w:pStyle w:val="AETableau"/>
              <w:keepNext/>
              <w:rPr>
                <w:rFonts w:ascii="Verdana" w:hAnsi="Verdana"/>
                <w:color w:val="000000"/>
              </w:rPr>
            </w:pPr>
          </w:p>
          <w:p w:rsidR="00386D64" w:rsidRDefault="00386D64" w:rsidP="00386D64">
            <w:pPr>
              <w:pStyle w:val="AETableau"/>
              <w:keepNext/>
              <w:rPr>
                <w:rFonts w:ascii="Verdana" w:hAnsi="Verdana"/>
                <w:color w:val="000000"/>
              </w:rPr>
            </w:pPr>
            <w:r>
              <w:rPr>
                <w:rFonts w:ascii="Verdana" w:hAnsi="Verdana"/>
                <w:color w:val="000000"/>
              </w:rPr>
              <w:t>=</w:t>
            </w:r>
          </w:p>
          <w:p w:rsidR="00386D64" w:rsidRDefault="00386D64" w:rsidP="00386D64">
            <w:pPr>
              <w:pStyle w:val="AETableau"/>
              <w:keepNext/>
              <w:rPr>
                <w:rFonts w:ascii="Verdana" w:hAnsi="Verdana"/>
                <w:color w:val="000000"/>
              </w:rPr>
            </w:pPr>
          </w:p>
          <w:p w:rsidR="00386D64" w:rsidRDefault="00386D64" w:rsidP="00386D64">
            <w:pPr>
              <w:pStyle w:val="AETableau"/>
              <w:keepNext/>
              <w:rPr>
                <w:rFonts w:ascii="Verdana" w:hAnsi="Verdana"/>
                <w:color w:val="000000"/>
              </w:rPr>
            </w:pPr>
            <w:r>
              <w:rPr>
                <w:rFonts w:ascii="Verdana" w:hAnsi="Verdana"/>
                <w:color w:val="000000"/>
              </w:rPr>
              <w:t>=</w:t>
            </w:r>
          </w:p>
          <w:p w:rsidR="00386D64" w:rsidRPr="00636B5C" w:rsidRDefault="00386D64" w:rsidP="00386D64">
            <w:pPr>
              <w:pStyle w:val="AETableau"/>
              <w:keepNext/>
              <w:rPr>
                <w:rFonts w:ascii="Verdana" w:hAnsi="Verdana"/>
                <w:color w:val="000000"/>
              </w:rPr>
            </w:pPr>
          </w:p>
        </w:tc>
        <w:tc>
          <w:tcPr>
            <w:tcW w:w="2126" w:type="dxa"/>
          </w:tcPr>
          <w:p w:rsidR="00386D64" w:rsidRDefault="00386D64" w:rsidP="00386D64">
            <w:pPr>
              <w:pStyle w:val="AETableau"/>
              <w:keepNext/>
              <w:jc w:val="center"/>
              <w:rPr>
                <w:rFonts w:ascii="Verdana" w:hAnsi="Verdana"/>
                <w:color w:val="000000"/>
              </w:rPr>
            </w:pPr>
          </w:p>
          <w:p w:rsidR="00386D64" w:rsidRPr="00636B5C" w:rsidRDefault="00386D64" w:rsidP="00386D64">
            <w:pPr>
              <w:pStyle w:val="AETableau"/>
              <w:keepNext/>
              <w:jc w:val="center"/>
              <w:rPr>
                <w:rFonts w:ascii="Verdana" w:hAnsi="Verdana"/>
                <w:color w:val="000000"/>
              </w:rPr>
            </w:pPr>
            <w:r w:rsidRPr="00636B5C">
              <w:rPr>
                <w:rFonts w:ascii="Verdana" w:hAnsi="Verdana"/>
                <w:color w:val="000000"/>
              </w:rPr>
              <w:t>…………………….</w:t>
            </w:r>
          </w:p>
          <w:p w:rsidR="00386D64" w:rsidRDefault="00386D64" w:rsidP="00386D64">
            <w:pPr>
              <w:pStyle w:val="AETableau"/>
              <w:keepNext/>
              <w:jc w:val="center"/>
              <w:rPr>
                <w:rFonts w:ascii="Verdana" w:hAnsi="Verdana"/>
                <w:color w:val="000000"/>
              </w:rPr>
            </w:pPr>
          </w:p>
          <w:p w:rsidR="00386D64" w:rsidRDefault="00386D64" w:rsidP="00386D64">
            <w:pPr>
              <w:pStyle w:val="AETableau"/>
              <w:keepNext/>
              <w:jc w:val="center"/>
              <w:rPr>
                <w:rFonts w:ascii="Verdana" w:hAnsi="Verdana"/>
                <w:color w:val="000000"/>
              </w:rPr>
            </w:pPr>
            <w:r>
              <w:rPr>
                <w:rFonts w:ascii="Verdana" w:hAnsi="Verdana"/>
                <w:color w:val="000000"/>
              </w:rPr>
              <w:t>………………….</w:t>
            </w:r>
          </w:p>
          <w:p w:rsidR="00386D64" w:rsidRDefault="00386D64" w:rsidP="00386D64">
            <w:pPr>
              <w:pStyle w:val="AETableau"/>
              <w:keepNext/>
              <w:rPr>
                <w:rFonts w:ascii="Verdana" w:hAnsi="Verdana"/>
                <w:color w:val="000000"/>
              </w:rPr>
            </w:pPr>
          </w:p>
          <w:p w:rsidR="00386D64" w:rsidRPr="00636B5C" w:rsidRDefault="00386D64" w:rsidP="00386D64">
            <w:pPr>
              <w:pStyle w:val="AETableau"/>
              <w:keepNext/>
              <w:jc w:val="center"/>
              <w:rPr>
                <w:rFonts w:ascii="Verdana" w:hAnsi="Verdana"/>
                <w:color w:val="000000"/>
              </w:rPr>
            </w:pPr>
            <w:r>
              <w:rPr>
                <w:rFonts w:ascii="Verdana" w:hAnsi="Verdana"/>
                <w:color w:val="000000"/>
              </w:rPr>
              <w:t>……………</w:t>
            </w:r>
            <w:r w:rsidR="009207C2">
              <w:rPr>
                <w:rFonts w:ascii="Verdana" w:hAnsi="Verdana"/>
                <w:color w:val="000000"/>
              </w:rPr>
              <w:t>….</w:t>
            </w:r>
            <w:r>
              <w:rPr>
                <w:rFonts w:ascii="Verdana" w:hAnsi="Verdana"/>
                <w:color w:val="000000"/>
              </w:rPr>
              <w:t>..</w:t>
            </w:r>
          </w:p>
        </w:tc>
        <w:tc>
          <w:tcPr>
            <w:tcW w:w="709" w:type="dxa"/>
          </w:tcPr>
          <w:p w:rsidR="00386D64" w:rsidRDefault="00386D64" w:rsidP="00386D64">
            <w:pPr>
              <w:pStyle w:val="AETableau"/>
              <w:keepNext/>
              <w:jc w:val="center"/>
              <w:rPr>
                <w:rFonts w:ascii="Verdana" w:hAnsi="Verdana"/>
                <w:i/>
                <w:color w:val="000000"/>
              </w:rPr>
            </w:pPr>
          </w:p>
          <w:p w:rsidR="00386D64" w:rsidRPr="00636B5C" w:rsidRDefault="00386D64" w:rsidP="00386D64">
            <w:pPr>
              <w:pStyle w:val="AETableau"/>
              <w:keepNext/>
              <w:jc w:val="center"/>
              <w:rPr>
                <w:rFonts w:ascii="Verdana" w:hAnsi="Verdana"/>
                <w:i/>
                <w:color w:val="000000"/>
              </w:rPr>
            </w:pPr>
            <w:r w:rsidRPr="00636B5C">
              <w:rPr>
                <w:rFonts w:ascii="Verdana" w:hAnsi="Verdana"/>
                <w:i/>
                <w:color w:val="000000"/>
              </w:rPr>
              <w:t>€ HT</w:t>
            </w:r>
          </w:p>
          <w:p w:rsidR="00386D64" w:rsidRPr="00636B5C" w:rsidRDefault="00386D64" w:rsidP="00386D64">
            <w:pPr>
              <w:pStyle w:val="AETableau"/>
              <w:keepNext/>
              <w:jc w:val="center"/>
              <w:rPr>
                <w:rFonts w:ascii="Verdana" w:hAnsi="Verdana"/>
                <w:i/>
                <w:color w:val="000000"/>
              </w:rPr>
            </w:pPr>
          </w:p>
          <w:p w:rsidR="00386D64" w:rsidRDefault="00386D64" w:rsidP="00386D64">
            <w:pPr>
              <w:pStyle w:val="AETableau"/>
              <w:keepNext/>
              <w:jc w:val="center"/>
              <w:rPr>
                <w:rFonts w:ascii="Verdana" w:hAnsi="Verdana"/>
                <w:i/>
                <w:color w:val="000000"/>
              </w:rPr>
            </w:pPr>
            <w:r>
              <w:rPr>
                <w:rFonts w:ascii="Verdana" w:hAnsi="Verdana"/>
                <w:i/>
                <w:color w:val="000000"/>
              </w:rPr>
              <w:t xml:space="preserve">€ </w:t>
            </w:r>
          </w:p>
          <w:p w:rsidR="00386D64" w:rsidRDefault="00386D64" w:rsidP="00386D64">
            <w:pPr>
              <w:pStyle w:val="AETableau"/>
              <w:keepNext/>
              <w:jc w:val="center"/>
              <w:rPr>
                <w:rFonts w:ascii="Verdana" w:hAnsi="Verdana"/>
                <w:i/>
                <w:color w:val="000000"/>
              </w:rPr>
            </w:pPr>
          </w:p>
          <w:p w:rsidR="00386D64" w:rsidRDefault="00386D64" w:rsidP="00386D64">
            <w:pPr>
              <w:pStyle w:val="AETableau"/>
              <w:keepNext/>
              <w:rPr>
                <w:rFonts w:ascii="Verdana" w:hAnsi="Verdana"/>
                <w:i/>
                <w:color w:val="000000"/>
              </w:rPr>
            </w:pPr>
            <w:r>
              <w:rPr>
                <w:rFonts w:ascii="Verdana" w:hAnsi="Verdana"/>
                <w:i/>
                <w:color w:val="000000"/>
              </w:rPr>
              <w:t>€</w:t>
            </w:r>
          </w:p>
          <w:p w:rsidR="00386D64" w:rsidRPr="00636B5C" w:rsidRDefault="00386D64" w:rsidP="00386D64">
            <w:pPr>
              <w:pStyle w:val="AETableau"/>
              <w:keepNext/>
              <w:rPr>
                <w:rFonts w:ascii="Verdana" w:hAnsi="Verdana"/>
                <w:i/>
                <w:color w:val="000000"/>
              </w:rPr>
            </w:pPr>
          </w:p>
        </w:tc>
      </w:tr>
      <w:tr w:rsidR="00386D64" w:rsidRPr="00636B5C" w:rsidTr="00311D04">
        <w:trPr>
          <w:cantSplit/>
          <w:jc w:val="center"/>
        </w:trPr>
        <w:tc>
          <w:tcPr>
            <w:tcW w:w="8788" w:type="dxa"/>
            <w:gridSpan w:val="4"/>
          </w:tcPr>
          <w:p w:rsidR="00386D64" w:rsidRPr="00636B5C" w:rsidRDefault="00386D64" w:rsidP="00386D64">
            <w:pPr>
              <w:pStyle w:val="AETableau"/>
              <w:keepNext/>
              <w:tabs>
                <w:tab w:val="left" w:pos="1632"/>
                <w:tab w:val="left" w:leader="dot" w:pos="8578"/>
              </w:tabs>
              <w:rPr>
                <w:rFonts w:ascii="Verdana" w:hAnsi="Verdana"/>
                <w:i/>
                <w:color w:val="000000"/>
              </w:rPr>
            </w:pPr>
            <w:r w:rsidRPr="00636B5C">
              <w:rPr>
                <w:rFonts w:ascii="Verdana" w:hAnsi="Verdana"/>
                <w:i/>
                <w:color w:val="000000"/>
              </w:rPr>
              <w:t>Arrêté en lettres</w:t>
            </w:r>
            <w:r w:rsidRPr="00636B5C">
              <w:rPr>
                <w:rFonts w:ascii="Verdana" w:hAnsi="Verdana"/>
                <w:i/>
                <w:color w:val="000000"/>
              </w:rPr>
              <w:tab/>
            </w:r>
            <w:r w:rsidRPr="00636B5C">
              <w:rPr>
                <w:rFonts w:ascii="Verdana" w:hAnsi="Verdana"/>
                <w:i/>
                <w:color w:val="000000"/>
              </w:rPr>
              <w:tab/>
            </w:r>
          </w:p>
        </w:tc>
      </w:tr>
      <w:tr w:rsidR="00386D64" w:rsidRPr="00636B5C" w:rsidTr="00311D04">
        <w:trPr>
          <w:cantSplit/>
          <w:jc w:val="center"/>
        </w:trPr>
        <w:tc>
          <w:tcPr>
            <w:tcW w:w="8788" w:type="dxa"/>
            <w:gridSpan w:val="4"/>
          </w:tcPr>
          <w:p w:rsidR="00386D64" w:rsidRPr="00636B5C" w:rsidRDefault="00386D64" w:rsidP="00386D64">
            <w:pPr>
              <w:pStyle w:val="AETableau"/>
              <w:keepNext/>
              <w:tabs>
                <w:tab w:val="left" w:leader="dot" w:pos="8578"/>
              </w:tabs>
              <w:rPr>
                <w:rFonts w:ascii="Verdana" w:hAnsi="Verdana"/>
                <w:color w:val="000000"/>
              </w:rPr>
            </w:pPr>
            <w:r w:rsidRPr="00636B5C">
              <w:rPr>
                <w:rFonts w:ascii="Verdana" w:hAnsi="Verdana"/>
                <w:color w:val="000000"/>
              </w:rPr>
              <w:tab/>
            </w:r>
          </w:p>
        </w:tc>
      </w:tr>
    </w:tbl>
    <w:p w:rsidR="0032537A" w:rsidRPr="002A72CD" w:rsidRDefault="0032537A" w:rsidP="00C85791">
      <w:pPr>
        <w:pStyle w:val="RedaliaTitre3"/>
        <w:numPr>
          <w:ilvl w:val="2"/>
          <w:numId w:val="31"/>
        </w:numPr>
        <w:ind w:left="1077" w:hanging="357"/>
        <w:rPr>
          <w:rFonts w:ascii="Calibri" w:hAnsi="Calibri"/>
          <w:sz w:val="22"/>
          <w:szCs w:val="22"/>
        </w:rPr>
      </w:pPr>
      <w:bookmarkStart w:id="20" w:name="_Toc115447177"/>
      <w:r w:rsidRPr="002A72CD">
        <w:rPr>
          <w:rFonts w:ascii="Calibri" w:hAnsi="Calibri"/>
          <w:sz w:val="22"/>
          <w:szCs w:val="22"/>
        </w:rPr>
        <w:t xml:space="preserve">Décomposition du forfait </w:t>
      </w:r>
      <w:bookmarkEnd w:id="20"/>
    </w:p>
    <w:p w:rsidR="0032537A" w:rsidRPr="00911A18" w:rsidRDefault="0032537A" w:rsidP="0032537A">
      <w:pPr>
        <w:pStyle w:val="RedaliaTitre1"/>
        <w:numPr>
          <w:ilvl w:val="0"/>
          <w:numId w:val="0"/>
        </w:numPr>
        <w:spacing w:before="0" w:after="0"/>
        <w:rPr>
          <w:rFonts w:ascii="Calibri" w:hAnsi="Calibri"/>
          <w:b w:val="0"/>
          <w:sz w:val="22"/>
          <w:szCs w:val="22"/>
        </w:rPr>
      </w:pPr>
      <w:bookmarkStart w:id="21" w:name="_Toc343867969"/>
      <w:bookmarkStart w:id="22" w:name="_Toc345407819"/>
      <w:bookmarkStart w:id="23" w:name="_Toc345419284"/>
      <w:bookmarkStart w:id="24" w:name="_Toc398647524"/>
      <w:r w:rsidRPr="00911A18">
        <w:rPr>
          <w:rFonts w:ascii="Calibri" w:hAnsi="Calibri"/>
          <w:b w:val="0"/>
          <w:sz w:val="22"/>
          <w:szCs w:val="22"/>
        </w:rPr>
        <w:t>En cas de groupement, il appartient aux candidats de remplir la décomposition reprise en annexe à l’acte d’engagement.</w:t>
      </w:r>
      <w:bookmarkEnd w:id="21"/>
      <w:bookmarkEnd w:id="22"/>
      <w:bookmarkEnd w:id="23"/>
      <w:bookmarkEnd w:id="24"/>
    </w:p>
    <w:p w:rsidR="0032537A" w:rsidRPr="00911A18" w:rsidRDefault="0032537A" w:rsidP="0032537A">
      <w:pPr>
        <w:pStyle w:val="RedaliaTitre1"/>
        <w:numPr>
          <w:ilvl w:val="0"/>
          <w:numId w:val="0"/>
        </w:numPr>
        <w:spacing w:before="0" w:after="0"/>
        <w:rPr>
          <w:rFonts w:ascii="Calibri" w:hAnsi="Calibri"/>
          <w:b w:val="0"/>
          <w:sz w:val="22"/>
          <w:szCs w:val="22"/>
        </w:rPr>
      </w:pPr>
    </w:p>
    <w:p w:rsidR="0032537A" w:rsidRPr="00911A18" w:rsidRDefault="0032537A" w:rsidP="0032537A">
      <w:pPr>
        <w:pStyle w:val="RedaliaTitre1"/>
        <w:numPr>
          <w:ilvl w:val="0"/>
          <w:numId w:val="0"/>
        </w:numPr>
        <w:spacing w:before="0" w:after="0"/>
        <w:rPr>
          <w:rFonts w:ascii="Calibri" w:hAnsi="Calibri"/>
          <w:b w:val="0"/>
          <w:sz w:val="22"/>
          <w:szCs w:val="22"/>
        </w:rPr>
      </w:pPr>
      <w:bookmarkStart w:id="25" w:name="_Toc249352974"/>
      <w:bookmarkStart w:id="26" w:name="_Toc343867970"/>
      <w:bookmarkStart w:id="27" w:name="_Toc345407820"/>
      <w:bookmarkStart w:id="28" w:name="_Toc345419285"/>
      <w:bookmarkStart w:id="29" w:name="_Toc398647525"/>
      <w:r w:rsidRPr="00911A18">
        <w:rPr>
          <w:rFonts w:ascii="Calibri" w:hAnsi="Calibri"/>
          <w:b w:val="0"/>
          <w:sz w:val="22"/>
          <w:szCs w:val="22"/>
        </w:rPr>
        <w:t>Le montant de la mission de Maîtrise d’œuvre, intitulé forfait provisoire de rémunération est fixé à :</w:t>
      </w:r>
      <w:bookmarkEnd w:id="25"/>
      <w:bookmarkEnd w:id="26"/>
      <w:bookmarkEnd w:id="27"/>
      <w:bookmarkEnd w:id="28"/>
      <w:bookmarkEnd w:id="29"/>
    </w:p>
    <w:p w:rsidR="00A666FA" w:rsidRPr="002A72CD" w:rsidRDefault="00A666FA" w:rsidP="0032537A">
      <w:pPr>
        <w:pStyle w:val="RedaliaTitre1"/>
        <w:numPr>
          <w:ilvl w:val="0"/>
          <w:numId w:val="0"/>
        </w:numPr>
        <w:spacing w:before="0" w:after="0"/>
        <w:rPr>
          <w:rFonts w:ascii="Calibri" w:hAnsi="Calibri"/>
          <w:b w:val="0"/>
          <w:sz w:val="20"/>
        </w:rPr>
      </w:pPr>
    </w:p>
    <w:p w:rsidR="00702E34" w:rsidRPr="002A72CD" w:rsidRDefault="00702E34" w:rsidP="00702E34">
      <w:pPr>
        <w:pStyle w:val="RedaliaTitre1"/>
        <w:numPr>
          <w:ilvl w:val="0"/>
          <w:numId w:val="30"/>
        </w:numPr>
        <w:spacing w:before="0" w:after="0"/>
        <w:rPr>
          <w:rFonts w:ascii="Calibri" w:hAnsi="Calibri"/>
          <w:sz w:val="24"/>
          <w:szCs w:val="24"/>
        </w:rPr>
      </w:pPr>
      <w:bookmarkStart w:id="30" w:name="_Toc343867971"/>
      <w:bookmarkStart w:id="31" w:name="_Toc345407821"/>
      <w:bookmarkStart w:id="32" w:name="_Toc345419286"/>
      <w:bookmarkStart w:id="33" w:name="_Toc398647526"/>
      <w:r w:rsidRPr="002A72CD">
        <w:rPr>
          <w:rFonts w:ascii="Calibri" w:hAnsi="Calibri"/>
          <w:sz w:val="24"/>
          <w:szCs w:val="24"/>
        </w:rPr>
        <w:t>ELEMENTS DE BASE :</w:t>
      </w:r>
      <w:bookmarkEnd w:id="30"/>
      <w:bookmarkEnd w:id="31"/>
      <w:bookmarkEnd w:id="32"/>
      <w:bookmarkEnd w:id="33"/>
    </w:p>
    <w:p w:rsidR="00702E34" w:rsidRPr="002A72CD" w:rsidRDefault="00702E34" w:rsidP="00702E34">
      <w:pPr>
        <w:pStyle w:val="RedaliaTitre1"/>
        <w:numPr>
          <w:ilvl w:val="0"/>
          <w:numId w:val="0"/>
        </w:numPr>
        <w:spacing w:before="0" w:after="0"/>
        <w:ind w:left="720"/>
        <w:rPr>
          <w:rFonts w:ascii="Calibri" w:hAnsi="Calibri"/>
          <w:b w:val="0"/>
          <w:sz w:val="22"/>
          <w:szCs w:val="22"/>
        </w:rPr>
      </w:pPr>
    </w:p>
    <w:p w:rsidR="00702E34" w:rsidRPr="002A72CD" w:rsidRDefault="00702E34" w:rsidP="00702E34">
      <w:pPr>
        <w:pStyle w:val="RedaliaTitre1"/>
        <w:numPr>
          <w:ilvl w:val="0"/>
          <w:numId w:val="0"/>
        </w:numPr>
        <w:spacing w:before="0" w:after="0"/>
        <w:ind w:left="720"/>
        <w:rPr>
          <w:rFonts w:ascii="Calibri" w:hAnsi="Calibri"/>
          <w:b w:val="0"/>
          <w:sz w:val="22"/>
          <w:szCs w:val="22"/>
        </w:rPr>
      </w:pPr>
      <w:bookmarkStart w:id="34" w:name="_Toc343867972"/>
      <w:bookmarkStart w:id="35" w:name="_Toc345407822"/>
      <w:bookmarkStart w:id="36" w:name="_Toc345419287"/>
      <w:bookmarkStart w:id="37" w:name="_Toc398647527"/>
      <w:r w:rsidRPr="002A72CD">
        <w:rPr>
          <w:rFonts w:ascii="Calibri" w:hAnsi="Calibri"/>
          <w:b w:val="0"/>
          <w:sz w:val="22"/>
          <w:szCs w:val="22"/>
        </w:rPr>
        <w:lastRenderedPageBreak/>
        <w:t>Taux de rémunération : ………..</w:t>
      </w:r>
      <w:bookmarkEnd w:id="34"/>
      <w:bookmarkEnd w:id="35"/>
      <w:bookmarkEnd w:id="36"/>
      <w:bookmarkEnd w:id="37"/>
    </w:p>
    <w:p w:rsidR="00702E34" w:rsidRPr="002A72CD" w:rsidRDefault="00702E34" w:rsidP="00702E34">
      <w:pPr>
        <w:pStyle w:val="RedaliaTitre1"/>
        <w:numPr>
          <w:ilvl w:val="0"/>
          <w:numId w:val="0"/>
        </w:numPr>
        <w:spacing w:before="0" w:after="0"/>
        <w:ind w:left="720"/>
        <w:rPr>
          <w:rFonts w:ascii="Calibri" w:hAnsi="Calibri"/>
          <w:b w:val="0"/>
          <w:sz w:val="22"/>
          <w:szCs w:val="22"/>
        </w:rPr>
      </w:pPr>
      <w:bookmarkStart w:id="38" w:name="_Toc343867973"/>
      <w:bookmarkStart w:id="39" w:name="_Toc345407823"/>
      <w:bookmarkStart w:id="40" w:name="_Toc345419288"/>
      <w:bookmarkStart w:id="41" w:name="_Toc398647528"/>
      <w:r w:rsidRPr="002A72CD">
        <w:rPr>
          <w:rFonts w:ascii="Calibri" w:hAnsi="Calibri"/>
          <w:b w:val="0"/>
          <w:sz w:val="22"/>
          <w:szCs w:val="22"/>
        </w:rPr>
        <w:t>Forfait provisoire de rémunération (en €HT)  : ……………..</w:t>
      </w:r>
      <w:bookmarkEnd w:id="38"/>
      <w:bookmarkEnd w:id="39"/>
      <w:bookmarkEnd w:id="40"/>
      <w:bookmarkEnd w:id="41"/>
    </w:p>
    <w:p w:rsidR="00702E34" w:rsidRPr="00636B5C" w:rsidRDefault="00702E34" w:rsidP="00702E34">
      <w:pPr>
        <w:pStyle w:val="RedaliaTitre1"/>
        <w:numPr>
          <w:ilvl w:val="0"/>
          <w:numId w:val="0"/>
        </w:numPr>
        <w:spacing w:before="0" w:after="0"/>
        <w:ind w:left="720"/>
        <w:rPr>
          <w:rFonts w:ascii="Verdana" w:hAnsi="Verdana"/>
          <w:b w:val="0"/>
          <w:sz w:val="22"/>
          <w:szCs w:val="22"/>
        </w:rPr>
      </w:pPr>
    </w:p>
    <w:tbl>
      <w:tblPr>
        <w:tblW w:w="6473" w:type="dxa"/>
        <w:jc w:val="center"/>
        <w:tblCellMar>
          <w:left w:w="70" w:type="dxa"/>
          <w:right w:w="70" w:type="dxa"/>
        </w:tblCellMar>
        <w:tblLook w:val="0000" w:firstRow="0" w:lastRow="0" w:firstColumn="0" w:lastColumn="0" w:noHBand="0" w:noVBand="0"/>
      </w:tblPr>
      <w:tblGrid>
        <w:gridCol w:w="3720"/>
        <w:gridCol w:w="2753"/>
      </w:tblGrid>
      <w:tr w:rsidR="00702E34"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2E34" w:rsidRPr="002A72CD" w:rsidRDefault="00702E34" w:rsidP="00A3033E">
            <w:pPr>
              <w:jc w:val="center"/>
              <w:rPr>
                <w:b/>
                <w:bCs/>
              </w:rPr>
            </w:pPr>
            <w:r w:rsidRPr="002A72CD">
              <w:rPr>
                <w:i/>
                <w:iCs/>
              </w:rPr>
              <w:t>Elément de mission</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702E34" w:rsidRPr="002A72CD" w:rsidRDefault="00702E34" w:rsidP="00A3033E">
            <w:pPr>
              <w:jc w:val="center"/>
              <w:rPr>
                <w:rFonts w:cs="Arial"/>
                <w:b/>
                <w:bCs/>
                <w:sz w:val="19"/>
                <w:szCs w:val="19"/>
              </w:rPr>
            </w:pPr>
            <w:r w:rsidRPr="002A72CD">
              <w:rPr>
                <w:i/>
                <w:iCs/>
              </w:rPr>
              <w:t>Montant de la mission en Euro HT</w:t>
            </w:r>
          </w:p>
        </w:tc>
      </w:tr>
      <w:tr w:rsidR="00702E34"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E34" w:rsidRPr="005859AA" w:rsidRDefault="00702E34" w:rsidP="00A3033E">
            <w:r w:rsidRPr="005859AA">
              <w:t>AVP</w:t>
            </w:r>
            <w:r w:rsidR="00AE165B" w:rsidRPr="005859AA">
              <w:t xml:space="preserve"> </w:t>
            </w:r>
            <w:r w:rsidR="005859AA" w:rsidRPr="005859AA">
              <w:rPr>
                <w:szCs w:val="24"/>
              </w:rPr>
              <w:t>1 :(</w:t>
            </w:r>
            <w:r w:rsidR="007E69C1" w:rsidRPr="005859AA">
              <w:rPr>
                <w:szCs w:val="24"/>
              </w:rPr>
              <w:t>Avant-Projet</w:t>
            </w:r>
            <w:r w:rsidR="005859AA" w:rsidRPr="005859AA">
              <w:rPr>
                <w:szCs w:val="24"/>
              </w:rPr>
              <w:t xml:space="preserve"> provisoire)</w:t>
            </w:r>
          </w:p>
          <w:p w:rsidR="00702E34" w:rsidRPr="002A72CD" w:rsidRDefault="00702E34" w:rsidP="00A3033E"/>
        </w:tc>
        <w:tc>
          <w:tcPr>
            <w:tcW w:w="2753" w:type="dxa"/>
            <w:tcBorders>
              <w:top w:val="nil"/>
              <w:left w:val="nil"/>
              <w:bottom w:val="single" w:sz="4" w:space="0" w:color="auto"/>
              <w:right w:val="single" w:sz="4" w:space="0" w:color="auto"/>
            </w:tcBorders>
            <w:shd w:val="clear" w:color="auto" w:fill="auto"/>
            <w:noWrap/>
            <w:vAlign w:val="bottom"/>
          </w:tcPr>
          <w:p w:rsidR="00702E34" w:rsidRPr="002A72CD" w:rsidRDefault="00702E34" w:rsidP="00A3033E">
            <w:pPr>
              <w:rPr>
                <w:rFonts w:cs="Arial"/>
                <w:sz w:val="19"/>
                <w:szCs w:val="19"/>
              </w:rPr>
            </w:pPr>
          </w:p>
        </w:tc>
      </w:tr>
      <w:tr w:rsidR="005859AA"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59AA" w:rsidRPr="002A72CD" w:rsidRDefault="005859AA" w:rsidP="005859AA">
            <w:r w:rsidRPr="005859AA">
              <w:t>AVP2</w:t>
            </w:r>
            <w:r>
              <w:t> :</w:t>
            </w:r>
            <w:r w:rsidRPr="005859AA">
              <w:t xml:space="preserve"> (</w:t>
            </w:r>
            <w:r w:rsidR="007E69C1" w:rsidRPr="005859AA">
              <w:t>Avant-Projet</w:t>
            </w:r>
            <w:r w:rsidRPr="005859AA">
              <w:t xml:space="preserve"> définitif)</w:t>
            </w:r>
          </w:p>
        </w:tc>
        <w:tc>
          <w:tcPr>
            <w:tcW w:w="2753" w:type="dxa"/>
            <w:tcBorders>
              <w:top w:val="nil"/>
              <w:left w:val="nil"/>
              <w:bottom w:val="single" w:sz="4" w:space="0" w:color="auto"/>
              <w:right w:val="single" w:sz="4" w:space="0" w:color="auto"/>
            </w:tcBorders>
            <w:shd w:val="clear" w:color="auto" w:fill="auto"/>
            <w:noWrap/>
            <w:vAlign w:val="bottom"/>
          </w:tcPr>
          <w:p w:rsidR="005859AA" w:rsidRPr="002A72CD" w:rsidRDefault="005859AA" w:rsidP="00A3033E">
            <w:pPr>
              <w:rPr>
                <w:rFonts w:cs="Arial"/>
                <w:sz w:val="19"/>
                <w:szCs w:val="19"/>
              </w:rPr>
            </w:pPr>
          </w:p>
        </w:tc>
      </w:tr>
      <w:tr w:rsidR="005859AA"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59AA" w:rsidRPr="002A72CD" w:rsidRDefault="005859AA" w:rsidP="005859AA">
            <w:r w:rsidRPr="005859AA">
              <w:rPr>
                <w:szCs w:val="24"/>
                <w:lang w:val="en-GB"/>
              </w:rPr>
              <w:t>PRO</w:t>
            </w:r>
            <w:r w:rsidRPr="005859AA">
              <w:rPr>
                <w:rStyle w:val="StyleTexte12pt1Car"/>
              </w:rPr>
              <w:t xml:space="preserve"> : Etude</w:t>
            </w:r>
            <w:r w:rsidRPr="00382232">
              <w:rPr>
                <w:rStyle w:val="StyleTexte12pt1Car"/>
              </w:rPr>
              <w:t xml:space="preserve"> de Projet</w:t>
            </w:r>
          </w:p>
        </w:tc>
        <w:tc>
          <w:tcPr>
            <w:tcW w:w="2753" w:type="dxa"/>
            <w:tcBorders>
              <w:top w:val="nil"/>
              <w:left w:val="nil"/>
              <w:bottom w:val="single" w:sz="4" w:space="0" w:color="auto"/>
              <w:right w:val="single" w:sz="4" w:space="0" w:color="auto"/>
            </w:tcBorders>
            <w:shd w:val="clear" w:color="auto" w:fill="auto"/>
            <w:noWrap/>
            <w:vAlign w:val="bottom"/>
          </w:tcPr>
          <w:p w:rsidR="005859AA" w:rsidRPr="002A72CD" w:rsidRDefault="005859AA"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5B" w:rsidRPr="002A72CD" w:rsidRDefault="00AE165B" w:rsidP="00311D04">
            <w:r w:rsidRPr="002A72CD">
              <w:t>ACT</w:t>
            </w:r>
            <w:r w:rsidR="005859AA">
              <w:t> </w:t>
            </w:r>
            <w:r w:rsidR="007E69C1">
              <w:t>:</w:t>
            </w:r>
            <w:r w:rsidR="007E69C1" w:rsidRPr="00382232">
              <w:rPr>
                <w:rStyle w:val="StyleTexte12pt1Car"/>
              </w:rPr>
              <w:t xml:space="preserve"> Assistance</w:t>
            </w:r>
            <w:r w:rsidR="005859AA" w:rsidRPr="00382232">
              <w:rPr>
                <w:rStyle w:val="StyleTexte12pt1Car"/>
              </w:rPr>
              <w:t xml:space="preserve"> au Maître d’Ouvrage pour la Passation des Contrats de Travaux</w:t>
            </w:r>
          </w:p>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5859AA" w:rsidRDefault="005859AA" w:rsidP="005859AA">
            <w:r>
              <w:t>VISA</w:t>
            </w:r>
          </w:p>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311D04"/>
          <w:p w:rsidR="00AE165B" w:rsidRPr="002A72CD" w:rsidRDefault="005859AA" w:rsidP="00311D04">
            <w:r w:rsidRPr="00382232">
              <w:rPr>
                <w:b/>
                <w:szCs w:val="24"/>
              </w:rPr>
              <w:t>DET</w:t>
            </w:r>
            <w:r w:rsidRPr="00382232">
              <w:rPr>
                <w:rStyle w:val="StyleTexte12pt1Car"/>
              </w:rPr>
              <w:t xml:space="preserve"> : Direction des Exécutions des Travaux</w:t>
            </w:r>
            <w:r>
              <w:t xml:space="preserve"> </w:t>
            </w:r>
          </w:p>
          <w:p w:rsidR="00AE165B" w:rsidRPr="002A72CD" w:rsidRDefault="00AE165B" w:rsidP="00311D04"/>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5859AA">
            <w:r w:rsidRPr="002A72CD">
              <w:t>AOR</w:t>
            </w:r>
            <w:r>
              <w:t xml:space="preserve"> </w:t>
            </w:r>
          </w:p>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BC7A31">
            <w:pPr>
              <w:jc w:val="right"/>
            </w:pPr>
            <w:r w:rsidRPr="002A72CD">
              <w:rPr>
                <w:b/>
              </w:rPr>
              <w:t>MONTANT €</w:t>
            </w:r>
            <w:r w:rsidR="001A6125">
              <w:rPr>
                <w:b/>
              </w:rPr>
              <w:t xml:space="preserve"> </w:t>
            </w:r>
            <w:r w:rsidRPr="002A72CD">
              <w:rPr>
                <w:b/>
              </w:rPr>
              <w:t>HT</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BC7A31">
            <w:pPr>
              <w:jc w:val="right"/>
            </w:pPr>
            <w:r w:rsidRPr="002A72CD">
              <w:rPr>
                <w:b/>
              </w:rPr>
              <w:t>TVA</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A3033E">
            <w:pPr>
              <w:jc w:val="right"/>
              <w:rPr>
                <w:b/>
              </w:rPr>
            </w:pPr>
            <w:r w:rsidRPr="002A72CD">
              <w:rPr>
                <w:b/>
              </w:rPr>
              <w:t>MONTANT €</w:t>
            </w:r>
            <w:r w:rsidR="001A6125">
              <w:rPr>
                <w:b/>
              </w:rPr>
              <w:t xml:space="preserve"> </w:t>
            </w:r>
            <w:r w:rsidRPr="002A72CD">
              <w:rPr>
                <w:b/>
              </w:rPr>
              <w:t>TTC</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bl>
    <w:p w:rsidR="00702E34" w:rsidRDefault="00702E34" w:rsidP="0032537A">
      <w:pPr>
        <w:pStyle w:val="RedaliaTitre1"/>
        <w:numPr>
          <w:ilvl w:val="0"/>
          <w:numId w:val="0"/>
        </w:numPr>
        <w:spacing w:before="0" w:after="0"/>
        <w:rPr>
          <w:rFonts w:ascii="Verdana" w:hAnsi="Verdana"/>
          <w:b w:val="0"/>
          <w:sz w:val="20"/>
        </w:rPr>
      </w:pPr>
    </w:p>
    <w:p w:rsidR="00F16A37" w:rsidRPr="002A72CD" w:rsidRDefault="00F16A37" w:rsidP="001021BC">
      <w:pPr>
        <w:pStyle w:val="Titre1bis"/>
        <w:keepLines/>
        <w:rPr>
          <w:u w:val="none"/>
          <w:lang w:val="fr-FR"/>
        </w:rPr>
      </w:pPr>
      <w:r w:rsidRPr="00560CCE">
        <w:rPr>
          <w:sz w:val="40"/>
          <w:u w:val="none"/>
          <w:lang w:val="fr-FR"/>
        </w:rPr>
        <w:t xml:space="preserve">. </w:t>
      </w:r>
      <w:r w:rsidRPr="002A72CD">
        <w:rPr>
          <w:u w:val="none"/>
          <w:lang w:val="fr-FR"/>
        </w:rPr>
        <w:t>Missions complémentaires</w:t>
      </w:r>
      <w:r w:rsidR="00AE165B">
        <w:rPr>
          <w:u w:val="none"/>
          <w:lang w:val="fr-FR"/>
        </w:rPr>
        <w:t xml:space="preserve">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4723"/>
        <w:gridCol w:w="2482"/>
      </w:tblGrid>
      <w:tr w:rsidR="00251FA4" w:rsidRPr="002A72CD" w:rsidTr="00010EFB">
        <w:trPr>
          <w:trHeight w:val="1234"/>
          <w:jc w:val="center"/>
        </w:trPr>
        <w:tc>
          <w:tcPr>
            <w:tcW w:w="2288" w:type="dxa"/>
            <w:shd w:val="clear" w:color="auto" w:fill="auto"/>
            <w:vAlign w:val="center"/>
          </w:tcPr>
          <w:p w:rsidR="00251FA4" w:rsidRPr="00010EFB" w:rsidRDefault="00010EFB" w:rsidP="001021BC">
            <w:pPr>
              <w:pStyle w:val="RedaliaTitre1"/>
              <w:keepLines/>
              <w:widowControl/>
              <w:numPr>
                <w:ilvl w:val="0"/>
                <w:numId w:val="0"/>
              </w:numPr>
              <w:spacing w:before="0" w:after="0"/>
              <w:jc w:val="center"/>
              <w:rPr>
                <w:rFonts w:ascii="Calibri" w:hAnsi="Calibri"/>
                <w:b w:val="0"/>
                <w:sz w:val="22"/>
                <w:szCs w:val="22"/>
              </w:rPr>
            </w:pPr>
            <w:r w:rsidRPr="00010EFB">
              <w:rPr>
                <w:rFonts w:ascii="Calibri" w:hAnsi="Calibri"/>
                <w:b w:val="0"/>
                <w:sz w:val="22"/>
                <w:szCs w:val="22"/>
              </w:rPr>
              <w:t>Elément</w:t>
            </w:r>
            <w:r>
              <w:rPr>
                <w:rFonts w:ascii="Calibri" w:hAnsi="Calibri"/>
                <w:b w:val="0"/>
                <w:sz w:val="22"/>
                <w:szCs w:val="22"/>
              </w:rPr>
              <w:t>s</w:t>
            </w:r>
            <w:r w:rsidR="00251FA4" w:rsidRPr="00010EFB">
              <w:rPr>
                <w:rFonts w:ascii="Calibri" w:hAnsi="Calibri"/>
                <w:b w:val="0"/>
                <w:sz w:val="22"/>
                <w:szCs w:val="22"/>
              </w:rPr>
              <w:t xml:space="preserve"> de mission</w:t>
            </w:r>
            <w:r>
              <w:rPr>
                <w:rFonts w:ascii="Calibri" w:hAnsi="Calibri"/>
                <w:b w:val="0"/>
                <w:sz w:val="22"/>
                <w:szCs w:val="22"/>
              </w:rPr>
              <w:t>s</w:t>
            </w:r>
          </w:p>
        </w:tc>
        <w:tc>
          <w:tcPr>
            <w:tcW w:w="4723" w:type="dxa"/>
            <w:shd w:val="clear" w:color="auto" w:fill="auto"/>
          </w:tcPr>
          <w:p w:rsidR="00251FA4" w:rsidRPr="002A72CD" w:rsidRDefault="00251FA4" w:rsidP="001021BC">
            <w:pPr>
              <w:pStyle w:val="Titre1bis"/>
              <w:keepLines/>
              <w:jc w:val="center"/>
              <w:rPr>
                <w:b w:val="0"/>
                <w:u w:val="none"/>
                <w:lang w:val="fr-FR"/>
              </w:rPr>
            </w:pPr>
            <w:r w:rsidRPr="002A72CD">
              <w:rPr>
                <w:b w:val="0"/>
                <w:u w:val="none"/>
                <w:lang w:val="fr-FR"/>
              </w:rPr>
              <w:t>Tâche</w:t>
            </w:r>
          </w:p>
        </w:tc>
        <w:tc>
          <w:tcPr>
            <w:tcW w:w="2482" w:type="dxa"/>
            <w:shd w:val="clear" w:color="auto" w:fill="auto"/>
          </w:tcPr>
          <w:p w:rsidR="00251FA4" w:rsidRPr="002A72CD" w:rsidRDefault="00251FA4" w:rsidP="001021BC">
            <w:pPr>
              <w:pStyle w:val="Titre1bis"/>
              <w:keepLines/>
              <w:rPr>
                <w:b w:val="0"/>
                <w:u w:val="none"/>
                <w:lang w:val="fr-FR"/>
              </w:rPr>
            </w:pPr>
            <w:r w:rsidRPr="002A72CD">
              <w:rPr>
                <w:b w:val="0"/>
                <w:u w:val="none"/>
                <w:lang w:val="fr-FR"/>
              </w:rPr>
              <w:t>Montant de la mission en € HT</w:t>
            </w:r>
          </w:p>
        </w:tc>
      </w:tr>
      <w:tr w:rsidR="005859AA" w:rsidRPr="002A72CD" w:rsidTr="00010EFB">
        <w:trPr>
          <w:trHeight w:val="1903"/>
          <w:jc w:val="center"/>
        </w:trPr>
        <w:tc>
          <w:tcPr>
            <w:tcW w:w="2288" w:type="dxa"/>
            <w:shd w:val="clear" w:color="auto" w:fill="auto"/>
            <w:vAlign w:val="center"/>
          </w:tcPr>
          <w:p w:rsidR="005859AA" w:rsidRPr="00010EFB" w:rsidRDefault="00010EFB" w:rsidP="001021BC">
            <w:pPr>
              <w:pStyle w:val="RedaliaTitre1"/>
              <w:keepLines/>
              <w:widowControl/>
              <w:numPr>
                <w:ilvl w:val="0"/>
                <w:numId w:val="0"/>
              </w:numPr>
              <w:spacing w:before="0" w:after="0"/>
              <w:jc w:val="center"/>
              <w:rPr>
                <w:rFonts w:ascii="Calibri" w:hAnsi="Calibri"/>
                <w:b w:val="0"/>
                <w:sz w:val="22"/>
                <w:szCs w:val="22"/>
              </w:rPr>
            </w:pPr>
            <w:r w:rsidRPr="00010EFB">
              <w:rPr>
                <w:rFonts w:ascii="Calibri" w:hAnsi="Calibri"/>
                <w:b w:val="0"/>
                <w:sz w:val="22"/>
                <w:szCs w:val="22"/>
              </w:rPr>
              <w:t>A</w:t>
            </w:r>
            <w:r>
              <w:rPr>
                <w:rFonts w:ascii="Calibri" w:hAnsi="Calibri"/>
                <w:b w:val="0"/>
                <w:sz w:val="22"/>
                <w:szCs w:val="22"/>
              </w:rPr>
              <w:t>MO</w:t>
            </w:r>
          </w:p>
        </w:tc>
        <w:tc>
          <w:tcPr>
            <w:tcW w:w="4723" w:type="dxa"/>
            <w:shd w:val="clear" w:color="auto" w:fill="auto"/>
          </w:tcPr>
          <w:p w:rsidR="005859AA" w:rsidRPr="00911A18" w:rsidRDefault="005859AA" w:rsidP="001021BC">
            <w:pPr>
              <w:pStyle w:val="Titre1bis"/>
              <w:keepLines/>
              <w:rPr>
                <w:b w:val="0"/>
                <w:u w:val="none"/>
                <w:lang w:val="fr-FR"/>
              </w:rPr>
            </w:pPr>
            <w:r w:rsidRPr="00911A18">
              <w:rPr>
                <w:rStyle w:val="StyleTexte12pt1Car"/>
                <w:b w:val="0"/>
                <w:u w:val="none"/>
                <w:lang w:val="fr-FR"/>
              </w:rPr>
              <w:t>Assistance pour les missions complémentaires (topographie, géotechnique, contrôleur technique, coordonnateur SPS)</w:t>
            </w:r>
          </w:p>
        </w:tc>
        <w:tc>
          <w:tcPr>
            <w:tcW w:w="2482" w:type="dxa"/>
            <w:shd w:val="clear" w:color="auto" w:fill="auto"/>
          </w:tcPr>
          <w:p w:rsidR="005859AA" w:rsidRPr="002A72CD" w:rsidRDefault="005859AA" w:rsidP="001021BC">
            <w:pPr>
              <w:pStyle w:val="Titre1bis"/>
              <w:keepLines/>
              <w:rPr>
                <w:b w:val="0"/>
                <w:u w:val="none"/>
                <w:lang w:val="fr-FR"/>
              </w:rPr>
            </w:pPr>
          </w:p>
        </w:tc>
      </w:tr>
      <w:tr w:rsidR="00251FA4" w:rsidRPr="002A72CD" w:rsidTr="00010EFB">
        <w:trPr>
          <w:trHeight w:val="1348"/>
          <w:jc w:val="center"/>
        </w:trPr>
        <w:tc>
          <w:tcPr>
            <w:tcW w:w="2288" w:type="dxa"/>
            <w:shd w:val="clear" w:color="auto" w:fill="auto"/>
            <w:vAlign w:val="center"/>
          </w:tcPr>
          <w:p w:rsidR="00251FA4" w:rsidRPr="00010EFB" w:rsidRDefault="00911A18" w:rsidP="001021BC">
            <w:pPr>
              <w:pStyle w:val="RedaliaTitre1"/>
              <w:keepLines/>
              <w:widowControl/>
              <w:numPr>
                <w:ilvl w:val="0"/>
                <w:numId w:val="0"/>
              </w:numPr>
              <w:spacing w:before="0" w:after="0"/>
              <w:jc w:val="center"/>
              <w:rPr>
                <w:rFonts w:ascii="Calibri" w:hAnsi="Calibri"/>
                <w:b w:val="0"/>
                <w:sz w:val="22"/>
                <w:szCs w:val="22"/>
              </w:rPr>
            </w:pPr>
            <w:r w:rsidRPr="00010EFB">
              <w:rPr>
                <w:rFonts w:ascii="Calibri" w:hAnsi="Calibri"/>
                <w:b w:val="0"/>
                <w:sz w:val="22"/>
                <w:szCs w:val="22"/>
              </w:rPr>
              <w:lastRenderedPageBreak/>
              <w:t>REG</w:t>
            </w:r>
          </w:p>
        </w:tc>
        <w:tc>
          <w:tcPr>
            <w:tcW w:w="4723" w:type="dxa"/>
            <w:shd w:val="clear" w:color="auto" w:fill="auto"/>
          </w:tcPr>
          <w:p w:rsidR="00251FA4" w:rsidRPr="00911A18" w:rsidRDefault="00911A18" w:rsidP="001021BC">
            <w:pPr>
              <w:pStyle w:val="Titre1bis"/>
              <w:keepLines/>
              <w:rPr>
                <w:b w:val="0"/>
                <w:u w:val="none"/>
                <w:lang w:val="fr-FR"/>
              </w:rPr>
            </w:pPr>
            <w:r w:rsidRPr="00911A18">
              <w:rPr>
                <w:rStyle w:val="StyleTexte12pt1Car"/>
                <w:b w:val="0"/>
                <w:u w:val="none"/>
                <w:lang w:val="fr-FR"/>
              </w:rPr>
              <w:t>Mise à jour des dossiers réglementaires (dossier loi sur l’eau et étude d’impact)</w:t>
            </w:r>
          </w:p>
        </w:tc>
        <w:tc>
          <w:tcPr>
            <w:tcW w:w="2482" w:type="dxa"/>
            <w:shd w:val="clear" w:color="auto" w:fill="auto"/>
          </w:tcPr>
          <w:p w:rsidR="00251FA4" w:rsidRPr="002A72CD" w:rsidRDefault="00251FA4" w:rsidP="001021BC">
            <w:pPr>
              <w:pStyle w:val="Titre1bis"/>
              <w:keepLines/>
              <w:rPr>
                <w:b w:val="0"/>
                <w:u w:val="none"/>
                <w:lang w:val="fr-FR"/>
              </w:rPr>
            </w:pPr>
          </w:p>
        </w:tc>
      </w:tr>
      <w:tr w:rsidR="00911A18" w:rsidRPr="002A72CD" w:rsidTr="00010EFB">
        <w:trPr>
          <w:trHeight w:val="1134"/>
          <w:jc w:val="center"/>
        </w:trPr>
        <w:tc>
          <w:tcPr>
            <w:tcW w:w="2288" w:type="dxa"/>
            <w:shd w:val="clear" w:color="auto" w:fill="auto"/>
            <w:vAlign w:val="center"/>
          </w:tcPr>
          <w:p w:rsidR="00911A18" w:rsidRPr="00010EFB" w:rsidRDefault="00010EFB" w:rsidP="001021BC">
            <w:pPr>
              <w:pStyle w:val="RedaliaTitre1"/>
              <w:keepLines/>
              <w:widowControl/>
              <w:numPr>
                <w:ilvl w:val="0"/>
                <w:numId w:val="0"/>
              </w:numPr>
              <w:spacing w:before="0" w:after="0"/>
              <w:jc w:val="center"/>
              <w:rPr>
                <w:rFonts w:ascii="Calibri" w:hAnsi="Calibri"/>
                <w:b w:val="0"/>
                <w:sz w:val="22"/>
                <w:szCs w:val="22"/>
              </w:rPr>
            </w:pPr>
            <w:r>
              <w:rPr>
                <w:rFonts w:ascii="Calibri" w:hAnsi="Calibri"/>
                <w:b w:val="0"/>
                <w:sz w:val="22"/>
                <w:szCs w:val="22"/>
              </w:rPr>
              <w:t>P.C</w:t>
            </w:r>
          </w:p>
        </w:tc>
        <w:tc>
          <w:tcPr>
            <w:tcW w:w="4723" w:type="dxa"/>
            <w:shd w:val="clear" w:color="auto" w:fill="auto"/>
          </w:tcPr>
          <w:p w:rsidR="00911A18" w:rsidRPr="00911A18" w:rsidRDefault="00911A18" w:rsidP="001021BC">
            <w:pPr>
              <w:pStyle w:val="Titre1bis"/>
              <w:keepLines/>
              <w:rPr>
                <w:rStyle w:val="StyleTexte12pt1Car"/>
                <w:b w:val="0"/>
                <w:u w:val="none"/>
                <w:lang w:val="fr-FR"/>
              </w:rPr>
            </w:pPr>
            <w:r w:rsidRPr="00911A18">
              <w:rPr>
                <w:rStyle w:val="StyleTexte12pt1Car"/>
                <w:b w:val="0"/>
                <w:u w:val="none"/>
                <w:lang w:val="fr-FR"/>
              </w:rPr>
              <w:t>Permis de Construire</w:t>
            </w:r>
          </w:p>
        </w:tc>
        <w:tc>
          <w:tcPr>
            <w:tcW w:w="2482" w:type="dxa"/>
            <w:shd w:val="clear" w:color="auto" w:fill="auto"/>
          </w:tcPr>
          <w:p w:rsidR="00911A18" w:rsidRPr="002A72CD" w:rsidRDefault="00911A18" w:rsidP="001021BC">
            <w:pPr>
              <w:pStyle w:val="Titre1bis"/>
              <w:keepLines/>
              <w:rPr>
                <w:b w:val="0"/>
                <w:u w:val="none"/>
                <w:lang w:val="fr-FR"/>
              </w:rPr>
            </w:pPr>
          </w:p>
        </w:tc>
      </w:tr>
      <w:tr w:rsidR="00010EFB" w:rsidRPr="002A72CD" w:rsidTr="00010EFB">
        <w:trPr>
          <w:trHeight w:val="1134"/>
          <w:jc w:val="center"/>
        </w:trPr>
        <w:tc>
          <w:tcPr>
            <w:tcW w:w="2288" w:type="dxa"/>
            <w:shd w:val="clear" w:color="auto" w:fill="auto"/>
            <w:vAlign w:val="center"/>
          </w:tcPr>
          <w:p w:rsidR="00010EFB" w:rsidRPr="00010EFB" w:rsidRDefault="00010EFB" w:rsidP="001021BC">
            <w:pPr>
              <w:pStyle w:val="RedaliaTitre1"/>
              <w:keepLines/>
              <w:widowControl/>
              <w:numPr>
                <w:ilvl w:val="0"/>
                <w:numId w:val="0"/>
              </w:numPr>
              <w:spacing w:before="0" w:after="0"/>
              <w:jc w:val="center"/>
              <w:rPr>
                <w:rFonts w:ascii="Calibri" w:hAnsi="Calibri"/>
                <w:b w:val="0"/>
                <w:sz w:val="22"/>
                <w:szCs w:val="22"/>
              </w:rPr>
            </w:pPr>
            <w:r w:rsidRPr="00010EFB">
              <w:rPr>
                <w:rFonts w:ascii="Calibri" w:hAnsi="Calibri"/>
                <w:b w:val="0"/>
                <w:sz w:val="22"/>
                <w:szCs w:val="22"/>
              </w:rPr>
              <w:t>MOD</w:t>
            </w:r>
          </w:p>
        </w:tc>
        <w:tc>
          <w:tcPr>
            <w:tcW w:w="4723" w:type="dxa"/>
            <w:shd w:val="clear" w:color="auto" w:fill="auto"/>
          </w:tcPr>
          <w:p w:rsidR="00010EFB" w:rsidRPr="00911A18" w:rsidRDefault="00010EFB" w:rsidP="001021BC">
            <w:pPr>
              <w:pStyle w:val="Titre1bis"/>
              <w:keepLines/>
              <w:jc w:val="both"/>
              <w:rPr>
                <w:b w:val="0"/>
                <w:u w:val="none"/>
                <w:lang w:val="fr-FR"/>
              </w:rPr>
            </w:pPr>
            <w:r w:rsidRPr="004E04B5">
              <w:rPr>
                <w:rStyle w:val="StyleTexte12pt1Car"/>
                <w:b w:val="0"/>
                <w:u w:val="none"/>
                <w:lang w:val="fr-FR"/>
              </w:rPr>
              <w:t>Modélisation hydraulique et validation du dimensionnement des ouvrages</w:t>
            </w:r>
            <w:r w:rsidR="001021BC">
              <w:rPr>
                <w:rStyle w:val="StyleTexte12pt1Car"/>
                <w:b w:val="0"/>
                <w:u w:val="none"/>
                <w:lang w:val="fr-FR"/>
              </w:rPr>
              <w:t xml:space="preserve"> ( voir détail ci-aprés)</w:t>
            </w:r>
          </w:p>
        </w:tc>
        <w:tc>
          <w:tcPr>
            <w:tcW w:w="2482" w:type="dxa"/>
            <w:shd w:val="clear" w:color="auto" w:fill="auto"/>
          </w:tcPr>
          <w:p w:rsidR="00010EFB" w:rsidRPr="002A72CD" w:rsidRDefault="00010EFB" w:rsidP="001021BC">
            <w:pPr>
              <w:pStyle w:val="Titre1bis"/>
              <w:keepLines/>
              <w:rPr>
                <w:b w:val="0"/>
                <w:u w:val="none"/>
                <w:lang w:val="fr-FR"/>
              </w:rPr>
            </w:pPr>
          </w:p>
        </w:tc>
      </w:tr>
    </w:tbl>
    <w:p w:rsidR="009814B5" w:rsidRDefault="009814B5" w:rsidP="001021BC">
      <w:pPr>
        <w:pStyle w:val="RedaliaTitre1"/>
        <w:keepLines/>
        <w:widowControl/>
        <w:numPr>
          <w:ilvl w:val="0"/>
          <w:numId w:val="0"/>
        </w:numPr>
        <w:spacing w:before="0" w:after="0"/>
        <w:jc w:val="both"/>
        <w:rPr>
          <w:rFonts w:ascii="Calibri" w:hAnsi="Calibri"/>
          <w:b w:val="0"/>
          <w:sz w:val="22"/>
          <w:szCs w:val="22"/>
        </w:rPr>
      </w:pPr>
    </w:p>
    <w:p w:rsidR="00010EFB" w:rsidRDefault="00010EFB" w:rsidP="001021BC">
      <w:pPr>
        <w:pStyle w:val="RedaliaTitre1"/>
        <w:keepLines/>
        <w:widowControl/>
        <w:numPr>
          <w:ilvl w:val="0"/>
          <w:numId w:val="0"/>
        </w:numPr>
        <w:spacing w:before="0" w:after="0"/>
        <w:jc w:val="both"/>
        <w:rPr>
          <w:rFonts w:ascii="Calibri" w:hAnsi="Calibri"/>
          <w:b w:val="0"/>
          <w:sz w:val="22"/>
          <w:szCs w:val="22"/>
        </w:rPr>
      </w:pPr>
      <w:r>
        <w:rPr>
          <w:rFonts w:ascii="Calibri" w:hAnsi="Calibri"/>
          <w:b w:val="0"/>
          <w:sz w:val="22"/>
          <w:szCs w:val="22"/>
        </w:rPr>
        <w:t>La mission complémentaire MOD sera rémunéré</w:t>
      </w:r>
      <w:r w:rsidR="001021BC">
        <w:rPr>
          <w:rFonts w:ascii="Calibri" w:hAnsi="Calibri"/>
          <w:b w:val="0"/>
          <w:sz w:val="22"/>
          <w:szCs w:val="22"/>
        </w:rPr>
        <w:t>e</w:t>
      </w:r>
      <w:r>
        <w:rPr>
          <w:rFonts w:ascii="Calibri" w:hAnsi="Calibri"/>
          <w:b w:val="0"/>
          <w:sz w:val="22"/>
          <w:szCs w:val="22"/>
        </w:rPr>
        <w:t xml:space="preserve"> selon le bordereau </w:t>
      </w:r>
      <w:r w:rsidR="001021BC">
        <w:rPr>
          <w:rFonts w:ascii="Calibri" w:hAnsi="Calibri"/>
          <w:b w:val="0"/>
          <w:sz w:val="22"/>
          <w:szCs w:val="22"/>
        </w:rPr>
        <w:t>ci-après :</w:t>
      </w:r>
      <w:r>
        <w:rPr>
          <w:rFonts w:ascii="Calibri" w:hAnsi="Calibri"/>
          <w:b w:val="0"/>
          <w:sz w:val="22"/>
          <w:szCs w:val="22"/>
        </w:rPr>
        <w:t xml:space="preserve"> </w:t>
      </w:r>
    </w:p>
    <w:p w:rsidR="00010EFB" w:rsidRDefault="00010EFB" w:rsidP="007E69C1">
      <w:pPr>
        <w:pStyle w:val="RedaliaTitre1"/>
        <w:keepLines/>
        <w:widowControl/>
        <w:numPr>
          <w:ilvl w:val="0"/>
          <w:numId w:val="0"/>
        </w:numPr>
        <w:spacing w:before="0" w:after="0"/>
        <w:jc w:val="both"/>
        <w:rPr>
          <w:rFonts w:ascii="Calibri" w:hAnsi="Calibri"/>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260"/>
        <w:gridCol w:w="1620"/>
        <w:gridCol w:w="1800"/>
        <w:gridCol w:w="1722"/>
      </w:tblGrid>
      <w:tr w:rsidR="00010EFB" w:rsidRPr="00B73788" w:rsidTr="00010EFB">
        <w:tc>
          <w:tcPr>
            <w:tcW w:w="2808" w:type="dxa"/>
          </w:tcPr>
          <w:p w:rsidR="00010EFB" w:rsidRPr="00B73788" w:rsidRDefault="00010EFB" w:rsidP="007E69C1">
            <w:pPr>
              <w:pStyle w:val="Titre"/>
              <w:keepLines/>
              <w:rPr>
                <w:rFonts w:ascii="Futura LT Book" w:hAnsi="Futura LT Book"/>
                <w:b/>
                <w:bCs/>
                <w:sz w:val="24"/>
              </w:rPr>
            </w:pPr>
          </w:p>
          <w:p w:rsidR="00010EFB" w:rsidRPr="00B73788" w:rsidRDefault="00010EFB" w:rsidP="007E69C1">
            <w:pPr>
              <w:pStyle w:val="Titre"/>
              <w:keepLines/>
              <w:rPr>
                <w:rFonts w:ascii="Futura LT Book" w:hAnsi="Futura LT Book"/>
                <w:b/>
                <w:bCs/>
                <w:sz w:val="24"/>
              </w:rPr>
            </w:pPr>
            <w:r w:rsidRPr="00B73788">
              <w:rPr>
                <w:rFonts w:ascii="Futura LT Book" w:hAnsi="Futura LT Book"/>
                <w:b/>
                <w:bCs/>
                <w:sz w:val="24"/>
              </w:rPr>
              <w:t>D</w:t>
            </w:r>
            <w:r w:rsidRPr="00B73788">
              <w:rPr>
                <w:rFonts w:ascii="Futura LT Book" w:hAnsi="Balloon"/>
                <w:b/>
                <w:bCs/>
                <w:sz w:val="24"/>
              </w:rPr>
              <w:t>é</w:t>
            </w:r>
            <w:r w:rsidRPr="00B73788">
              <w:rPr>
                <w:rFonts w:ascii="Futura LT Book" w:hAnsi="Futura LT Book"/>
                <w:b/>
                <w:bCs/>
                <w:sz w:val="24"/>
              </w:rPr>
              <w:t>tail des actions et rendus</w:t>
            </w:r>
          </w:p>
          <w:p w:rsidR="00010EFB" w:rsidRPr="00B73788" w:rsidRDefault="00010EFB" w:rsidP="007E69C1">
            <w:pPr>
              <w:pStyle w:val="Titre"/>
              <w:keepLines/>
              <w:rPr>
                <w:rFonts w:ascii="Futura LT Book" w:hAnsi="Futura LT Book"/>
                <w:b/>
                <w:bCs/>
                <w:sz w:val="24"/>
              </w:rPr>
            </w:pPr>
          </w:p>
        </w:tc>
        <w:tc>
          <w:tcPr>
            <w:tcW w:w="1260" w:type="dxa"/>
          </w:tcPr>
          <w:p w:rsidR="00010EFB" w:rsidRPr="00B73788" w:rsidRDefault="00010EFB" w:rsidP="007E69C1">
            <w:pPr>
              <w:pStyle w:val="Titre"/>
              <w:keepLines/>
              <w:rPr>
                <w:rFonts w:ascii="Futura LT Book" w:hAnsi="Futura LT Book"/>
                <w:b/>
                <w:bCs/>
                <w:sz w:val="24"/>
              </w:rPr>
            </w:pPr>
          </w:p>
          <w:p w:rsidR="00010EFB" w:rsidRPr="00B73788" w:rsidRDefault="00010EFB" w:rsidP="007E69C1">
            <w:pPr>
              <w:pStyle w:val="Titre"/>
              <w:keepLines/>
              <w:rPr>
                <w:rFonts w:ascii="Futura LT Book" w:hAnsi="Futura LT Book"/>
                <w:b/>
                <w:bCs/>
                <w:sz w:val="24"/>
              </w:rPr>
            </w:pPr>
            <w:r w:rsidRPr="00B73788">
              <w:rPr>
                <w:rFonts w:ascii="Futura LT Book" w:hAnsi="Futura LT Book"/>
                <w:b/>
                <w:bCs/>
                <w:sz w:val="24"/>
              </w:rPr>
              <w:t>Unit</w:t>
            </w:r>
            <w:r w:rsidRPr="00B73788">
              <w:rPr>
                <w:rFonts w:ascii="Futura LT Book" w:hAnsi="Balloon"/>
                <w:b/>
                <w:bCs/>
                <w:sz w:val="24"/>
              </w:rPr>
              <w:t>é</w:t>
            </w:r>
          </w:p>
        </w:tc>
        <w:tc>
          <w:tcPr>
            <w:tcW w:w="1620" w:type="dxa"/>
          </w:tcPr>
          <w:p w:rsidR="00010EFB" w:rsidRPr="00B73788" w:rsidRDefault="00010EFB" w:rsidP="007E69C1">
            <w:pPr>
              <w:pStyle w:val="Titre"/>
              <w:keepLines/>
              <w:rPr>
                <w:rFonts w:ascii="Futura LT Book" w:hAnsi="Futura LT Book"/>
                <w:b/>
                <w:bCs/>
                <w:sz w:val="24"/>
              </w:rPr>
            </w:pPr>
          </w:p>
          <w:p w:rsidR="00010EFB" w:rsidRPr="00B73788" w:rsidRDefault="00010EFB" w:rsidP="007E69C1">
            <w:pPr>
              <w:pStyle w:val="Titre"/>
              <w:keepLines/>
              <w:rPr>
                <w:rFonts w:ascii="Futura LT Book" w:hAnsi="Futura LT Book"/>
                <w:b/>
                <w:bCs/>
                <w:sz w:val="24"/>
              </w:rPr>
            </w:pPr>
            <w:r w:rsidRPr="00B73788">
              <w:rPr>
                <w:rFonts w:ascii="Futura LT Book" w:hAnsi="Futura LT Book"/>
                <w:b/>
                <w:bCs/>
                <w:sz w:val="24"/>
              </w:rPr>
              <w:t>Quantit</w:t>
            </w:r>
            <w:r w:rsidRPr="00B73788">
              <w:rPr>
                <w:rFonts w:ascii="Futura LT Book" w:hAnsi="Balloon"/>
                <w:b/>
                <w:bCs/>
                <w:sz w:val="24"/>
              </w:rPr>
              <w:t>é</w:t>
            </w:r>
          </w:p>
        </w:tc>
        <w:tc>
          <w:tcPr>
            <w:tcW w:w="1800" w:type="dxa"/>
          </w:tcPr>
          <w:p w:rsidR="00010EFB" w:rsidRPr="00B73788" w:rsidRDefault="00010EFB" w:rsidP="007E69C1">
            <w:pPr>
              <w:pStyle w:val="Titre"/>
              <w:keepLines/>
              <w:rPr>
                <w:rFonts w:ascii="Futura LT Book" w:hAnsi="Futura LT Book"/>
                <w:b/>
                <w:bCs/>
                <w:sz w:val="24"/>
              </w:rPr>
            </w:pPr>
          </w:p>
          <w:p w:rsidR="00010EFB" w:rsidRPr="00B73788" w:rsidRDefault="00010EFB" w:rsidP="007E69C1">
            <w:pPr>
              <w:pStyle w:val="Titre"/>
              <w:keepLines/>
              <w:rPr>
                <w:rFonts w:ascii="Futura LT Book" w:hAnsi="Futura LT Book"/>
                <w:b/>
                <w:bCs/>
                <w:sz w:val="24"/>
              </w:rPr>
            </w:pPr>
            <w:r w:rsidRPr="00B73788">
              <w:rPr>
                <w:rFonts w:ascii="Futura LT Book" w:hAnsi="Futura LT Book"/>
                <w:b/>
                <w:bCs/>
                <w:sz w:val="24"/>
              </w:rPr>
              <w:t>Prix unitaire HT</w:t>
            </w:r>
          </w:p>
        </w:tc>
        <w:tc>
          <w:tcPr>
            <w:tcW w:w="1722" w:type="dxa"/>
          </w:tcPr>
          <w:p w:rsidR="00010EFB" w:rsidRPr="00B73788" w:rsidRDefault="00010EFB" w:rsidP="007E69C1">
            <w:pPr>
              <w:pStyle w:val="Titre"/>
              <w:keepLines/>
              <w:rPr>
                <w:rFonts w:ascii="Futura LT Book" w:hAnsi="Futura LT Book"/>
                <w:b/>
                <w:bCs/>
                <w:sz w:val="24"/>
              </w:rPr>
            </w:pPr>
          </w:p>
          <w:p w:rsidR="00010EFB" w:rsidRPr="00B73788" w:rsidRDefault="00010EFB" w:rsidP="007E69C1">
            <w:pPr>
              <w:pStyle w:val="Titre"/>
              <w:keepLines/>
              <w:rPr>
                <w:rFonts w:ascii="Futura LT Book" w:hAnsi="Futura LT Book"/>
                <w:b/>
                <w:bCs/>
                <w:sz w:val="24"/>
              </w:rPr>
            </w:pPr>
            <w:r w:rsidRPr="00B73788">
              <w:rPr>
                <w:rFonts w:ascii="Futura LT Book" w:hAnsi="Futura LT Book"/>
                <w:b/>
                <w:bCs/>
                <w:sz w:val="24"/>
              </w:rPr>
              <w:t>Montant total HT</w:t>
            </w:r>
          </w:p>
        </w:tc>
      </w:tr>
      <w:tr w:rsidR="001021BC" w:rsidRPr="00B73788" w:rsidTr="001021BC">
        <w:tc>
          <w:tcPr>
            <w:tcW w:w="2808" w:type="dxa"/>
          </w:tcPr>
          <w:p w:rsidR="001021BC" w:rsidRPr="00B73788" w:rsidRDefault="001021BC" w:rsidP="007E69C1">
            <w:pPr>
              <w:pStyle w:val="Titre"/>
              <w:keepLines/>
              <w:jc w:val="both"/>
              <w:rPr>
                <w:rFonts w:ascii="Futura LT Book" w:hAnsi="Futura LT Book"/>
                <w:sz w:val="24"/>
              </w:rPr>
            </w:pPr>
            <w:r>
              <w:rPr>
                <w:rFonts w:ascii="Futura LT Book" w:hAnsi="Futura LT Book"/>
                <w:sz w:val="24"/>
              </w:rPr>
              <w:t xml:space="preserve">Relevé de terrain </w:t>
            </w:r>
            <w:proofErr w:type="gramStart"/>
            <w:r>
              <w:rPr>
                <w:rFonts w:ascii="Futura LT Book" w:hAnsi="Futura LT Book"/>
                <w:sz w:val="24"/>
              </w:rPr>
              <w:t xml:space="preserve">( </w:t>
            </w:r>
            <w:proofErr w:type="spellStart"/>
            <w:r>
              <w:rPr>
                <w:rFonts w:ascii="Futura LT Book" w:hAnsi="Futura LT Book"/>
                <w:sz w:val="24"/>
              </w:rPr>
              <w:t>géométre</w:t>
            </w:r>
            <w:proofErr w:type="spellEnd"/>
            <w:proofErr w:type="gramEnd"/>
            <w:r>
              <w:rPr>
                <w:rFonts w:ascii="Futura LT Book" w:hAnsi="Futura LT Book"/>
                <w:sz w:val="24"/>
              </w:rPr>
              <w:t>, vérification des sections ETC)</w:t>
            </w:r>
          </w:p>
        </w:tc>
        <w:tc>
          <w:tcPr>
            <w:tcW w:w="1260" w:type="dxa"/>
            <w:vAlign w:val="center"/>
          </w:tcPr>
          <w:p w:rsidR="001021BC" w:rsidRPr="00B73788" w:rsidRDefault="001021BC" w:rsidP="007E69C1">
            <w:pPr>
              <w:pStyle w:val="Titre"/>
              <w:keepLines/>
              <w:rPr>
                <w:rFonts w:ascii="Futura LT Book" w:hAnsi="Futura LT Book"/>
                <w:sz w:val="24"/>
              </w:rPr>
            </w:pPr>
            <w:r>
              <w:rPr>
                <w:rFonts w:ascii="Futura LT Book" w:hAnsi="Futura LT Book"/>
                <w:sz w:val="24"/>
              </w:rPr>
              <w:t>J</w:t>
            </w:r>
          </w:p>
        </w:tc>
        <w:tc>
          <w:tcPr>
            <w:tcW w:w="1620" w:type="dxa"/>
          </w:tcPr>
          <w:p w:rsidR="001021BC" w:rsidRPr="00B73788" w:rsidRDefault="001021BC" w:rsidP="007E69C1">
            <w:pPr>
              <w:pStyle w:val="Titre"/>
              <w:keepLines/>
              <w:jc w:val="left"/>
              <w:rPr>
                <w:rFonts w:ascii="Futura LT Book" w:hAnsi="Futura LT Book"/>
                <w:sz w:val="24"/>
              </w:rPr>
            </w:pPr>
          </w:p>
        </w:tc>
        <w:tc>
          <w:tcPr>
            <w:tcW w:w="1800" w:type="dxa"/>
          </w:tcPr>
          <w:p w:rsidR="001021BC" w:rsidRPr="00B73788" w:rsidRDefault="001021BC" w:rsidP="007E69C1">
            <w:pPr>
              <w:pStyle w:val="Titre"/>
              <w:keepLines/>
              <w:jc w:val="left"/>
              <w:rPr>
                <w:rFonts w:ascii="Futura LT Book" w:hAnsi="Futura LT Book"/>
                <w:sz w:val="24"/>
              </w:rPr>
            </w:pPr>
          </w:p>
        </w:tc>
        <w:tc>
          <w:tcPr>
            <w:tcW w:w="1722" w:type="dxa"/>
          </w:tcPr>
          <w:p w:rsidR="001021BC" w:rsidRPr="00B73788" w:rsidRDefault="001021BC" w:rsidP="007E69C1">
            <w:pPr>
              <w:pStyle w:val="Titre"/>
              <w:keepLines/>
              <w:jc w:val="left"/>
              <w:rPr>
                <w:rFonts w:ascii="Futura LT Book" w:hAnsi="Futura LT Book"/>
                <w:sz w:val="24"/>
              </w:rPr>
            </w:pPr>
          </w:p>
        </w:tc>
      </w:tr>
      <w:tr w:rsidR="00010EFB" w:rsidRPr="00B73788" w:rsidTr="001021BC">
        <w:tc>
          <w:tcPr>
            <w:tcW w:w="2808" w:type="dxa"/>
          </w:tcPr>
          <w:p w:rsidR="00010EFB" w:rsidRPr="00B73788" w:rsidRDefault="00010EFB" w:rsidP="007E69C1">
            <w:pPr>
              <w:pStyle w:val="Titre"/>
              <w:keepLines/>
              <w:jc w:val="both"/>
              <w:rPr>
                <w:rFonts w:ascii="Futura LT Book" w:hAnsi="Futura LT Book"/>
                <w:sz w:val="24"/>
              </w:rPr>
            </w:pPr>
            <w:r w:rsidRPr="00B73788">
              <w:rPr>
                <w:rFonts w:ascii="Futura LT Book" w:hAnsi="Futura LT Book"/>
                <w:sz w:val="24"/>
              </w:rPr>
              <w:t>Collecte et synth</w:t>
            </w:r>
            <w:r w:rsidRPr="00B73788">
              <w:rPr>
                <w:rFonts w:ascii="Futura LT Book" w:hAnsi="Balloon"/>
                <w:sz w:val="24"/>
              </w:rPr>
              <w:t>è</w:t>
            </w:r>
            <w:r w:rsidRPr="00B73788">
              <w:rPr>
                <w:rFonts w:ascii="Futura LT Book" w:hAnsi="Futura LT Book"/>
                <w:sz w:val="24"/>
              </w:rPr>
              <w:t>se des donn</w:t>
            </w:r>
            <w:r w:rsidRPr="00B73788">
              <w:rPr>
                <w:rFonts w:ascii="Futura LT Book" w:hAnsi="Balloon"/>
                <w:sz w:val="24"/>
              </w:rPr>
              <w:t>é</w:t>
            </w:r>
            <w:r w:rsidRPr="00B73788">
              <w:rPr>
                <w:rFonts w:ascii="Futura LT Book" w:hAnsi="Futura LT Book"/>
                <w:sz w:val="24"/>
              </w:rPr>
              <w:t xml:space="preserve">es </w:t>
            </w:r>
            <w:r w:rsidR="007E69C1">
              <w:rPr>
                <w:rFonts w:ascii="Futura LT Book" w:hAnsi="Futura LT Book"/>
                <w:sz w:val="24"/>
              </w:rPr>
              <w:t>existante</w:t>
            </w:r>
          </w:p>
        </w:tc>
        <w:tc>
          <w:tcPr>
            <w:tcW w:w="1260" w:type="dxa"/>
            <w:vAlign w:val="center"/>
          </w:tcPr>
          <w:p w:rsidR="00010EFB" w:rsidRPr="00B73788" w:rsidRDefault="00010EFB" w:rsidP="007E69C1">
            <w:pPr>
              <w:pStyle w:val="Titre"/>
              <w:keepLines/>
              <w:rPr>
                <w:rFonts w:ascii="Futura LT Book" w:hAnsi="Futura LT Book"/>
                <w:sz w:val="24"/>
              </w:rPr>
            </w:pPr>
            <w:r w:rsidRPr="00B73788">
              <w:rPr>
                <w:rFonts w:ascii="Futura LT Book" w:hAnsi="Futura LT Book"/>
                <w:sz w:val="24"/>
              </w:rPr>
              <w:t>J</w:t>
            </w: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B73788" w:rsidRDefault="00010EFB" w:rsidP="007E69C1">
            <w:pPr>
              <w:pStyle w:val="Titre"/>
              <w:keepLines/>
              <w:jc w:val="left"/>
              <w:rPr>
                <w:rFonts w:ascii="Futura LT Book" w:hAnsi="Futura LT Book"/>
                <w:sz w:val="24"/>
              </w:rPr>
            </w:pPr>
          </w:p>
        </w:tc>
        <w:tc>
          <w:tcPr>
            <w:tcW w:w="1722" w:type="dxa"/>
          </w:tcPr>
          <w:p w:rsidR="00010EFB" w:rsidRPr="00B73788" w:rsidRDefault="00010EFB" w:rsidP="007E69C1">
            <w:pPr>
              <w:pStyle w:val="Titre"/>
              <w:keepLines/>
              <w:jc w:val="left"/>
              <w:rPr>
                <w:rFonts w:ascii="Futura LT Book" w:hAnsi="Futura LT Book"/>
                <w:sz w:val="24"/>
              </w:rPr>
            </w:pPr>
          </w:p>
        </w:tc>
      </w:tr>
      <w:tr w:rsidR="00010EFB" w:rsidRPr="00B73788" w:rsidTr="001021BC">
        <w:tc>
          <w:tcPr>
            <w:tcW w:w="2808" w:type="dxa"/>
          </w:tcPr>
          <w:p w:rsidR="00010EFB" w:rsidRPr="00B73788" w:rsidRDefault="00010EFB" w:rsidP="007E69C1">
            <w:pPr>
              <w:pStyle w:val="Titre"/>
              <w:keepLines/>
              <w:jc w:val="left"/>
              <w:rPr>
                <w:rFonts w:ascii="Futura LT Book" w:hAnsi="Futura LT Book"/>
                <w:sz w:val="24"/>
              </w:rPr>
            </w:pPr>
            <w:r w:rsidRPr="00B73788">
              <w:rPr>
                <w:rFonts w:ascii="Futura LT Book" w:hAnsi="Futura LT Book"/>
                <w:sz w:val="24"/>
              </w:rPr>
              <w:t>Mod</w:t>
            </w:r>
            <w:r w:rsidRPr="00B73788">
              <w:rPr>
                <w:rFonts w:ascii="Futura LT Book" w:hAnsi="Balloon"/>
                <w:sz w:val="24"/>
              </w:rPr>
              <w:t>é</w:t>
            </w:r>
            <w:r w:rsidRPr="00B73788">
              <w:rPr>
                <w:rFonts w:ascii="Futura LT Book" w:hAnsi="Futura LT Book"/>
                <w:sz w:val="24"/>
              </w:rPr>
              <w:t>lisation du r</w:t>
            </w:r>
            <w:r w:rsidRPr="00B73788">
              <w:rPr>
                <w:rFonts w:ascii="Futura LT Book" w:hAnsi="Balloon"/>
                <w:sz w:val="24"/>
              </w:rPr>
              <w:t>é</w:t>
            </w:r>
            <w:r w:rsidRPr="00B73788">
              <w:rPr>
                <w:rFonts w:ascii="Futura LT Book" w:hAnsi="Futura LT Book"/>
                <w:sz w:val="24"/>
              </w:rPr>
              <w:t xml:space="preserve">seau  vers </w:t>
            </w:r>
            <w:proofErr w:type="gramStart"/>
            <w:r w:rsidRPr="00B73788">
              <w:rPr>
                <w:rFonts w:ascii="Futura LT Book" w:hAnsi="Futura LT Book"/>
                <w:sz w:val="24"/>
              </w:rPr>
              <w:t>le exutoires</w:t>
            </w:r>
            <w:proofErr w:type="gramEnd"/>
            <w:r w:rsidRPr="00B73788">
              <w:rPr>
                <w:rFonts w:ascii="Futura LT Book" w:hAnsi="Futura LT Book"/>
                <w:sz w:val="24"/>
              </w:rPr>
              <w:t xml:space="preserve"> (canal</w:t>
            </w:r>
            <w:r>
              <w:rPr>
                <w:rFonts w:ascii="Futura LT Book" w:hAnsi="Futura LT Book"/>
                <w:sz w:val="24"/>
              </w:rPr>
              <w:t xml:space="preserve"> de Calais</w:t>
            </w:r>
            <w:r w:rsidR="007E69C1">
              <w:rPr>
                <w:rFonts w:ascii="Futura LT Book" w:hAnsi="Futura LT Book"/>
                <w:sz w:val="24"/>
              </w:rPr>
              <w:t>)</w:t>
            </w:r>
            <w:r>
              <w:rPr>
                <w:rFonts w:ascii="Futura LT Book" w:hAnsi="Futura LT Book"/>
                <w:sz w:val="24"/>
              </w:rPr>
              <w:t xml:space="preserve"> </w:t>
            </w:r>
            <w:r w:rsidRPr="00B73788">
              <w:rPr>
                <w:rFonts w:ascii="Futura LT Book" w:hAnsi="Balloon"/>
                <w:sz w:val="24"/>
              </w:rPr>
              <w:t>à</w:t>
            </w:r>
            <w:r w:rsidRPr="00B73788">
              <w:rPr>
                <w:rFonts w:ascii="Futura LT Book" w:hAnsi="Futura LT Book"/>
                <w:sz w:val="24"/>
              </w:rPr>
              <w:t xml:space="preserve"> l</w:t>
            </w:r>
            <w:r w:rsidRPr="00B73788">
              <w:rPr>
                <w:rFonts w:ascii="Futura LT Book" w:hAnsi="Balloon"/>
                <w:sz w:val="24"/>
              </w:rPr>
              <w:t>’é</w:t>
            </w:r>
            <w:r w:rsidRPr="00B73788">
              <w:rPr>
                <w:rFonts w:ascii="Futura LT Book" w:hAnsi="Futura LT Book"/>
                <w:sz w:val="24"/>
              </w:rPr>
              <w:t>tat actuel et projet</w:t>
            </w:r>
            <w:r w:rsidRPr="00B73788">
              <w:rPr>
                <w:rFonts w:ascii="Futura LT Book" w:hAnsi="Balloon"/>
                <w:sz w:val="24"/>
              </w:rPr>
              <w:t>é</w:t>
            </w:r>
          </w:p>
        </w:tc>
        <w:tc>
          <w:tcPr>
            <w:tcW w:w="1260" w:type="dxa"/>
            <w:vAlign w:val="center"/>
          </w:tcPr>
          <w:p w:rsidR="00010EFB" w:rsidRPr="00B73788" w:rsidRDefault="00010EFB" w:rsidP="007E69C1">
            <w:pPr>
              <w:pStyle w:val="Titre"/>
              <w:keepLines/>
              <w:rPr>
                <w:rFonts w:ascii="Futura LT Book" w:hAnsi="Futura LT Book"/>
                <w:sz w:val="24"/>
              </w:rPr>
            </w:pPr>
            <w:r w:rsidRPr="00B73788">
              <w:rPr>
                <w:rFonts w:ascii="Futura LT Book" w:hAnsi="Futura LT Book"/>
                <w:sz w:val="24"/>
              </w:rPr>
              <w:t>J</w:t>
            </w: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B73788" w:rsidRDefault="00010EFB" w:rsidP="007E69C1">
            <w:pPr>
              <w:pStyle w:val="Titre"/>
              <w:keepLines/>
              <w:jc w:val="left"/>
              <w:rPr>
                <w:rFonts w:ascii="Futura LT Book" w:hAnsi="Futura LT Book"/>
                <w:sz w:val="24"/>
              </w:rPr>
            </w:pPr>
          </w:p>
        </w:tc>
        <w:tc>
          <w:tcPr>
            <w:tcW w:w="1722" w:type="dxa"/>
          </w:tcPr>
          <w:p w:rsidR="00010EFB" w:rsidRPr="00B73788" w:rsidRDefault="00010EFB" w:rsidP="007E69C1">
            <w:pPr>
              <w:pStyle w:val="Titre"/>
              <w:keepLines/>
              <w:jc w:val="left"/>
              <w:rPr>
                <w:rFonts w:ascii="Futura LT Book" w:hAnsi="Futura LT Book"/>
                <w:sz w:val="24"/>
              </w:rPr>
            </w:pPr>
          </w:p>
        </w:tc>
      </w:tr>
      <w:tr w:rsidR="00010EFB" w:rsidRPr="00B73788" w:rsidTr="001021BC">
        <w:tc>
          <w:tcPr>
            <w:tcW w:w="2808" w:type="dxa"/>
          </w:tcPr>
          <w:p w:rsidR="00010EFB" w:rsidRPr="00B73788" w:rsidRDefault="00010EFB" w:rsidP="007E69C1">
            <w:pPr>
              <w:pStyle w:val="Titre"/>
              <w:keepLines/>
              <w:jc w:val="left"/>
              <w:rPr>
                <w:rFonts w:ascii="Futura LT Book" w:hAnsi="Futura LT Book"/>
                <w:sz w:val="24"/>
              </w:rPr>
            </w:pPr>
            <w:r>
              <w:rPr>
                <w:rFonts w:ascii="Futura LT Book" w:hAnsi="Futura LT Book"/>
                <w:sz w:val="24"/>
              </w:rPr>
              <w:t xml:space="preserve">Modification de la modélisation du réseau de </w:t>
            </w:r>
            <w:r w:rsidR="007E69C1">
              <w:rPr>
                <w:rFonts w:ascii="Futura LT Book" w:hAnsi="Futura LT Book"/>
                <w:sz w:val="24"/>
              </w:rPr>
              <w:t xml:space="preserve">grand calais terres et mers </w:t>
            </w:r>
            <w:r>
              <w:rPr>
                <w:rFonts w:ascii="Futura LT Book" w:hAnsi="Futura LT Book"/>
                <w:sz w:val="24"/>
              </w:rPr>
              <w:t>pour intégrer les données du projet</w:t>
            </w:r>
          </w:p>
        </w:tc>
        <w:tc>
          <w:tcPr>
            <w:tcW w:w="1260" w:type="dxa"/>
            <w:vAlign w:val="center"/>
          </w:tcPr>
          <w:p w:rsidR="00010EFB" w:rsidRPr="00B73788" w:rsidRDefault="00010EFB" w:rsidP="007E69C1">
            <w:pPr>
              <w:pStyle w:val="Titre"/>
              <w:keepLines/>
              <w:rPr>
                <w:rFonts w:ascii="Futura LT Book" w:hAnsi="Futura LT Book"/>
                <w:sz w:val="24"/>
              </w:rPr>
            </w:pPr>
            <w:r w:rsidRPr="00B73788">
              <w:rPr>
                <w:rFonts w:ascii="Futura LT Book" w:hAnsi="Futura LT Book"/>
                <w:sz w:val="24"/>
              </w:rPr>
              <w:t>J</w:t>
            </w: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B73788" w:rsidRDefault="00010EFB" w:rsidP="007E69C1">
            <w:pPr>
              <w:pStyle w:val="Titre"/>
              <w:keepLines/>
              <w:jc w:val="left"/>
              <w:rPr>
                <w:rFonts w:ascii="Futura LT Book" w:hAnsi="Futura LT Book"/>
                <w:sz w:val="24"/>
              </w:rPr>
            </w:pPr>
          </w:p>
        </w:tc>
        <w:tc>
          <w:tcPr>
            <w:tcW w:w="1722" w:type="dxa"/>
          </w:tcPr>
          <w:p w:rsidR="00010EFB" w:rsidRPr="00B73788" w:rsidRDefault="00010EFB" w:rsidP="007E69C1">
            <w:pPr>
              <w:pStyle w:val="Titre"/>
              <w:keepLines/>
              <w:jc w:val="left"/>
              <w:rPr>
                <w:rFonts w:ascii="Futura LT Book" w:hAnsi="Futura LT Book"/>
                <w:sz w:val="24"/>
              </w:rPr>
            </w:pPr>
          </w:p>
        </w:tc>
      </w:tr>
      <w:tr w:rsidR="00010EFB" w:rsidRPr="00B73788" w:rsidTr="001021BC">
        <w:tc>
          <w:tcPr>
            <w:tcW w:w="2808" w:type="dxa"/>
          </w:tcPr>
          <w:p w:rsidR="00010EFB" w:rsidRPr="00B73788" w:rsidRDefault="00010EFB" w:rsidP="007E69C1">
            <w:pPr>
              <w:pStyle w:val="Titre"/>
              <w:keepLines/>
              <w:jc w:val="left"/>
              <w:rPr>
                <w:rFonts w:ascii="Futura LT Book" w:hAnsi="Futura LT Book"/>
                <w:sz w:val="24"/>
              </w:rPr>
            </w:pPr>
            <w:r w:rsidRPr="00B73788">
              <w:rPr>
                <w:rFonts w:ascii="Futura LT Book" w:hAnsi="Futura LT Book"/>
                <w:sz w:val="24"/>
              </w:rPr>
              <w:t>R</w:t>
            </w:r>
            <w:r w:rsidRPr="00B73788">
              <w:rPr>
                <w:rFonts w:ascii="Futura LT Book" w:hAnsi="Balloon"/>
                <w:sz w:val="24"/>
              </w:rPr>
              <w:t>é</w:t>
            </w:r>
            <w:r w:rsidRPr="00B73788">
              <w:rPr>
                <w:rFonts w:ascii="Futura LT Book" w:hAnsi="Futura LT Book"/>
                <w:sz w:val="24"/>
              </w:rPr>
              <w:t>daction d</w:t>
            </w:r>
            <w:r w:rsidRPr="00B73788">
              <w:rPr>
                <w:rFonts w:ascii="Futura LT Book" w:hAnsi="Balloon"/>
                <w:sz w:val="24"/>
              </w:rPr>
              <w:t>’</w:t>
            </w:r>
            <w:r w:rsidRPr="00B73788">
              <w:rPr>
                <w:rFonts w:ascii="Futura LT Book" w:hAnsi="Futura LT Book"/>
                <w:sz w:val="24"/>
              </w:rPr>
              <w:t>un rapport d</w:t>
            </w:r>
            <w:r w:rsidRPr="00B73788">
              <w:rPr>
                <w:rFonts w:ascii="Futura LT Book" w:hAnsi="Balloon"/>
                <w:sz w:val="24"/>
              </w:rPr>
              <w:t>’é</w:t>
            </w:r>
            <w:r w:rsidRPr="00B73788">
              <w:rPr>
                <w:rFonts w:ascii="Futura LT Book" w:hAnsi="Futura LT Book"/>
                <w:sz w:val="24"/>
              </w:rPr>
              <w:t xml:space="preserve">tude comprenant </w:t>
            </w:r>
            <w:r>
              <w:rPr>
                <w:rFonts w:ascii="Futura LT Book" w:hAnsi="Futura LT Book"/>
                <w:sz w:val="24"/>
              </w:rPr>
              <w:t>proposition de</w:t>
            </w:r>
            <w:r w:rsidRPr="00B73788">
              <w:rPr>
                <w:rFonts w:ascii="Futura LT Book" w:hAnsi="Futura LT Book"/>
                <w:sz w:val="24"/>
              </w:rPr>
              <w:t xml:space="preserve"> </w:t>
            </w:r>
            <w:r>
              <w:rPr>
                <w:rFonts w:ascii="Futura LT Book" w:hAnsi="Futura LT Book"/>
                <w:sz w:val="24"/>
              </w:rPr>
              <w:t>travaux au stade AVP et plans correspondants</w:t>
            </w:r>
          </w:p>
        </w:tc>
        <w:tc>
          <w:tcPr>
            <w:tcW w:w="1260" w:type="dxa"/>
            <w:vAlign w:val="center"/>
          </w:tcPr>
          <w:p w:rsidR="00010EFB" w:rsidRPr="00B73788" w:rsidRDefault="00010EFB" w:rsidP="007E69C1">
            <w:pPr>
              <w:pStyle w:val="Titre"/>
              <w:keepLines/>
              <w:rPr>
                <w:rFonts w:ascii="Futura LT Book" w:hAnsi="Futura LT Book"/>
                <w:sz w:val="24"/>
              </w:rPr>
            </w:pPr>
            <w:r w:rsidRPr="00B73788">
              <w:rPr>
                <w:rFonts w:ascii="Futura LT Book" w:hAnsi="Futura LT Book"/>
                <w:sz w:val="24"/>
              </w:rPr>
              <w:t>J</w:t>
            </w: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B73788" w:rsidRDefault="00010EFB" w:rsidP="007E69C1">
            <w:pPr>
              <w:pStyle w:val="Titre"/>
              <w:keepLines/>
              <w:jc w:val="left"/>
              <w:rPr>
                <w:rFonts w:ascii="Futura LT Book" w:hAnsi="Futura LT Book"/>
                <w:sz w:val="24"/>
              </w:rPr>
            </w:pPr>
          </w:p>
        </w:tc>
        <w:tc>
          <w:tcPr>
            <w:tcW w:w="1722" w:type="dxa"/>
          </w:tcPr>
          <w:p w:rsidR="00010EFB" w:rsidRPr="00B73788" w:rsidRDefault="00010EFB" w:rsidP="007E69C1">
            <w:pPr>
              <w:pStyle w:val="Titre"/>
              <w:keepLines/>
              <w:jc w:val="left"/>
              <w:rPr>
                <w:rFonts w:ascii="Futura LT Book" w:hAnsi="Futura LT Book"/>
                <w:sz w:val="24"/>
              </w:rPr>
            </w:pPr>
          </w:p>
        </w:tc>
      </w:tr>
      <w:tr w:rsidR="00010EFB" w:rsidRPr="00B73788" w:rsidTr="001021BC">
        <w:trPr>
          <w:trHeight w:val="535"/>
        </w:trPr>
        <w:tc>
          <w:tcPr>
            <w:tcW w:w="2808" w:type="dxa"/>
          </w:tcPr>
          <w:p w:rsidR="00010EFB" w:rsidRPr="00B73788" w:rsidRDefault="00010EFB" w:rsidP="007E69C1">
            <w:pPr>
              <w:pStyle w:val="Titre"/>
              <w:keepLines/>
              <w:jc w:val="left"/>
              <w:rPr>
                <w:rFonts w:ascii="Futura LT Book" w:hAnsi="Futura LT Book"/>
                <w:sz w:val="24"/>
              </w:rPr>
            </w:pPr>
            <w:r w:rsidRPr="00B73788">
              <w:rPr>
                <w:rFonts w:ascii="Futura LT Book" w:hAnsi="Futura LT Book"/>
                <w:sz w:val="24"/>
              </w:rPr>
              <w:t>R</w:t>
            </w:r>
            <w:r w:rsidRPr="00B73788">
              <w:rPr>
                <w:rFonts w:ascii="Futura LT Book" w:hAnsi="Balloon"/>
                <w:sz w:val="24"/>
              </w:rPr>
              <w:t>é</w:t>
            </w:r>
            <w:r w:rsidRPr="00B73788">
              <w:rPr>
                <w:rFonts w:ascii="Futura LT Book" w:hAnsi="Futura LT Book"/>
                <w:sz w:val="24"/>
              </w:rPr>
              <w:t>unions</w:t>
            </w:r>
          </w:p>
        </w:tc>
        <w:tc>
          <w:tcPr>
            <w:tcW w:w="1260" w:type="dxa"/>
            <w:vAlign w:val="center"/>
          </w:tcPr>
          <w:p w:rsidR="00010EFB" w:rsidRPr="00B73788" w:rsidRDefault="00010EFB" w:rsidP="007E69C1">
            <w:pPr>
              <w:pStyle w:val="Titre"/>
              <w:keepLines/>
              <w:rPr>
                <w:rFonts w:ascii="Futura LT Book" w:hAnsi="Futura LT Book"/>
                <w:sz w:val="24"/>
              </w:rPr>
            </w:pPr>
            <w:r w:rsidRPr="00B73788">
              <w:rPr>
                <w:rFonts w:ascii="Futura LT Book" w:hAnsi="Futura LT Book"/>
                <w:sz w:val="24"/>
              </w:rPr>
              <w:t>U</w:t>
            </w: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B73788" w:rsidRDefault="00010EFB" w:rsidP="007E69C1">
            <w:pPr>
              <w:pStyle w:val="Titre"/>
              <w:keepLines/>
              <w:jc w:val="left"/>
              <w:rPr>
                <w:rFonts w:ascii="Futura LT Book" w:hAnsi="Futura LT Book"/>
                <w:sz w:val="24"/>
              </w:rPr>
            </w:pPr>
          </w:p>
        </w:tc>
        <w:tc>
          <w:tcPr>
            <w:tcW w:w="1722" w:type="dxa"/>
          </w:tcPr>
          <w:p w:rsidR="00010EFB" w:rsidRPr="00B73788" w:rsidRDefault="00010EFB" w:rsidP="007E69C1">
            <w:pPr>
              <w:pStyle w:val="Titre"/>
              <w:keepLines/>
              <w:jc w:val="left"/>
              <w:rPr>
                <w:rFonts w:ascii="Futura LT Book" w:hAnsi="Futura LT Book"/>
                <w:sz w:val="24"/>
              </w:rPr>
            </w:pPr>
          </w:p>
        </w:tc>
      </w:tr>
      <w:tr w:rsidR="00010EFB" w:rsidRPr="00B73788" w:rsidTr="001021BC">
        <w:tc>
          <w:tcPr>
            <w:tcW w:w="2808" w:type="dxa"/>
          </w:tcPr>
          <w:p w:rsidR="00010EFB" w:rsidRPr="00B73788" w:rsidRDefault="00010EFB" w:rsidP="007E69C1">
            <w:pPr>
              <w:pStyle w:val="Titre"/>
              <w:keepLines/>
              <w:jc w:val="left"/>
              <w:rPr>
                <w:rFonts w:ascii="Futura LT Book" w:hAnsi="Futura LT Book"/>
                <w:sz w:val="24"/>
              </w:rPr>
            </w:pPr>
            <w:r w:rsidRPr="00B73788">
              <w:rPr>
                <w:rFonts w:ascii="Futura LT Book" w:hAnsi="Futura LT Book"/>
                <w:sz w:val="24"/>
              </w:rPr>
              <w:t>Reprographie en 5 exemplaires reli</w:t>
            </w:r>
            <w:r w:rsidRPr="00B73788">
              <w:rPr>
                <w:rFonts w:ascii="Futura LT Book" w:hAnsi="Balloon"/>
                <w:sz w:val="24"/>
              </w:rPr>
              <w:t>é</w:t>
            </w:r>
            <w:r w:rsidRPr="00B73788">
              <w:rPr>
                <w:rFonts w:ascii="Futura LT Book" w:hAnsi="Futura LT Book"/>
                <w:sz w:val="24"/>
              </w:rPr>
              <w:t xml:space="preserve">s + un reproductible </w:t>
            </w:r>
            <w:r>
              <w:rPr>
                <w:rFonts w:ascii="Futura LT Book" w:hAnsi="Futura LT Book"/>
                <w:sz w:val="24"/>
              </w:rPr>
              <w:t xml:space="preserve">et un CD </w:t>
            </w:r>
            <w:proofErr w:type="spellStart"/>
            <w:r>
              <w:rPr>
                <w:rFonts w:ascii="Futura LT Book" w:hAnsi="Futura LT Book"/>
                <w:sz w:val="24"/>
              </w:rPr>
              <w:lastRenderedPageBreak/>
              <w:t>réproductible</w:t>
            </w:r>
            <w:proofErr w:type="spellEnd"/>
          </w:p>
        </w:tc>
        <w:tc>
          <w:tcPr>
            <w:tcW w:w="1260" w:type="dxa"/>
            <w:vAlign w:val="center"/>
          </w:tcPr>
          <w:p w:rsidR="00010EFB" w:rsidRPr="00B73788" w:rsidRDefault="00010EFB" w:rsidP="007E69C1">
            <w:pPr>
              <w:pStyle w:val="Titre"/>
              <w:keepLines/>
              <w:jc w:val="left"/>
              <w:rPr>
                <w:rFonts w:ascii="Futura LT Book" w:hAnsi="Futura LT Book"/>
                <w:sz w:val="24"/>
              </w:rPr>
            </w:pPr>
            <w:r>
              <w:rPr>
                <w:rFonts w:ascii="Futura LT Book" w:hAnsi="Futura LT Book"/>
                <w:sz w:val="24"/>
              </w:rPr>
              <w:lastRenderedPageBreak/>
              <w:t>Le f</w:t>
            </w:r>
            <w:r w:rsidRPr="00B73788">
              <w:rPr>
                <w:rFonts w:ascii="Futura LT Book" w:hAnsi="Futura LT Book"/>
                <w:sz w:val="24"/>
              </w:rPr>
              <w:t>orfait</w:t>
            </w: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B73788" w:rsidRDefault="00010EFB" w:rsidP="007E69C1">
            <w:pPr>
              <w:pStyle w:val="Titre"/>
              <w:keepLines/>
              <w:jc w:val="left"/>
              <w:rPr>
                <w:rFonts w:ascii="Futura LT Book" w:hAnsi="Futura LT Book"/>
                <w:sz w:val="24"/>
              </w:rPr>
            </w:pPr>
          </w:p>
        </w:tc>
        <w:tc>
          <w:tcPr>
            <w:tcW w:w="1722" w:type="dxa"/>
          </w:tcPr>
          <w:p w:rsidR="00010EFB" w:rsidRPr="00B73788" w:rsidRDefault="00010EFB" w:rsidP="007E69C1">
            <w:pPr>
              <w:pStyle w:val="Titre"/>
              <w:keepLines/>
              <w:jc w:val="left"/>
              <w:rPr>
                <w:rFonts w:ascii="Futura LT Book" w:hAnsi="Futura LT Book"/>
                <w:sz w:val="24"/>
              </w:rPr>
            </w:pPr>
          </w:p>
        </w:tc>
      </w:tr>
      <w:tr w:rsidR="00010EFB" w:rsidRPr="00B73788" w:rsidTr="001021BC">
        <w:tc>
          <w:tcPr>
            <w:tcW w:w="2808" w:type="dxa"/>
          </w:tcPr>
          <w:p w:rsidR="00010EFB" w:rsidRPr="00471D01" w:rsidRDefault="00010EFB" w:rsidP="007E69C1">
            <w:pPr>
              <w:pStyle w:val="Titre"/>
              <w:keepLines/>
              <w:jc w:val="left"/>
              <w:rPr>
                <w:rFonts w:ascii="Futura LT Book" w:hAnsi="Futura LT Book"/>
                <w:b/>
                <w:sz w:val="24"/>
              </w:rPr>
            </w:pPr>
            <w:r w:rsidRPr="00010EFB">
              <w:rPr>
                <w:rFonts w:ascii="Futura LT Book" w:hAnsi="Futura LT Book"/>
                <w:sz w:val="24"/>
              </w:rPr>
              <w:lastRenderedPageBreak/>
              <w:t>Mise à jour et installation du logiciel de modélisation</w:t>
            </w:r>
            <w:r>
              <w:rPr>
                <w:rFonts w:ascii="Futura LT Book" w:hAnsi="Futura LT Book"/>
                <w:sz w:val="24"/>
              </w:rPr>
              <w:t xml:space="preserve"> de Grand Calais Terres et Mers </w:t>
            </w:r>
          </w:p>
        </w:tc>
        <w:tc>
          <w:tcPr>
            <w:tcW w:w="1260" w:type="dxa"/>
            <w:vAlign w:val="center"/>
          </w:tcPr>
          <w:p w:rsidR="00010EFB" w:rsidRPr="00B73788" w:rsidRDefault="00010EFB" w:rsidP="007E69C1">
            <w:pPr>
              <w:pStyle w:val="Titre"/>
              <w:keepLines/>
              <w:jc w:val="left"/>
              <w:rPr>
                <w:rFonts w:ascii="Futura LT Book" w:hAnsi="Futura LT Book"/>
                <w:sz w:val="24"/>
              </w:rPr>
            </w:pPr>
            <w:r>
              <w:rPr>
                <w:rFonts w:ascii="Futura LT Book" w:hAnsi="Futura LT Book"/>
                <w:sz w:val="24"/>
              </w:rPr>
              <w:t xml:space="preserve"> Le f</w:t>
            </w:r>
            <w:r w:rsidRPr="00B73788">
              <w:rPr>
                <w:rFonts w:ascii="Futura LT Book" w:hAnsi="Futura LT Book"/>
                <w:sz w:val="24"/>
              </w:rPr>
              <w:t>orfait</w:t>
            </w: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471D01" w:rsidRDefault="00010EFB" w:rsidP="007E69C1">
            <w:pPr>
              <w:pStyle w:val="Titre"/>
              <w:keepLines/>
              <w:jc w:val="left"/>
              <w:rPr>
                <w:rFonts w:ascii="Futura LT Book" w:hAnsi="Futura LT Book"/>
                <w:b/>
                <w:sz w:val="24"/>
              </w:rPr>
            </w:pPr>
          </w:p>
        </w:tc>
        <w:tc>
          <w:tcPr>
            <w:tcW w:w="1722" w:type="dxa"/>
          </w:tcPr>
          <w:p w:rsidR="00010EFB" w:rsidRPr="00B73788" w:rsidRDefault="00010EFB" w:rsidP="007E69C1">
            <w:pPr>
              <w:pStyle w:val="Titre"/>
              <w:keepLines/>
              <w:jc w:val="left"/>
              <w:rPr>
                <w:rFonts w:ascii="Futura LT Book" w:hAnsi="Futura LT Book"/>
                <w:sz w:val="24"/>
              </w:rPr>
            </w:pPr>
          </w:p>
        </w:tc>
      </w:tr>
      <w:tr w:rsidR="00010EFB" w:rsidRPr="00B73788" w:rsidTr="00010EFB">
        <w:tc>
          <w:tcPr>
            <w:tcW w:w="2808" w:type="dxa"/>
          </w:tcPr>
          <w:p w:rsidR="00010EFB" w:rsidRPr="00471D01" w:rsidRDefault="00010EFB" w:rsidP="007E69C1">
            <w:pPr>
              <w:pStyle w:val="Titre"/>
              <w:keepLines/>
              <w:jc w:val="left"/>
              <w:rPr>
                <w:rFonts w:ascii="Futura LT Book" w:hAnsi="Futura LT Book"/>
                <w:b/>
                <w:sz w:val="24"/>
              </w:rPr>
            </w:pPr>
          </w:p>
        </w:tc>
        <w:tc>
          <w:tcPr>
            <w:tcW w:w="1260" w:type="dxa"/>
          </w:tcPr>
          <w:p w:rsidR="00010EFB" w:rsidRPr="00B73788" w:rsidRDefault="00010EFB" w:rsidP="007E69C1">
            <w:pPr>
              <w:pStyle w:val="Titre"/>
              <w:keepLines/>
              <w:rPr>
                <w:rFonts w:ascii="Futura LT Book" w:hAnsi="Futura LT Book"/>
                <w:sz w:val="24"/>
              </w:rPr>
            </w:pP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471D01" w:rsidRDefault="00010EFB" w:rsidP="004D35A9">
            <w:pPr>
              <w:pStyle w:val="Titre"/>
              <w:keepLines/>
              <w:jc w:val="left"/>
              <w:rPr>
                <w:rFonts w:ascii="Futura LT Book" w:hAnsi="Futura LT Book"/>
                <w:b/>
                <w:sz w:val="24"/>
              </w:rPr>
            </w:pPr>
            <w:r w:rsidRPr="00471D01">
              <w:rPr>
                <w:rFonts w:ascii="Futura LT Book" w:hAnsi="Futura LT Book"/>
                <w:b/>
                <w:sz w:val="24"/>
              </w:rPr>
              <w:t xml:space="preserve">Montant Total de </w:t>
            </w:r>
            <w:r w:rsidR="004D35A9">
              <w:rPr>
                <w:rFonts w:ascii="Futura LT Book" w:hAnsi="Futura LT Book"/>
                <w:b/>
                <w:sz w:val="24"/>
              </w:rPr>
              <w:t>la mission</w:t>
            </w:r>
            <w:r w:rsidRPr="00471D01">
              <w:rPr>
                <w:rFonts w:ascii="Futura LT Book" w:hAnsi="Futura LT Book"/>
                <w:b/>
                <w:sz w:val="24"/>
              </w:rPr>
              <w:t xml:space="preserve"> HT</w:t>
            </w:r>
            <w:r>
              <w:rPr>
                <w:rFonts w:ascii="Futura LT Book" w:hAnsi="Futura LT Book"/>
                <w:b/>
                <w:sz w:val="24"/>
              </w:rPr>
              <w:t> :</w:t>
            </w:r>
          </w:p>
        </w:tc>
        <w:tc>
          <w:tcPr>
            <w:tcW w:w="1722" w:type="dxa"/>
          </w:tcPr>
          <w:p w:rsidR="00010EFB" w:rsidRPr="00B73788" w:rsidRDefault="00010EFB" w:rsidP="007E69C1">
            <w:pPr>
              <w:pStyle w:val="Titre"/>
              <w:keepLines/>
              <w:jc w:val="left"/>
              <w:rPr>
                <w:rFonts w:ascii="Futura LT Book" w:hAnsi="Futura LT Book"/>
                <w:sz w:val="24"/>
              </w:rPr>
            </w:pPr>
          </w:p>
        </w:tc>
      </w:tr>
      <w:tr w:rsidR="00010EFB" w:rsidRPr="00B73788" w:rsidTr="00010EFB">
        <w:tc>
          <w:tcPr>
            <w:tcW w:w="2808" w:type="dxa"/>
          </w:tcPr>
          <w:p w:rsidR="00010EFB" w:rsidRPr="00471D01" w:rsidRDefault="00010EFB" w:rsidP="007E69C1">
            <w:pPr>
              <w:pStyle w:val="Titre"/>
              <w:keepLines/>
              <w:jc w:val="left"/>
              <w:rPr>
                <w:rFonts w:ascii="Futura LT Book" w:hAnsi="Futura LT Book"/>
                <w:b/>
                <w:sz w:val="24"/>
              </w:rPr>
            </w:pPr>
          </w:p>
        </w:tc>
        <w:tc>
          <w:tcPr>
            <w:tcW w:w="1260" w:type="dxa"/>
          </w:tcPr>
          <w:p w:rsidR="00010EFB" w:rsidRPr="00B73788" w:rsidRDefault="00010EFB" w:rsidP="007E69C1">
            <w:pPr>
              <w:pStyle w:val="Titre"/>
              <w:keepLines/>
              <w:rPr>
                <w:rFonts w:ascii="Futura LT Book" w:hAnsi="Futura LT Book"/>
                <w:sz w:val="24"/>
              </w:rPr>
            </w:pPr>
          </w:p>
        </w:tc>
        <w:tc>
          <w:tcPr>
            <w:tcW w:w="1620" w:type="dxa"/>
          </w:tcPr>
          <w:p w:rsidR="00010EFB" w:rsidRPr="00B73788" w:rsidRDefault="00010EFB" w:rsidP="007E69C1">
            <w:pPr>
              <w:pStyle w:val="Titre"/>
              <w:keepLines/>
              <w:jc w:val="left"/>
              <w:rPr>
                <w:rFonts w:ascii="Futura LT Book" w:hAnsi="Futura LT Book"/>
                <w:sz w:val="24"/>
              </w:rPr>
            </w:pPr>
          </w:p>
        </w:tc>
        <w:tc>
          <w:tcPr>
            <w:tcW w:w="1800" w:type="dxa"/>
          </w:tcPr>
          <w:p w:rsidR="00010EFB" w:rsidRPr="00471D01" w:rsidRDefault="00010EFB" w:rsidP="004D35A9">
            <w:pPr>
              <w:pStyle w:val="Titre"/>
              <w:keepLines/>
              <w:jc w:val="left"/>
              <w:rPr>
                <w:rFonts w:ascii="Futura LT Book" w:hAnsi="Futura LT Book"/>
                <w:b/>
                <w:sz w:val="24"/>
              </w:rPr>
            </w:pPr>
            <w:r w:rsidRPr="00471D01">
              <w:rPr>
                <w:rFonts w:ascii="Futura LT Book" w:hAnsi="Futura LT Book"/>
                <w:b/>
                <w:sz w:val="24"/>
              </w:rPr>
              <w:t>Montant Total de</w:t>
            </w:r>
            <w:r w:rsidR="004D35A9">
              <w:rPr>
                <w:rFonts w:ascii="Futura LT Book" w:hAnsi="Futura LT Book"/>
                <w:b/>
                <w:sz w:val="24"/>
              </w:rPr>
              <w:t xml:space="preserve"> la mission</w:t>
            </w:r>
            <w:r w:rsidRPr="00471D01">
              <w:rPr>
                <w:rFonts w:ascii="Futura LT Book" w:hAnsi="Futura LT Book"/>
                <w:b/>
                <w:sz w:val="24"/>
              </w:rPr>
              <w:t xml:space="preserve"> TTC</w:t>
            </w:r>
            <w:r>
              <w:rPr>
                <w:rFonts w:ascii="Futura LT Book" w:hAnsi="Futura LT Book"/>
                <w:b/>
                <w:sz w:val="24"/>
              </w:rPr>
              <w:t> :</w:t>
            </w:r>
          </w:p>
        </w:tc>
        <w:tc>
          <w:tcPr>
            <w:tcW w:w="1722" w:type="dxa"/>
          </w:tcPr>
          <w:p w:rsidR="00010EFB" w:rsidRPr="00B73788" w:rsidRDefault="00010EFB" w:rsidP="007E69C1">
            <w:pPr>
              <w:pStyle w:val="Titre"/>
              <w:keepLines/>
              <w:jc w:val="left"/>
              <w:rPr>
                <w:rFonts w:ascii="Futura LT Book" w:hAnsi="Futura LT Book"/>
                <w:sz w:val="24"/>
              </w:rPr>
            </w:pPr>
          </w:p>
        </w:tc>
      </w:tr>
    </w:tbl>
    <w:p w:rsidR="00010EFB" w:rsidRDefault="00010EFB" w:rsidP="007E69C1">
      <w:pPr>
        <w:pStyle w:val="RedaliaTitre1"/>
        <w:keepLines/>
        <w:widowControl/>
        <w:numPr>
          <w:ilvl w:val="0"/>
          <w:numId w:val="0"/>
        </w:numPr>
        <w:spacing w:before="0" w:after="0"/>
        <w:jc w:val="both"/>
        <w:rPr>
          <w:rFonts w:ascii="Calibri" w:hAnsi="Calibri"/>
          <w:b w:val="0"/>
          <w:sz w:val="22"/>
          <w:szCs w:val="22"/>
        </w:rPr>
      </w:pPr>
    </w:p>
    <w:p w:rsidR="009814B5" w:rsidRDefault="009814B5" w:rsidP="001021BC">
      <w:pPr>
        <w:pStyle w:val="RedaliaTitre1"/>
        <w:keepLines/>
        <w:widowControl/>
        <w:numPr>
          <w:ilvl w:val="0"/>
          <w:numId w:val="0"/>
        </w:numPr>
        <w:spacing w:before="0" w:after="0"/>
        <w:jc w:val="both"/>
        <w:rPr>
          <w:rFonts w:ascii="Calibri" w:hAnsi="Calibri"/>
          <w:b w:val="0"/>
          <w:sz w:val="22"/>
          <w:szCs w:val="22"/>
        </w:rPr>
      </w:pPr>
      <w:r>
        <w:rPr>
          <w:rFonts w:ascii="Calibri" w:hAnsi="Calibri"/>
          <w:b w:val="0"/>
          <w:sz w:val="22"/>
          <w:szCs w:val="22"/>
        </w:rPr>
        <w:t>Les missions complémentaires seront déclenchées selon les besoins du Maître d’Ouvrage, par ordre de service. Elles pourront ne pas être déclenchées. Si elles ne sont pas déclenchées, elles ne donneront pas lieu au versement d’indemnités.</w:t>
      </w:r>
    </w:p>
    <w:p w:rsidR="00F16A37" w:rsidRPr="002A72CD" w:rsidRDefault="00D30033" w:rsidP="001021BC">
      <w:pPr>
        <w:pStyle w:val="Titre1bis"/>
        <w:keepLines/>
        <w:rPr>
          <w:u w:val="none"/>
          <w:lang w:val="fr-FR"/>
        </w:rPr>
      </w:pPr>
      <w:r w:rsidRPr="002A72CD">
        <w:rPr>
          <w:u w:val="none"/>
          <w:lang w:val="fr-FR"/>
        </w:rPr>
        <w:t>. Recapitulatif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2285"/>
        <w:gridCol w:w="2286"/>
        <w:gridCol w:w="2286"/>
      </w:tblGrid>
      <w:tr w:rsidR="00DF5E01" w:rsidRPr="002A72CD" w:rsidTr="009207C2">
        <w:trPr>
          <w:trHeight w:val="1139"/>
        </w:trPr>
        <w:tc>
          <w:tcPr>
            <w:tcW w:w="2285" w:type="dxa"/>
            <w:shd w:val="clear" w:color="auto" w:fill="auto"/>
          </w:tcPr>
          <w:p w:rsidR="00DF5E01" w:rsidRPr="002A72CD" w:rsidRDefault="00DF5E01" w:rsidP="001021BC">
            <w:pPr>
              <w:pStyle w:val="Titre1bis"/>
              <w:keepLines/>
              <w:rPr>
                <w:b w:val="0"/>
                <w:u w:val="none"/>
                <w:lang w:val="fr-FR"/>
              </w:rPr>
            </w:pPr>
            <w:r w:rsidRPr="002A72CD">
              <w:rPr>
                <w:b w:val="0"/>
                <w:u w:val="none"/>
                <w:lang w:val="fr-FR"/>
              </w:rPr>
              <w:t>Tranches et missions</w:t>
            </w:r>
          </w:p>
        </w:tc>
        <w:tc>
          <w:tcPr>
            <w:tcW w:w="2285" w:type="dxa"/>
            <w:shd w:val="clear" w:color="auto" w:fill="auto"/>
          </w:tcPr>
          <w:p w:rsidR="00DF5E01" w:rsidRPr="002A72CD" w:rsidRDefault="00DF5E01" w:rsidP="001021BC">
            <w:pPr>
              <w:pStyle w:val="Titre1bis"/>
              <w:keepLines/>
              <w:rPr>
                <w:b w:val="0"/>
                <w:u w:val="none"/>
                <w:lang w:val="fr-FR"/>
              </w:rPr>
            </w:pPr>
            <w:r w:rsidRPr="002A72CD">
              <w:rPr>
                <w:b w:val="0"/>
                <w:u w:val="none"/>
                <w:lang w:val="fr-FR"/>
              </w:rPr>
              <w:t xml:space="preserve">Montant HT </w:t>
            </w:r>
          </w:p>
        </w:tc>
        <w:tc>
          <w:tcPr>
            <w:tcW w:w="2286" w:type="dxa"/>
            <w:shd w:val="clear" w:color="auto" w:fill="auto"/>
          </w:tcPr>
          <w:p w:rsidR="00DF5E01" w:rsidRPr="002A72CD" w:rsidRDefault="00DF5E01" w:rsidP="001021BC">
            <w:pPr>
              <w:pStyle w:val="Titre1bis"/>
              <w:keepLines/>
              <w:rPr>
                <w:b w:val="0"/>
                <w:u w:val="none"/>
                <w:lang w:val="fr-FR"/>
              </w:rPr>
            </w:pPr>
            <w:r w:rsidRPr="002A72CD">
              <w:rPr>
                <w:b w:val="0"/>
                <w:u w:val="none"/>
                <w:lang w:val="fr-FR"/>
              </w:rPr>
              <w:t>TVA</w:t>
            </w:r>
          </w:p>
        </w:tc>
        <w:tc>
          <w:tcPr>
            <w:tcW w:w="2286" w:type="dxa"/>
            <w:shd w:val="clear" w:color="auto" w:fill="auto"/>
          </w:tcPr>
          <w:p w:rsidR="00DF5E01" w:rsidRPr="002A72CD" w:rsidRDefault="00DF5E01" w:rsidP="001021BC">
            <w:pPr>
              <w:pStyle w:val="Titre1bis"/>
              <w:keepLines/>
              <w:rPr>
                <w:b w:val="0"/>
                <w:u w:val="none"/>
                <w:lang w:val="fr-FR"/>
              </w:rPr>
            </w:pPr>
            <w:r w:rsidRPr="002A72CD">
              <w:rPr>
                <w:b w:val="0"/>
                <w:u w:val="none"/>
                <w:lang w:val="fr-FR"/>
              </w:rPr>
              <w:t>Montant  TTC</w:t>
            </w:r>
          </w:p>
        </w:tc>
      </w:tr>
      <w:tr w:rsidR="009F27EF" w:rsidRPr="002A72CD" w:rsidTr="00010EFB">
        <w:trPr>
          <w:trHeight w:val="682"/>
        </w:trPr>
        <w:tc>
          <w:tcPr>
            <w:tcW w:w="2285" w:type="dxa"/>
            <w:shd w:val="clear" w:color="auto" w:fill="auto"/>
            <w:vAlign w:val="center"/>
          </w:tcPr>
          <w:p w:rsidR="009F27EF" w:rsidRPr="002A72CD" w:rsidRDefault="009F27EF" w:rsidP="001021BC">
            <w:pPr>
              <w:keepLines/>
            </w:pPr>
            <w:r w:rsidRPr="005859AA">
              <w:t xml:space="preserve">AVP </w:t>
            </w:r>
            <w:r w:rsidRPr="005859AA">
              <w:rPr>
                <w:szCs w:val="24"/>
              </w:rPr>
              <w:t>1 </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010EFB">
        <w:trPr>
          <w:trHeight w:val="1000"/>
        </w:trPr>
        <w:tc>
          <w:tcPr>
            <w:tcW w:w="2285" w:type="dxa"/>
            <w:shd w:val="clear" w:color="auto" w:fill="auto"/>
            <w:vAlign w:val="center"/>
          </w:tcPr>
          <w:p w:rsidR="009F27EF" w:rsidRPr="002A72CD" w:rsidRDefault="009F27EF" w:rsidP="001021BC">
            <w:pPr>
              <w:keepLines/>
            </w:pPr>
            <w:r w:rsidRPr="005859AA">
              <w:t>AVP2</w:t>
            </w:r>
            <w:r>
              <w:t> </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010EFB">
        <w:trPr>
          <w:trHeight w:val="988"/>
        </w:trPr>
        <w:tc>
          <w:tcPr>
            <w:tcW w:w="2285" w:type="dxa"/>
            <w:shd w:val="clear" w:color="auto" w:fill="auto"/>
            <w:vAlign w:val="center"/>
          </w:tcPr>
          <w:p w:rsidR="009F27EF" w:rsidRPr="002A72CD" w:rsidRDefault="009F27EF" w:rsidP="001021BC">
            <w:pPr>
              <w:keepLines/>
            </w:pPr>
            <w:r w:rsidRPr="005859AA">
              <w:rPr>
                <w:szCs w:val="24"/>
                <w:lang w:val="en-GB"/>
              </w:rPr>
              <w:t>PRO</w:t>
            </w:r>
            <w:r w:rsidRPr="005859AA">
              <w:rPr>
                <w:rStyle w:val="StyleTexte12pt1Car"/>
              </w:rPr>
              <w:t xml:space="preserve"> : </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010EFB">
        <w:trPr>
          <w:trHeight w:val="1000"/>
        </w:trPr>
        <w:tc>
          <w:tcPr>
            <w:tcW w:w="2285" w:type="dxa"/>
            <w:shd w:val="clear" w:color="auto" w:fill="auto"/>
            <w:vAlign w:val="center"/>
          </w:tcPr>
          <w:p w:rsidR="009F27EF" w:rsidRPr="002A72CD" w:rsidRDefault="009F27EF" w:rsidP="001021BC">
            <w:pPr>
              <w:keepLines/>
            </w:pPr>
            <w:r w:rsidRPr="002A72CD">
              <w:t>ACT</w:t>
            </w:r>
            <w:r>
              <w:t> :</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010EFB">
        <w:trPr>
          <w:trHeight w:val="1000"/>
        </w:trPr>
        <w:tc>
          <w:tcPr>
            <w:tcW w:w="2285" w:type="dxa"/>
            <w:shd w:val="clear" w:color="auto" w:fill="auto"/>
            <w:vAlign w:val="center"/>
          </w:tcPr>
          <w:p w:rsidR="009F27EF" w:rsidRPr="005859AA" w:rsidRDefault="009F27EF" w:rsidP="001021BC">
            <w:pPr>
              <w:keepLines/>
            </w:pPr>
            <w:r>
              <w:t>VISA</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010EFB">
        <w:trPr>
          <w:trHeight w:val="1000"/>
        </w:trPr>
        <w:tc>
          <w:tcPr>
            <w:tcW w:w="2285" w:type="dxa"/>
            <w:shd w:val="clear" w:color="auto" w:fill="auto"/>
            <w:vAlign w:val="center"/>
          </w:tcPr>
          <w:p w:rsidR="009F27EF" w:rsidRPr="002A72CD" w:rsidRDefault="00010EFB" w:rsidP="001021BC">
            <w:pPr>
              <w:keepLines/>
            </w:pPr>
            <w:r w:rsidRPr="00010EFB">
              <w:t>D</w:t>
            </w:r>
            <w:r w:rsidR="009F27EF" w:rsidRPr="00010EFB">
              <w:t xml:space="preserve">ET : </w:t>
            </w:r>
          </w:p>
          <w:p w:rsidR="009F27EF" w:rsidRPr="002A72CD" w:rsidRDefault="009F27EF" w:rsidP="001021BC">
            <w:pPr>
              <w:keepLines/>
            </w:pPr>
          </w:p>
        </w:tc>
        <w:tc>
          <w:tcPr>
            <w:tcW w:w="2285" w:type="dxa"/>
            <w:shd w:val="clear" w:color="auto" w:fill="auto"/>
          </w:tcPr>
          <w:p w:rsidR="009F27EF" w:rsidRPr="00010EFB" w:rsidRDefault="009F27EF" w:rsidP="001021BC">
            <w:pPr>
              <w:keepLines/>
            </w:pPr>
          </w:p>
        </w:tc>
        <w:tc>
          <w:tcPr>
            <w:tcW w:w="2286" w:type="dxa"/>
            <w:shd w:val="clear" w:color="auto" w:fill="auto"/>
          </w:tcPr>
          <w:p w:rsidR="009F27EF" w:rsidRPr="00010EFB" w:rsidRDefault="009F27EF" w:rsidP="001021BC">
            <w:pPr>
              <w:keepLines/>
            </w:pPr>
          </w:p>
        </w:tc>
        <w:tc>
          <w:tcPr>
            <w:tcW w:w="2286" w:type="dxa"/>
            <w:shd w:val="clear" w:color="auto" w:fill="auto"/>
          </w:tcPr>
          <w:p w:rsidR="009F27EF" w:rsidRPr="00010EFB" w:rsidRDefault="009F27EF" w:rsidP="001021BC">
            <w:pPr>
              <w:keepLines/>
            </w:pPr>
          </w:p>
        </w:tc>
      </w:tr>
      <w:tr w:rsidR="009F27EF" w:rsidRPr="002A72CD" w:rsidTr="00010EFB">
        <w:trPr>
          <w:trHeight w:val="1000"/>
        </w:trPr>
        <w:tc>
          <w:tcPr>
            <w:tcW w:w="2285" w:type="dxa"/>
            <w:shd w:val="clear" w:color="auto" w:fill="auto"/>
            <w:vAlign w:val="center"/>
          </w:tcPr>
          <w:p w:rsidR="009F27EF" w:rsidRPr="002A72CD" w:rsidRDefault="009F27EF" w:rsidP="001021BC">
            <w:pPr>
              <w:keepLines/>
            </w:pPr>
            <w:r w:rsidRPr="002A72CD">
              <w:lastRenderedPageBreak/>
              <w:t>AOR</w:t>
            </w:r>
            <w:r>
              <w:t xml:space="preserve"> </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9207C2">
        <w:trPr>
          <w:trHeight w:val="1000"/>
        </w:trPr>
        <w:tc>
          <w:tcPr>
            <w:tcW w:w="2285" w:type="dxa"/>
            <w:shd w:val="clear" w:color="auto" w:fill="auto"/>
          </w:tcPr>
          <w:p w:rsidR="009F27EF" w:rsidRPr="002A72CD" w:rsidRDefault="009F27EF" w:rsidP="001021BC">
            <w:pPr>
              <w:pStyle w:val="Titre1bis"/>
              <w:keepLines/>
              <w:rPr>
                <w:b w:val="0"/>
                <w:u w:val="none"/>
                <w:lang w:val="fr-FR"/>
              </w:rPr>
            </w:pPr>
            <w:r>
              <w:rPr>
                <w:b w:val="0"/>
                <w:u w:val="none"/>
                <w:lang w:val="fr-FR"/>
              </w:rPr>
              <w:t>MOD</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9207C2">
        <w:trPr>
          <w:trHeight w:val="1000"/>
        </w:trPr>
        <w:tc>
          <w:tcPr>
            <w:tcW w:w="2285" w:type="dxa"/>
            <w:shd w:val="clear" w:color="auto" w:fill="auto"/>
          </w:tcPr>
          <w:p w:rsidR="009F27EF" w:rsidRPr="002A72CD" w:rsidRDefault="009F27EF" w:rsidP="001021BC">
            <w:pPr>
              <w:pStyle w:val="Titre1bis"/>
              <w:keepLines/>
              <w:rPr>
                <w:b w:val="0"/>
                <w:u w:val="none"/>
                <w:lang w:val="fr-FR"/>
              </w:rPr>
            </w:pPr>
            <w:r>
              <w:rPr>
                <w:b w:val="0"/>
                <w:u w:val="none"/>
                <w:lang w:val="fr-FR"/>
              </w:rPr>
              <w:t>amo</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9207C2">
        <w:trPr>
          <w:trHeight w:val="1000"/>
        </w:trPr>
        <w:tc>
          <w:tcPr>
            <w:tcW w:w="2285" w:type="dxa"/>
            <w:shd w:val="clear" w:color="auto" w:fill="auto"/>
          </w:tcPr>
          <w:p w:rsidR="009F27EF" w:rsidRPr="002A72CD" w:rsidRDefault="009F27EF" w:rsidP="001021BC">
            <w:pPr>
              <w:pStyle w:val="Titre1bis"/>
              <w:keepLines/>
              <w:rPr>
                <w:b w:val="0"/>
                <w:u w:val="none"/>
                <w:lang w:val="fr-FR"/>
              </w:rPr>
            </w:pPr>
            <w:r>
              <w:rPr>
                <w:b w:val="0"/>
                <w:u w:val="none"/>
                <w:lang w:val="fr-FR"/>
              </w:rPr>
              <w:t>REG</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9F27EF" w:rsidRPr="002A72CD" w:rsidTr="009207C2">
        <w:trPr>
          <w:trHeight w:val="1000"/>
        </w:trPr>
        <w:tc>
          <w:tcPr>
            <w:tcW w:w="2285" w:type="dxa"/>
            <w:shd w:val="clear" w:color="auto" w:fill="auto"/>
          </w:tcPr>
          <w:p w:rsidR="009F27EF" w:rsidRDefault="009F27EF" w:rsidP="001021BC">
            <w:pPr>
              <w:pStyle w:val="Titre1bis"/>
              <w:keepLines/>
              <w:rPr>
                <w:b w:val="0"/>
                <w:u w:val="none"/>
                <w:lang w:val="fr-FR"/>
              </w:rPr>
            </w:pPr>
            <w:r>
              <w:rPr>
                <w:b w:val="0"/>
                <w:u w:val="none"/>
                <w:lang w:val="fr-FR"/>
              </w:rPr>
              <w:t>pc</w:t>
            </w:r>
          </w:p>
        </w:tc>
        <w:tc>
          <w:tcPr>
            <w:tcW w:w="2285"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c>
          <w:tcPr>
            <w:tcW w:w="2286" w:type="dxa"/>
            <w:shd w:val="clear" w:color="auto" w:fill="auto"/>
          </w:tcPr>
          <w:p w:rsidR="009F27EF" w:rsidRPr="002A72CD" w:rsidRDefault="009F27EF" w:rsidP="001021BC">
            <w:pPr>
              <w:pStyle w:val="Titre1bis"/>
              <w:keepLines/>
              <w:rPr>
                <w:b w:val="0"/>
                <w:u w:val="none"/>
                <w:lang w:val="fr-FR"/>
              </w:rPr>
            </w:pPr>
          </w:p>
        </w:tc>
      </w:tr>
      <w:tr w:rsidR="00DF5E01" w:rsidRPr="002A72CD" w:rsidTr="009207C2">
        <w:trPr>
          <w:trHeight w:val="697"/>
        </w:trPr>
        <w:tc>
          <w:tcPr>
            <w:tcW w:w="2285" w:type="dxa"/>
            <w:shd w:val="clear" w:color="auto" w:fill="auto"/>
          </w:tcPr>
          <w:p w:rsidR="00DF5E01" w:rsidRPr="002A72CD" w:rsidRDefault="00DF5E01" w:rsidP="001021BC">
            <w:pPr>
              <w:pStyle w:val="Titre1bis"/>
              <w:keepLines/>
              <w:rPr>
                <w:b w:val="0"/>
                <w:u w:val="none"/>
                <w:lang w:val="fr-FR"/>
              </w:rPr>
            </w:pPr>
            <w:r w:rsidRPr="002A72CD">
              <w:rPr>
                <w:b w:val="0"/>
                <w:u w:val="none"/>
                <w:lang w:val="fr-FR"/>
              </w:rPr>
              <w:t>Total du Marché</w:t>
            </w:r>
          </w:p>
        </w:tc>
        <w:tc>
          <w:tcPr>
            <w:tcW w:w="2285" w:type="dxa"/>
            <w:shd w:val="clear" w:color="auto" w:fill="auto"/>
          </w:tcPr>
          <w:p w:rsidR="00DF5E01" w:rsidRPr="002A72CD" w:rsidRDefault="00DF5E01" w:rsidP="001021BC">
            <w:pPr>
              <w:pStyle w:val="Titre1bis"/>
              <w:keepLines/>
              <w:rPr>
                <w:b w:val="0"/>
                <w:u w:val="none"/>
                <w:lang w:val="fr-FR"/>
              </w:rPr>
            </w:pPr>
          </w:p>
        </w:tc>
        <w:tc>
          <w:tcPr>
            <w:tcW w:w="2286" w:type="dxa"/>
            <w:shd w:val="clear" w:color="auto" w:fill="auto"/>
          </w:tcPr>
          <w:p w:rsidR="00DF5E01" w:rsidRPr="002A72CD" w:rsidRDefault="00DF5E01" w:rsidP="001021BC">
            <w:pPr>
              <w:pStyle w:val="Titre1bis"/>
              <w:keepLines/>
              <w:rPr>
                <w:b w:val="0"/>
                <w:u w:val="none"/>
                <w:lang w:val="fr-FR"/>
              </w:rPr>
            </w:pPr>
          </w:p>
        </w:tc>
        <w:tc>
          <w:tcPr>
            <w:tcW w:w="2286" w:type="dxa"/>
            <w:shd w:val="clear" w:color="auto" w:fill="auto"/>
          </w:tcPr>
          <w:p w:rsidR="00DF5E01" w:rsidRPr="002A72CD" w:rsidRDefault="00DF5E01" w:rsidP="001021BC">
            <w:pPr>
              <w:pStyle w:val="Titre1bis"/>
              <w:keepLines/>
              <w:rPr>
                <w:b w:val="0"/>
                <w:u w:val="none"/>
                <w:lang w:val="fr-FR"/>
              </w:rPr>
            </w:pPr>
          </w:p>
        </w:tc>
      </w:tr>
    </w:tbl>
    <w:p w:rsidR="00E23B8E" w:rsidRPr="001A540F" w:rsidRDefault="00E23B8E" w:rsidP="00D57D4E">
      <w:pPr>
        <w:pStyle w:val="Titre1bis"/>
        <w:rPr>
          <w:lang w:val="fr-FR"/>
        </w:rPr>
      </w:pPr>
      <w:r w:rsidRPr="001A540F">
        <w:rPr>
          <w:lang w:val="fr-FR"/>
        </w:rPr>
        <w:t>Article 3 - Délais</w:t>
      </w:r>
    </w:p>
    <w:p w:rsidR="00E23B8E" w:rsidRPr="001A540F" w:rsidRDefault="00E23B8E" w:rsidP="00D57D4E">
      <w:pPr>
        <w:pStyle w:val="Titresousarticle"/>
        <w:rPr>
          <w:lang w:val="fr-FR"/>
        </w:rPr>
      </w:pPr>
      <w:r w:rsidRPr="001A540F">
        <w:rPr>
          <w:lang w:val="fr-FR"/>
        </w:rPr>
        <w:t>3.1 - Délai d'adaptation</w:t>
      </w:r>
    </w:p>
    <w:p w:rsidR="00E23B8E" w:rsidRPr="001A540F" w:rsidRDefault="00E23B8E" w:rsidP="00D57D4E">
      <w:pPr>
        <w:pStyle w:val="Para"/>
        <w:rPr>
          <w:lang w:val="fr-FR"/>
        </w:rPr>
      </w:pPr>
      <w:r w:rsidRPr="001A540F">
        <w:rPr>
          <w:lang w:val="fr-FR"/>
        </w:rPr>
        <w:t>Sans objet.</w:t>
      </w:r>
    </w:p>
    <w:p w:rsidR="00E23B8E" w:rsidRPr="001A540F" w:rsidRDefault="00E23B8E" w:rsidP="00D57D4E">
      <w:pPr>
        <w:pStyle w:val="Titresousarticle"/>
        <w:rPr>
          <w:lang w:val="fr-FR"/>
        </w:rPr>
      </w:pPr>
      <w:r w:rsidRPr="001A540F">
        <w:rPr>
          <w:lang w:val="fr-FR"/>
        </w:rPr>
        <w:t>3.2 - Délais d'établissement des documents d'études</w:t>
      </w:r>
    </w:p>
    <w:p w:rsidR="00E23B8E" w:rsidRPr="001A540F" w:rsidRDefault="00E23B8E" w:rsidP="00D57D4E">
      <w:pPr>
        <w:pStyle w:val="Para"/>
        <w:rPr>
          <w:lang w:val="fr-FR"/>
        </w:rPr>
      </w:pPr>
      <w:r w:rsidRPr="001A540F">
        <w:rPr>
          <w:lang w:val="fr-FR"/>
        </w:rPr>
        <w:t>Les délais d'établissement des documents d'études sont les suivants :</w:t>
      </w:r>
    </w:p>
    <w:p w:rsidR="00E23B8E" w:rsidRDefault="00E23B8E" w:rsidP="00D57D4E">
      <w:pPr>
        <w:pStyle w:val="Para"/>
        <w:numPr>
          <w:ilvl w:val="0"/>
          <w:numId w:val="16"/>
        </w:numPr>
      </w:pPr>
      <w:r>
        <w:t>Avant-projet (AVP) : ...... semaines.</w:t>
      </w:r>
    </w:p>
    <w:p w:rsidR="00E23B8E" w:rsidRPr="001A540F" w:rsidRDefault="00E23B8E" w:rsidP="00D57D4E">
      <w:pPr>
        <w:pStyle w:val="Para"/>
        <w:numPr>
          <w:ilvl w:val="0"/>
          <w:numId w:val="16"/>
        </w:numPr>
        <w:rPr>
          <w:lang w:val="fr-FR"/>
        </w:rPr>
      </w:pPr>
      <w:r w:rsidRPr="001A540F">
        <w:rPr>
          <w:lang w:val="fr-FR"/>
        </w:rPr>
        <w:t>Etudes de projet (PRO) : ...... semaines.</w:t>
      </w:r>
    </w:p>
    <w:p w:rsidR="00E23B8E" w:rsidRPr="001A540F" w:rsidRDefault="00E23B8E" w:rsidP="00D57D4E">
      <w:pPr>
        <w:pStyle w:val="Para"/>
        <w:numPr>
          <w:ilvl w:val="0"/>
          <w:numId w:val="16"/>
        </w:numPr>
        <w:rPr>
          <w:lang w:val="fr-FR"/>
        </w:rPr>
      </w:pPr>
      <w:r w:rsidRPr="001A540F">
        <w:rPr>
          <w:lang w:val="fr-FR"/>
        </w:rPr>
        <w:t>Dossier de consultation des entrepreneurs (DCE) : ...... semaines ;</w:t>
      </w:r>
    </w:p>
    <w:p w:rsidR="00E23B8E" w:rsidRPr="001A540F" w:rsidRDefault="00E23B8E" w:rsidP="00D57D4E">
      <w:pPr>
        <w:pStyle w:val="Para"/>
        <w:numPr>
          <w:ilvl w:val="0"/>
          <w:numId w:val="16"/>
        </w:numPr>
        <w:rPr>
          <w:lang w:val="fr-FR"/>
        </w:rPr>
      </w:pPr>
      <w:r w:rsidRPr="001A540F">
        <w:rPr>
          <w:lang w:val="fr-FR"/>
        </w:rPr>
        <w:t xml:space="preserve">Nouveau dossier de consultation des entrepreneurs (DCE), en cas de lancement d'une nouvelle procédure suite à l'infructuosité de la première consultation : </w:t>
      </w:r>
      <w:r w:rsidR="00D57D4E" w:rsidRPr="001A540F">
        <w:rPr>
          <w:lang w:val="fr-FR"/>
        </w:rPr>
        <w:t>2</w:t>
      </w:r>
      <w:r w:rsidRPr="001A540F">
        <w:rPr>
          <w:lang w:val="fr-FR"/>
        </w:rPr>
        <w:t xml:space="preserve"> semaines.</w:t>
      </w:r>
    </w:p>
    <w:p w:rsidR="00E23B8E" w:rsidRPr="001A540F" w:rsidRDefault="00E23B8E" w:rsidP="00D57D4E">
      <w:pPr>
        <w:pStyle w:val="Para"/>
        <w:numPr>
          <w:ilvl w:val="0"/>
          <w:numId w:val="16"/>
        </w:numPr>
        <w:rPr>
          <w:lang w:val="fr-FR"/>
        </w:rPr>
      </w:pPr>
      <w:r w:rsidRPr="001A540F">
        <w:rPr>
          <w:lang w:val="fr-FR"/>
        </w:rPr>
        <w:t>Remise du rapport d'analyse des candidatures et/ou des offres : ...... semaines ;</w:t>
      </w:r>
    </w:p>
    <w:p w:rsidR="00E23B8E" w:rsidRDefault="00E23B8E" w:rsidP="00D57D4E">
      <w:pPr>
        <w:pStyle w:val="Para"/>
        <w:numPr>
          <w:ilvl w:val="0"/>
          <w:numId w:val="16"/>
        </w:numPr>
        <w:rPr>
          <w:lang w:val="fr-FR"/>
        </w:rPr>
      </w:pPr>
      <w:r w:rsidRPr="001A540F">
        <w:rPr>
          <w:lang w:val="fr-FR"/>
        </w:rPr>
        <w:t>Mise au point du marché de travaux  : ...... semaines.</w:t>
      </w:r>
    </w:p>
    <w:p w:rsidR="007E69C1" w:rsidRPr="001A540F" w:rsidRDefault="007E69C1" w:rsidP="007E69C1">
      <w:pPr>
        <w:pStyle w:val="Titresousarticle"/>
        <w:rPr>
          <w:lang w:val="fr-FR"/>
        </w:rPr>
      </w:pPr>
      <w:r w:rsidRPr="001A540F">
        <w:rPr>
          <w:lang w:val="fr-FR"/>
        </w:rPr>
        <w:t>3.</w:t>
      </w:r>
      <w:r>
        <w:rPr>
          <w:lang w:val="fr-FR"/>
        </w:rPr>
        <w:t>4</w:t>
      </w:r>
      <w:r w:rsidRPr="001A540F">
        <w:rPr>
          <w:lang w:val="fr-FR"/>
        </w:rPr>
        <w:t xml:space="preserve"> - Délai d'établissement des documents d'exécution</w:t>
      </w:r>
    </w:p>
    <w:p w:rsidR="007E69C1" w:rsidRPr="001A540F" w:rsidRDefault="007E69C1" w:rsidP="007E69C1">
      <w:pPr>
        <w:pStyle w:val="Para"/>
        <w:rPr>
          <w:lang w:val="fr-FR"/>
        </w:rPr>
      </w:pPr>
      <w:r w:rsidRPr="001A540F">
        <w:rPr>
          <w:lang w:val="fr-FR"/>
        </w:rPr>
        <w:t>Les délais d'établissement des documents d'exécution sont les suivants :</w:t>
      </w:r>
    </w:p>
    <w:p w:rsidR="007E69C1" w:rsidRPr="001A540F" w:rsidRDefault="007E69C1" w:rsidP="007E69C1">
      <w:pPr>
        <w:pStyle w:val="Para"/>
        <w:numPr>
          <w:ilvl w:val="0"/>
          <w:numId w:val="17"/>
        </w:numPr>
        <w:rPr>
          <w:lang w:val="fr-FR"/>
        </w:rPr>
      </w:pPr>
      <w:r w:rsidRPr="001A540F">
        <w:rPr>
          <w:lang w:val="fr-FR"/>
        </w:rPr>
        <w:t>Examen de conformité (VISA) : ...... semaines.</w:t>
      </w:r>
    </w:p>
    <w:p w:rsidR="007E69C1" w:rsidRPr="001A540F" w:rsidRDefault="007E69C1" w:rsidP="007E69C1">
      <w:pPr>
        <w:pStyle w:val="Para"/>
        <w:numPr>
          <w:ilvl w:val="0"/>
          <w:numId w:val="17"/>
        </w:numPr>
        <w:rPr>
          <w:lang w:val="fr-FR"/>
        </w:rPr>
      </w:pPr>
      <w:r w:rsidRPr="001A540F">
        <w:rPr>
          <w:lang w:val="fr-FR"/>
        </w:rPr>
        <w:t>dossier des ouvrages exécutés (DOE) : ...... semaines.</w:t>
      </w:r>
    </w:p>
    <w:p w:rsidR="007E69C1" w:rsidRPr="001A540F" w:rsidRDefault="007E69C1" w:rsidP="007E69C1">
      <w:pPr>
        <w:pStyle w:val="Para"/>
        <w:rPr>
          <w:lang w:val="fr-FR"/>
        </w:rPr>
      </w:pPr>
      <w:r w:rsidRPr="001A540F">
        <w:rPr>
          <w:lang w:val="fr-FR"/>
        </w:rPr>
        <w:t>Le point de départ de chacun de ces délais est fixé dans le CCAP.</w:t>
      </w:r>
    </w:p>
    <w:p w:rsidR="00E23B8E" w:rsidRPr="001A540F" w:rsidRDefault="00E23B8E" w:rsidP="00D57D4E">
      <w:pPr>
        <w:pStyle w:val="Titresousarticle"/>
        <w:rPr>
          <w:lang w:val="fr-FR"/>
        </w:rPr>
      </w:pPr>
      <w:r w:rsidRPr="001A540F">
        <w:rPr>
          <w:lang w:val="fr-FR"/>
        </w:rPr>
        <w:lastRenderedPageBreak/>
        <w:t>3.</w:t>
      </w:r>
      <w:r w:rsidR="007E69C1">
        <w:rPr>
          <w:lang w:val="fr-FR"/>
        </w:rPr>
        <w:t>5</w:t>
      </w:r>
      <w:r w:rsidRPr="001A540F">
        <w:rPr>
          <w:lang w:val="fr-FR"/>
        </w:rPr>
        <w:t xml:space="preserve"> - Délai d'établissement des documents </w:t>
      </w:r>
      <w:r w:rsidR="00843695">
        <w:rPr>
          <w:lang w:val="fr-FR"/>
        </w:rPr>
        <w:t xml:space="preserve">lié à la réception des ouvrages </w:t>
      </w:r>
    </w:p>
    <w:p w:rsidR="00E23B8E" w:rsidRDefault="00E23B8E" w:rsidP="00D57D4E">
      <w:pPr>
        <w:pStyle w:val="Para"/>
        <w:rPr>
          <w:lang w:val="fr-FR"/>
        </w:rPr>
      </w:pPr>
      <w:r w:rsidRPr="001A540F">
        <w:rPr>
          <w:lang w:val="fr-FR"/>
        </w:rPr>
        <w:t>Les délais d</w:t>
      </w:r>
      <w:r w:rsidR="00843695">
        <w:rPr>
          <w:lang w:val="fr-FR"/>
        </w:rPr>
        <w:t>e réception des ouvrages</w:t>
      </w:r>
      <w:r w:rsidRPr="001A540F">
        <w:rPr>
          <w:lang w:val="fr-FR"/>
        </w:rPr>
        <w:t xml:space="preserve"> sont les suivants :</w:t>
      </w:r>
    </w:p>
    <w:p w:rsidR="00E23B8E" w:rsidRPr="001A540F" w:rsidRDefault="00843695" w:rsidP="00D57D4E">
      <w:pPr>
        <w:pStyle w:val="Para"/>
        <w:numPr>
          <w:ilvl w:val="0"/>
          <w:numId w:val="17"/>
        </w:numPr>
        <w:rPr>
          <w:lang w:val="fr-FR"/>
        </w:rPr>
      </w:pPr>
      <w:r w:rsidRPr="00843695">
        <w:rPr>
          <w:lang w:val="fr-FR"/>
        </w:rPr>
        <w:t>opérations préalablement à la réception</w:t>
      </w:r>
      <w:r w:rsidR="00E23B8E" w:rsidRPr="001A540F">
        <w:rPr>
          <w:lang w:val="fr-FR"/>
        </w:rPr>
        <w:t xml:space="preserve"> : ...... semaines.</w:t>
      </w:r>
    </w:p>
    <w:p w:rsidR="00E23B8E" w:rsidRDefault="00843695" w:rsidP="00D57D4E">
      <w:pPr>
        <w:pStyle w:val="Para"/>
        <w:numPr>
          <w:ilvl w:val="0"/>
          <w:numId w:val="17"/>
        </w:numPr>
        <w:rPr>
          <w:lang w:val="fr-FR"/>
        </w:rPr>
      </w:pPr>
      <w:r>
        <w:rPr>
          <w:lang w:val="fr-FR"/>
        </w:rPr>
        <w:t xml:space="preserve">Vérification de la conformité </w:t>
      </w:r>
      <w:r w:rsidRPr="00843695">
        <w:rPr>
          <w:lang w:val="fr-FR"/>
        </w:rPr>
        <w:t>du dossier des ouvrages exécutés</w:t>
      </w:r>
      <w:r w:rsidRPr="001A540F">
        <w:rPr>
          <w:lang w:val="fr-FR"/>
        </w:rPr>
        <w:t xml:space="preserve"> </w:t>
      </w:r>
      <w:r w:rsidR="00E23B8E" w:rsidRPr="001A540F">
        <w:rPr>
          <w:lang w:val="fr-FR"/>
        </w:rPr>
        <w:t>(DOE) : ...... semaines.</w:t>
      </w:r>
    </w:p>
    <w:p w:rsidR="00843695" w:rsidRPr="001A540F" w:rsidRDefault="00843695" w:rsidP="00D57D4E">
      <w:pPr>
        <w:pStyle w:val="Para"/>
        <w:numPr>
          <w:ilvl w:val="0"/>
          <w:numId w:val="17"/>
        </w:numPr>
        <w:rPr>
          <w:lang w:val="fr-FR"/>
        </w:rPr>
      </w:pPr>
      <w:r>
        <w:t xml:space="preserve">levées de réserves : </w:t>
      </w:r>
      <w:r w:rsidRPr="001A540F">
        <w:rPr>
          <w:lang w:val="fr-FR"/>
        </w:rPr>
        <w:t>...... semaines</w:t>
      </w:r>
    </w:p>
    <w:p w:rsidR="00E23B8E" w:rsidRPr="001A540F" w:rsidRDefault="00E23B8E" w:rsidP="00D57D4E">
      <w:pPr>
        <w:pStyle w:val="Para"/>
        <w:rPr>
          <w:lang w:val="fr-FR"/>
        </w:rPr>
      </w:pPr>
      <w:r w:rsidRPr="001A540F">
        <w:rPr>
          <w:lang w:val="fr-FR"/>
        </w:rPr>
        <w:t>Le point de départ de chacun de ces délais est fixé dans le CCAP.</w:t>
      </w:r>
    </w:p>
    <w:p w:rsidR="00E23B8E" w:rsidRPr="001A540F" w:rsidRDefault="00E23B8E" w:rsidP="00D57D4E">
      <w:pPr>
        <w:pStyle w:val="Titre1bis"/>
        <w:rPr>
          <w:lang w:val="fr-FR"/>
        </w:rPr>
      </w:pPr>
      <w:r w:rsidRPr="001A540F">
        <w:rPr>
          <w:lang w:val="fr-FR"/>
        </w:rPr>
        <w:t>Article 4 - Sous-traitance</w:t>
      </w:r>
    </w:p>
    <w:p w:rsidR="00E23B8E" w:rsidRPr="001A540F" w:rsidRDefault="00E23B8E" w:rsidP="00D57D4E">
      <w:pPr>
        <w:pStyle w:val="Titresousarticle"/>
        <w:rPr>
          <w:lang w:val="fr-FR"/>
        </w:rPr>
      </w:pPr>
      <w:r w:rsidRPr="001A540F">
        <w:rPr>
          <w:lang w:val="fr-FR"/>
        </w:rPr>
        <w:t>4.1 - Sous-traitance envisagée avant la passation du marché</w:t>
      </w:r>
    </w:p>
    <w:p w:rsidR="00E23B8E" w:rsidRPr="001A540F" w:rsidRDefault="00E23B8E" w:rsidP="00D57D4E">
      <w:pPr>
        <w:pStyle w:val="Para"/>
        <w:rPr>
          <w:lang w:val="fr-FR"/>
        </w:rPr>
      </w:pPr>
      <w:r w:rsidRPr="001A540F">
        <w:rPr>
          <w:lang w:val="fr-FR"/>
        </w:rPr>
        <w:t xml:space="preserve">L'annexe </w:t>
      </w:r>
      <w:r w:rsidR="000253E8">
        <w:rPr>
          <w:lang w:val="fr-FR"/>
        </w:rPr>
        <w:t>2</w:t>
      </w:r>
      <w:r w:rsidRPr="001A540F">
        <w:rPr>
          <w:lang w:val="fr-FR"/>
        </w:rPr>
        <w:t xml:space="preserve"> au présent acte d'engagement indique la nature et le montant des prestations que j'envisage / nous envisageons de faire exécuter par un (des) sous-traitant(s) payé(s) directement, ainsi que le (les) nom(s) de ce(s) sous-traitant(s) et les conditions de paiement du (des) contrat(s) de sous-traitance.</w:t>
      </w:r>
    </w:p>
    <w:p w:rsidR="00E23B8E" w:rsidRPr="001A540F" w:rsidRDefault="00E23B8E" w:rsidP="00D57D4E">
      <w:pPr>
        <w:pStyle w:val="Para"/>
        <w:rPr>
          <w:lang w:val="fr-FR"/>
        </w:rPr>
      </w:pPr>
      <w:r w:rsidRPr="001A540F">
        <w:rPr>
          <w:lang w:val="fr-FR"/>
        </w:rPr>
        <w:t>Chaque annexe constitue une demande d'acceptation du sous-traitant concerné et d'agrément des conditions de paiement du contrat de sous-traitance. Cette demande prend effet à la date de notification du marché ; cette notification est réputée emporter acceptation du sous-traitant et agrément des conditions de paiement du contrat de sous-traitance.</w:t>
      </w:r>
    </w:p>
    <w:p w:rsidR="00E23B8E" w:rsidRPr="001A540F" w:rsidRDefault="00E23B8E" w:rsidP="00D57D4E">
      <w:pPr>
        <w:pStyle w:val="Para"/>
        <w:rPr>
          <w:lang w:val="fr-FR"/>
        </w:rPr>
      </w:pPr>
      <w:r w:rsidRPr="001A540F">
        <w:rPr>
          <w:lang w:val="fr-FR"/>
        </w:rPr>
        <w:t>Le montant des prestations sous-traitées indiqué dans chaque annexe constitue le montant maximal de la créance que le sous-traitant pourra présenter en créance ou céder.</w:t>
      </w:r>
    </w:p>
    <w:p w:rsidR="00E23B8E" w:rsidRPr="001A540F" w:rsidRDefault="00E23B8E" w:rsidP="00D57D4E">
      <w:pPr>
        <w:pStyle w:val="Para"/>
        <w:rPr>
          <w:lang w:val="fr-FR"/>
        </w:rPr>
      </w:pPr>
      <w:r w:rsidRPr="001A540F">
        <w:rPr>
          <w:lang w:val="fr-FR"/>
        </w:rPr>
        <w:t>Le montant total des prestations :</w:t>
      </w:r>
    </w:p>
    <w:p w:rsidR="00E23B8E" w:rsidRDefault="00E23B8E" w:rsidP="00D57D4E">
      <w:pPr>
        <w:pStyle w:val="Para"/>
      </w:pPr>
      <w:r w:rsidRPr="001A540F">
        <w:rPr>
          <w:lang w:val="fr-FR"/>
        </w:rPr>
        <w:t xml:space="preserve">- que j'envisage / nous envisageons de sous-traiter conformément à l'annexe n° </w:t>
      </w:r>
      <w:r w:rsidR="00D57D4E" w:rsidRPr="001A540F">
        <w:rPr>
          <w:lang w:val="fr-FR"/>
        </w:rPr>
        <w:t>…………..</w:t>
      </w:r>
      <w:r w:rsidRPr="001A540F">
        <w:rPr>
          <w:lang w:val="fr-FR"/>
        </w:rPr>
        <w:t>.. est de : .........................</w:t>
      </w:r>
      <w:r w:rsidR="00D57D4E" w:rsidRPr="001A540F">
        <w:rPr>
          <w:lang w:val="fr-FR"/>
        </w:rPr>
        <w:t>........................................</w:t>
      </w:r>
      <w:r w:rsidRPr="001A540F">
        <w:rPr>
          <w:lang w:val="fr-FR"/>
        </w:rPr>
        <w:t xml:space="preserve">........ </w:t>
      </w:r>
      <w:r>
        <w:t>€ (TVA incluse).</w:t>
      </w:r>
    </w:p>
    <w:p w:rsidR="00FA2BAF" w:rsidRDefault="00FA2BAF" w:rsidP="00D57D4E">
      <w:pPr>
        <w:pStyle w:val="Para"/>
      </w:pPr>
    </w:p>
    <w:p w:rsidR="00FA2BAF" w:rsidRDefault="00FA2BAF" w:rsidP="00D57D4E">
      <w:pPr>
        <w:pStyle w:val="Para"/>
      </w:pPr>
    </w:p>
    <w:p w:rsidR="00E23B8E" w:rsidRDefault="00E23B8E">
      <w:pPr>
        <w:pStyle w:val="TexteNormal"/>
        <w:jc w:val="left"/>
      </w:pPr>
    </w:p>
    <w:tbl>
      <w:tblPr>
        <w:tblW w:w="9164"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2749"/>
        <w:gridCol w:w="3253"/>
        <w:gridCol w:w="3162"/>
      </w:tblGrid>
      <w:tr w:rsidR="00E23B8E">
        <w:trPr>
          <w:trHeight w:val="362"/>
        </w:trPr>
        <w:tc>
          <w:tcPr>
            <w:tcW w:w="2749"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jc w:val="center"/>
              <w:rPr>
                <w:sz w:val="20"/>
              </w:rPr>
            </w:pPr>
            <w:r w:rsidRPr="00D57D4E">
              <w:rPr>
                <w:sz w:val="20"/>
              </w:rPr>
              <w:t>Contractant(s)</w:t>
            </w:r>
          </w:p>
        </w:tc>
        <w:tc>
          <w:tcPr>
            <w:tcW w:w="3253" w:type="dxa"/>
            <w:tcBorders>
              <w:top w:val="single" w:sz="6" w:space="0" w:color="auto"/>
              <w:left w:val="single" w:sz="6" w:space="0" w:color="auto"/>
              <w:bottom w:val="single" w:sz="6" w:space="0" w:color="auto"/>
              <w:right w:val="single" w:sz="6" w:space="0" w:color="auto"/>
            </w:tcBorders>
          </w:tcPr>
          <w:p w:rsidR="00E23B8E" w:rsidRPr="001A540F" w:rsidRDefault="00E23B8E" w:rsidP="00D57D4E">
            <w:pPr>
              <w:pStyle w:val="Para"/>
              <w:spacing w:before="0" w:after="0"/>
              <w:jc w:val="center"/>
              <w:rPr>
                <w:sz w:val="20"/>
                <w:lang w:val="fr-FR"/>
              </w:rPr>
            </w:pPr>
            <w:r w:rsidRPr="001A540F">
              <w:rPr>
                <w:sz w:val="20"/>
                <w:lang w:val="fr-FR"/>
              </w:rPr>
              <w:t>Nature de la prestation sous-traitée</w:t>
            </w:r>
          </w:p>
        </w:tc>
        <w:tc>
          <w:tcPr>
            <w:tcW w:w="3162"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jc w:val="center"/>
              <w:rPr>
                <w:sz w:val="20"/>
              </w:rPr>
            </w:pPr>
            <w:r w:rsidRPr="00D57D4E">
              <w:rPr>
                <w:sz w:val="20"/>
              </w:rPr>
              <w:t>Montant (TVA incluse)</w:t>
            </w:r>
          </w:p>
        </w:tc>
      </w:tr>
      <w:tr w:rsidR="00E23B8E">
        <w:trPr>
          <w:trHeight w:val="384"/>
        </w:trPr>
        <w:tc>
          <w:tcPr>
            <w:tcW w:w="2749" w:type="dxa"/>
          </w:tcPr>
          <w:p w:rsidR="00E23B8E" w:rsidRPr="00D57D4E" w:rsidRDefault="00E23B8E" w:rsidP="00D57D4E">
            <w:pPr>
              <w:pStyle w:val="Para"/>
              <w:spacing w:before="0" w:after="0"/>
              <w:rPr>
                <w:sz w:val="20"/>
              </w:rPr>
            </w:pPr>
            <w:r w:rsidRPr="00D57D4E">
              <w:rPr>
                <w:sz w:val="20"/>
              </w:rPr>
              <w:t xml:space="preserve"> </w:t>
            </w:r>
          </w:p>
        </w:tc>
        <w:tc>
          <w:tcPr>
            <w:tcW w:w="3253" w:type="dxa"/>
          </w:tcPr>
          <w:p w:rsidR="00E23B8E" w:rsidRPr="00D57D4E" w:rsidRDefault="00E23B8E" w:rsidP="00D57D4E">
            <w:pPr>
              <w:pStyle w:val="Para"/>
              <w:spacing w:before="0" w:after="0"/>
              <w:rPr>
                <w:sz w:val="20"/>
              </w:rPr>
            </w:pPr>
            <w:r w:rsidRPr="00D57D4E">
              <w:rPr>
                <w:sz w:val="20"/>
              </w:rPr>
              <w:t xml:space="preserve"> </w:t>
            </w:r>
          </w:p>
        </w:tc>
        <w:tc>
          <w:tcPr>
            <w:tcW w:w="3162" w:type="dxa"/>
          </w:tcPr>
          <w:p w:rsidR="00E23B8E" w:rsidRPr="00D57D4E" w:rsidRDefault="00E23B8E" w:rsidP="00D57D4E">
            <w:pPr>
              <w:pStyle w:val="Para"/>
              <w:spacing w:before="0" w:after="0"/>
              <w:rPr>
                <w:sz w:val="20"/>
              </w:rPr>
            </w:pPr>
            <w:r w:rsidRPr="00D57D4E">
              <w:rPr>
                <w:sz w:val="20"/>
              </w:rPr>
              <w:t xml:space="preserve"> </w:t>
            </w:r>
          </w:p>
        </w:tc>
      </w:tr>
      <w:tr w:rsidR="00E23B8E">
        <w:trPr>
          <w:trHeight w:val="384"/>
        </w:trPr>
        <w:tc>
          <w:tcPr>
            <w:tcW w:w="2749" w:type="dxa"/>
          </w:tcPr>
          <w:p w:rsidR="00E23B8E" w:rsidRPr="00D57D4E" w:rsidRDefault="00E23B8E" w:rsidP="00D57D4E">
            <w:pPr>
              <w:pStyle w:val="Para"/>
              <w:spacing w:before="0" w:after="0"/>
              <w:rPr>
                <w:sz w:val="20"/>
              </w:rPr>
            </w:pPr>
            <w:r w:rsidRPr="00D57D4E">
              <w:rPr>
                <w:sz w:val="20"/>
              </w:rPr>
              <w:t xml:space="preserve"> </w:t>
            </w:r>
          </w:p>
        </w:tc>
        <w:tc>
          <w:tcPr>
            <w:tcW w:w="3253" w:type="dxa"/>
          </w:tcPr>
          <w:p w:rsidR="00E23B8E" w:rsidRPr="00D57D4E" w:rsidRDefault="00E23B8E" w:rsidP="00D57D4E">
            <w:pPr>
              <w:pStyle w:val="Para"/>
              <w:spacing w:before="0" w:after="0"/>
              <w:rPr>
                <w:sz w:val="20"/>
              </w:rPr>
            </w:pPr>
            <w:r w:rsidRPr="00D57D4E">
              <w:rPr>
                <w:sz w:val="20"/>
              </w:rPr>
              <w:t xml:space="preserve"> </w:t>
            </w:r>
          </w:p>
        </w:tc>
        <w:tc>
          <w:tcPr>
            <w:tcW w:w="3162" w:type="dxa"/>
          </w:tcPr>
          <w:p w:rsidR="00E23B8E" w:rsidRPr="00D57D4E" w:rsidRDefault="00E23B8E" w:rsidP="00D57D4E">
            <w:pPr>
              <w:pStyle w:val="Para"/>
              <w:spacing w:before="0" w:after="0"/>
              <w:rPr>
                <w:sz w:val="20"/>
              </w:rPr>
            </w:pPr>
            <w:r w:rsidRPr="00D57D4E">
              <w:rPr>
                <w:sz w:val="20"/>
              </w:rPr>
              <w:t xml:space="preserve"> </w:t>
            </w:r>
          </w:p>
        </w:tc>
      </w:tr>
      <w:tr w:rsidR="00E23B8E">
        <w:trPr>
          <w:trHeight w:val="362"/>
        </w:trPr>
        <w:tc>
          <w:tcPr>
            <w:tcW w:w="2749" w:type="dxa"/>
          </w:tcPr>
          <w:p w:rsidR="00E23B8E" w:rsidRPr="00D57D4E" w:rsidRDefault="00E23B8E" w:rsidP="00D57D4E">
            <w:pPr>
              <w:pStyle w:val="Para"/>
              <w:spacing w:before="0" w:after="0"/>
              <w:rPr>
                <w:sz w:val="20"/>
              </w:rPr>
            </w:pPr>
            <w:r w:rsidRPr="00D57D4E">
              <w:rPr>
                <w:sz w:val="20"/>
              </w:rPr>
              <w:t xml:space="preserve"> </w:t>
            </w:r>
          </w:p>
        </w:tc>
        <w:tc>
          <w:tcPr>
            <w:tcW w:w="3253" w:type="dxa"/>
          </w:tcPr>
          <w:p w:rsidR="00E23B8E" w:rsidRPr="00D57D4E" w:rsidRDefault="00E23B8E" w:rsidP="00D57D4E">
            <w:pPr>
              <w:pStyle w:val="Para"/>
              <w:spacing w:before="0" w:after="0"/>
              <w:rPr>
                <w:sz w:val="20"/>
              </w:rPr>
            </w:pPr>
            <w:r w:rsidRPr="00D57D4E">
              <w:rPr>
                <w:sz w:val="20"/>
              </w:rPr>
              <w:t xml:space="preserve"> </w:t>
            </w:r>
          </w:p>
        </w:tc>
        <w:tc>
          <w:tcPr>
            <w:tcW w:w="3162" w:type="dxa"/>
          </w:tcPr>
          <w:p w:rsidR="00E23B8E" w:rsidRPr="00D57D4E" w:rsidRDefault="00E23B8E" w:rsidP="00D57D4E">
            <w:pPr>
              <w:pStyle w:val="Para"/>
              <w:spacing w:before="0" w:after="0"/>
              <w:rPr>
                <w:sz w:val="20"/>
              </w:rPr>
            </w:pPr>
            <w:r w:rsidRPr="00D57D4E">
              <w:rPr>
                <w:sz w:val="20"/>
              </w:rPr>
              <w:t xml:space="preserve"> </w:t>
            </w:r>
          </w:p>
        </w:tc>
      </w:tr>
      <w:tr w:rsidR="00E23B8E">
        <w:trPr>
          <w:trHeight w:val="384"/>
        </w:trPr>
        <w:tc>
          <w:tcPr>
            <w:tcW w:w="2749" w:type="dxa"/>
          </w:tcPr>
          <w:p w:rsidR="00E23B8E" w:rsidRPr="00D57D4E" w:rsidRDefault="00E23B8E" w:rsidP="00D57D4E">
            <w:pPr>
              <w:pStyle w:val="Para"/>
              <w:spacing w:before="0" w:after="0"/>
              <w:rPr>
                <w:sz w:val="20"/>
              </w:rPr>
            </w:pPr>
            <w:r w:rsidRPr="00D57D4E">
              <w:rPr>
                <w:sz w:val="20"/>
              </w:rPr>
              <w:t xml:space="preserve"> </w:t>
            </w:r>
          </w:p>
        </w:tc>
        <w:tc>
          <w:tcPr>
            <w:tcW w:w="3253" w:type="dxa"/>
          </w:tcPr>
          <w:p w:rsidR="00E23B8E" w:rsidRPr="00D57D4E" w:rsidRDefault="00E23B8E" w:rsidP="00D57D4E">
            <w:pPr>
              <w:pStyle w:val="Para"/>
              <w:spacing w:before="0" w:after="0"/>
              <w:rPr>
                <w:sz w:val="20"/>
              </w:rPr>
            </w:pPr>
            <w:r w:rsidRPr="00D57D4E">
              <w:rPr>
                <w:sz w:val="20"/>
              </w:rPr>
              <w:t xml:space="preserve"> </w:t>
            </w:r>
          </w:p>
        </w:tc>
        <w:tc>
          <w:tcPr>
            <w:tcW w:w="3162" w:type="dxa"/>
          </w:tcPr>
          <w:p w:rsidR="00E23B8E" w:rsidRPr="00D57D4E" w:rsidRDefault="00E23B8E" w:rsidP="00D57D4E">
            <w:pPr>
              <w:pStyle w:val="Para"/>
              <w:spacing w:before="0" w:after="0"/>
              <w:rPr>
                <w:sz w:val="20"/>
              </w:rPr>
            </w:pPr>
            <w:r w:rsidRPr="00D57D4E">
              <w:rPr>
                <w:sz w:val="20"/>
              </w:rPr>
              <w:t xml:space="preserve"> </w:t>
            </w:r>
          </w:p>
        </w:tc>
      </w:tr>
      <w:tr w:rsidR="00E23B8E">
        <w:trPr>
          <w:trHeight w:val="362"/>
        </w:trPr>
        <w:tc>
          <w:tcPr>
            <w:tcW w:w="2749"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rPr>
                <w:sz w:val="20"/>
              </w:rPr>
            </w:pPr>
            <w:r w:rsidRPr="00D57D4E">
              <w:rPr>
                <w:sz w:val="20"/>
              </w:rPr>
              <w:t xml:space="preserve"> </w:t>
            </w:r>
          </w:p>
        </w:tc>
        <w:tc>
          <w:tcPr>
            <w:tcW w:w="3253"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jc w:val="center"/>
              <w:rPr>
                <w:sz w:val="20"/>
              </w:rPr>
            </w:pPr>
            <w:r w:rsidRPr="00D57D4E">
              <w:rPr>
                <w:sz w:val="20"/>
              </w:rPr>
              <w:t>Montant total (TVA incluse)</w:t>
            </w:r>
          </w:p>
        </w:tc>
        <w:tc>
          <w:tcPr>
            <w:tcW w:w="3162"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rPr>
                <w:sz w:val="20"/>
              </w:rPr>
            </w:pPr>
            <w:r w:rsidRPr="00D57D4E">
              <w:rPr>
                <w:sz w:val="20"/>
              </w:rPr>
              <w:t xml:space="preserve"> </w:t>
            </w:r>
          </w:p>
        </w:tc>
      </w:tr>
    </w:tbl>
    <w:p w:rsidR="00FA2BAF" w:rsidRDefault="00FA2BAF" w:rsidP="00D57D4E">
      <w:pPr>
        <w:pStyle w:val="Titresousarticle"/>
        <w:rPr>
          <w:lang w:val="fr-FR"/>
        </w:rPr>
      </w:pPr>
    </w:p>
    <w:p w:rsidR="00E23B8E" w:rsidRPr="001A540F" w:rsidRDefault="00E23B8E" w:rsidP="00D57D4E">
      <w:pPr>
        <w:pStyle w:val="Titresousarticle"/>
        <w:rPr>
          <w:lang w:val="fr-FR"/>
        </w:rPr>
      </w:pPr>
      <w:r w:rsidRPr="001A540F">
        <w:rPr>
          <w:lang w:val="fr-FR"/>
        </w:rPr>
        <w:t>4.2 - Sous-traitance envisagée au cours de l'exécution du marché</w:t>
      </w:r>
    </w:p>
    <w:p w:rsidR="00E23B8E" w:rsidRPr="001A540F" w:rsidRDefault="00E23B8E" w:rsidP="00D57D4E">
      <w:pPr>
        <w:pStyle w:val="Para"/>
        <w:rPr>
          <w:lang w:val="fr-FR"/>
        </w:rPr>
      </w:pPr>
      <w:r w:rsidRPr="001A540F">
        <w:rPr>
          <w:lang w:val="fr-FR"/>
        </w:rPr>
        <w:t xml:space="preserve">En outre, le tableau ci-après indique la nature et le montant des prestations que j'envisage/nous envisageons de faire exécuter par des sous-traitants payés directement après avoir demandé, en cours d'exécution du marché (par le moyen d'actes spéciaux de sous-traitance), leur acceptation et agrément des conditions de paiement du contrat de sous-traitance les concernant au maître de </w:t>
      </w:r>
      <w:r w:rsidRPr="001A540F">
        <w:rPr>
          <w:lang w:val="fr-FR"/>
        </w:rPr>
        <w:lastRenderedPageBreak/>
        <w:t>l'ouvrage ; les sommes figurant dans ce tableau correspondent au montant maximal de la créance que le sous-traitant concerné pourra présenter en nantissement ou céder.</w:t>
      </w:r>
    </w:p>
    <w:p w:rsidR="00D57D4E" w:rsidRPr="001A540F" w:rsidRDefault="00D57D4E" w:rsidP="00D57D4E">
      <w:pPr>
        <w:pStyle w:val="TexteNormal"/>
        <w:jc w:val="left"/>
        <w:rPr>
          <w:lang w:val="fr-FR"/>
        </w:rPr>
      </w:pPr>
    </w:p>
    <w:tbl>
      <w:tblPr>
        <w:tblW w:w="9284"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2785"/>
        <w:gridCol w:w="3296"/>
        <w:gridCol w:w="3203"/>
      </w:tblGrid>
      <w:tr w:rsidR="00D57D4E">
        <w:trPr>
          <w:trHeight w:val="360"/>
        </w:trPr>
        <w:tc>
          <w:tcPr>
            <w:tcW w:w="2785"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jc w:val="center"/>
              <w:rPr>
                <w:sz w:val="20"/>
              </w:rPr>
            </w:pPr>
            <w:r w:rsidRPr="00D57D4E">
              <w:rPr>
                <w:sz w:val="20"/>
              </w:rPr>
              <w:t>Contractant(s)</w:t>
            </w:r>
          </w:p>
        </w:tc>
        <w:tc>
          <w:tcPr>
            <w:tcW w:w="3296" w:type="dxa"/>
            <w:tcBorders>
              <w:top w:val="single" w:sz="6" w:space="0" w:color="auto"/>
              <w:left w:val="single" w:sz="6" w:space="0" w:color="auto"/>
              <w:bottom w:val="single" w:sz="6" w:space="0" w:color="auto"/>
              <w:right w:val="single" w:sz="6" w:space="0" w:color="auto"/>
            </w:tcBorders>
          </w:tcPr>
          <w:p w:rsidR="00D57D4E" w:rsidRPr="001A540F" w:rsidRDefault="00D57D4E" w:rsidP="002E6B33">
            <w:pPr>
              <w:pStyle w:val="Para"/>
              <w:spacing w:before="0" w:after="0"/>
              <w:jc w:val="center"/>
              <w:rPr>
                <w:sz w:val="20"/>
                <w:lang w:val="fr-FR"/>
              </w:rPr>
            </w:pPr>
            <w:r w:rsidRPr="001A540F">
              <w:rPr>
                <w:sz w:val="20"/>
                <w:lang w:val="fr-FR"/>
              </w:rPr>
              <w:t>Nature de la prestation sous-traitée</w:t>
            </w:r>
          </w:p>
        </w:tc>
        <w:tc>
          <w:tcPr>
            <w:tcW w:w="3203"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jc w:val="center"/>
              <w:rPr>
                <w:sz w:val="20"/>
              </w:rPr>
            </w:pPr>
            <w:r w:rsidRPr="00D57D4E">
              <w:rPr>
                <w:sz w:val="20"/>
              </w:rPr>
              <w:t>Montant (TVA incluse)</w:t>
            </w:r>
          </w:p>
        </w:tc>
      </w:tr>
      <w:tr w:rsidR="00D57D4E">
        <w:trPr>
          <w:trHeight w:val="382"/>
        </w:trPr>
        <w:tc>
          <w:tcPr>
            <w:tcW w:w="2785" w:type="dxa"/>
          </w:tcPr>
          <w:p w:rsidR="00D57D4E" w:rsidRPr="00D57D4E" w:rsidRDefault="00D57D4E" w:rsidP="002E6B33">
            <w:pPr>
              <w:pStyle w:val="Para"/>
              <w:spacing w:before="0" w:after="0"/>
              <w:rPr>
                <w:sz w:val="20"/>
              </w:rPr>
            </w:pPr>
            <w:r w:rsidRPr="00D57D4E">
              <w:rPr>
                <w:sz w:val="20"/>
              </w:rPr>
              <w:t xml:space="preserve"> </w:t>
            </w:r>
          </w:p>
        </w:tc>
        <w:tc>
          <w:tcPr>
            <w:tcW w:w="3296" w:type="dxa"/>
          </w:tcPr>
          <w:p w:rsidR="00D57D4E" w:rsidRPr="00D57D4E" w:rsidRDefault="00D57D4E" w:rsidP="002E6B33">
            <w:pPr>
              <w:pStyle w:val="Para"/>
              <w:spacing w:before="0" w:after="0"/>
              <w:rPr>
                <w:sz w:val="20"/>
              </w:rPr>
            </w:pPr>
            <w:r w:rsidRPr="00D57D4E">
              <w:rPr>
                <w:sz w:val="20"/>
              </w:rPr>
              <w:t xml:space="preserve"> </w:t>
            </w:r>
          </w:p>
        </w:tc>
        <w:tc>
          <w:tcPr>
            <w:tcW w:w="3203" w:type="dxa"/>
          </w:tcPr>
          <w:p w:rsidR="00D57D4E" w:rsidRPr="00D57D4E" w:rsidRDefault="00D57D4E" w:rsidP="002E6B33">
            <w:pPr>
              <w:pStyle w:val="Para"/>
              <w:spacing w:before="0" w:after="0"/>
              <w:rPr>
                <w:sz w:val="20"/>
              </w:rPr>
            </w:pPr>
            <w:r w:rsidRPr="00D57D4E">
              <w:rPr>
                <w:sz w:val="20"/>
              </w:rPr>
              <w:t xml:space="preserve"> </w:t>
            </w:r>
          </w:p>
        </w:tc>
      </w:tr>
      <w:tr w:rsidR="00D57D4E">
        <w:trPr>
          <w:trHeight w:val="382"/>
        </w:trPr>
        <w:tc>
          <w:tcPr>
            <w:tcW w:w="2785" w:type="dxa"/>
          </w:tcPr>
          <w:p w:rsidR="00D57D4E" w:rsidRPr="00D57D4E" w:rsidRDefault="00D57D4E" w:rsidP="002E6B33">
            <w:pPr>
              <w:pStyle w:val="Para"/>
              <w:spacing w:before="0" w:after="0"/>
              <w:rPr>
                <w:sz w:val="20"/>
              </w:rPr>
            </w:pPr>
            <w:r w:rsidRPr="00D57D4E">
              <w:rPr>
                <w:sz w:val="20"/>
              </w:rPr>
              <w:t xml:space="preserve"> </w:t>
            </w:r>
          </w:p>
        </w:tc>
        <w:tc>
          <w:tcPr>
            <w:tcW w:w="3296" w:type="dxa"/>
          </w:tcPr>
          <w:p w:rsidR="00D57D4E" w:rsidRPr="00D57D4E" w:rsidRDefault="00D57D4E" w:rsidP="002E6B33">
            <w:pPr>
              <w:pStyle w:val="Para"/>
              <w:spacing w:before="0" w:after="0"/>
              <w:rPr>
                <w:sz w:val="20"/>
              </w:rPr>
            </w:pPr>
            <w:r w:rsidRPr="00D57D4E">
              <w:rPr>
                <w:sz w:val="20"/>
              </w:rPr>
              <w:t xml:space="preserve"> </w:t>
            </w:r>
          </w:p>
        </w:tc>
        <w:tc>
          <w:tcPr>
            <w:tcW w:w="3203" w:type="dxa"/>
          </w:tcPr>
          <w:p w:rsidR="00D57D4E" w:rsidRPr="00D57D4E" w:rsidRDefault="00D57D4E" w:rsidP="002E6B33">
            <w:pPr>
              <w:pStyle w:val="Para"/>
              <w:spacing w:before="0" w:after="0"/>
              <w:rPr>
                <w:sz w:val="20"/>
              </w:rPr>
            </w:pPr>
            <w:r w:rsidRPr="00D57D4E">
              <w:rPr>
                <w:sz w:val="20"/>
              </w:rPr>
              <w:t xml:space="preserve"> </w:t>
            </w:r>
          </w:p>
        </w:tc>
      </w:tr>
      <w:tr w:rsidR="00D57D4E">
        <w:trPr>
          <w:trHeight w:val="360"/>
        </w:trPr>
        <w:tc>
          <w:tcPr>
            <w:tcW w:w="2785" w:type="dxa"/>
          </w:tcPr>
          <w:p w:rsidR="00D57D4E" w:rsidRPr="00D57D4E" w:rsidRDefault="00D57D4E" w:rsidP="002E6B33">
            <w:pPr>
              <w:pStyle w:val="Para"/>
              <w:spacing w:before="0" w:after="0"/>
              <w:rPr>
                <w:sz w:val="20"/>
              </w:rPr>
            </w:pPr>
            <w:r w:rsidRPr="00D57D4E">
              <w:rPr>
                <w:sz w:val="20"/>
              </w:rPr>
              <w:t xml:space="preserve"> </w:t>
            </w:r>
          </w:p>
        </w:tc>
        <w:tc>
          <w:tcPr>
            <w:tcW w:w="3296" w:type="dxa"/>
          </w:tcPr>
          <w:p w:rsidR="00D57D4E" w:rsidRPr="00D57D4E" w:rsidRDefault="00D57D4E" w:rsidP="002E6B33">
            <w:pPr>
              <w:pStyle w:val="Para"/>
              <w:spacing w:before="0" w:after="0"/>
              <w:rPr>
                <w:sz w:val="20"/>
              </w:rPr>
            </w:pPr>
            <w:r w:rsidRPr="00D57D4E">
              <w:rPr>
                <w:sz w:val="20"/>
              </w:rPr>
              <w:t xml:space="preserve"> </w:t>
            </w:r>
          </w:p>
        </w:tc>
        <w:tc>
          <w:tcPr>
            <w:tcW w:w="3203" w:type="dxa"/>
          </w:tcPr>
          <w:p w:rsidR="00D57D4E" w:rsidRPr="00D57D4E" w:rsidRDefault="00D57D4E" w:rsidP="002E6B33">
            <w:pPr>
              <w:pStyle w:val="Para"/>
              <w:spacing w:before="0" w:after="0"/>
              <w:rPr>
                <w:sz w:val="20"/>
              </w:rPr>
            </w:pPr>
            <w:r w:rsidRPr="00D57D4E">
              <w:rPr>
                <w:sz w:val="20"/>
              </w:rPr>
              <w:t xml:space="preserve"> </w:t>
            </w:r>
          </w:p>
        </w:tc>
      </w:tr>
      <w:tr w:rsidR="00D57D4E">
        <w:trPr>
          <w:trHeight w:val="382"/>
        </w:trPr>
        <w:tc>
          <w:tcPr>
            <w:tcW w:w="2785" w:type="dxa"/>
          </w:tcPr>
          <w:p w:rsidR="00D57D4E" w:rsidRPr="00D57D4E" w:rsidRDefault="00D57D4E" w:rsidP="002E6B33">
            <w:pPr>
              <w:pStyle w:val="Para"/>
              <w:spacing w:before="0" w:after="0"/>
              <w:rPr>
                <w:sz w:val="20"/>
              </w:rPr>
            </w:pPr>
            <w:r w:rsidRPr="00D57D4E">
              <w:rPr>
                <w:sz w:val="20"/>
              </w:rPr>
              <w:t xml:space="preserve"> </w:t>
            </w:r>
          </w:p>
        </w:tc>
        <w:tc>
          <w:tcPr>
            <w:tcW w:w="3296" w:type="dxa"/>
          </w:tcPr>
          <w:p w:rsidR="00D57D4E" w:rsidRPr="00D57D4E" w:rsidRDefault="00D57D4E" w:rsidP="002E6B33">
            <w:pPr>
              <w:pStyle w:val="Para"/>
              <w:spacing w:before="0" w:after="0"/>
              <w:rPr>
                <w:sz w:val="20"/>
              </w:rPr>
            </w:pPr>
            <w:r w:rsidRPr="00D57D4E">
              <w:rPr>
                <w:sz w:val="20"/>
              </w:rPr>
              <w:t xml:space="preserve"> </w:t>
            </w:r>
          </w:p>
        </w:tc>
        <w:tc>
          <w:tcPr>
            <w:tcW w:w="3203" w:type="dxa"/>
          </w:tcPr>
          <w:p w:rsidR="00D57D4E" w:rsidRPr="00D57D4E" w:rsidRDefault="00D57D4E" w:rsidP="002E6B33">
            <w:pPr>
              <w:pStyle w:val="Para"/>
              <w:spacing w:before="0" w:after="0"/>
              <w:rPr>
                <w:sz w:val="20"/>
              </w:rPr>
            </w:pPr>
            <w:r w:rsidRPr="00D57D4E">
              <w:rPr>
                <w:sz w:val="20"/>
              </w:rPr>
              <w:t xml:space="preserve"> </w:t>
            </w:r>
          </w:p>
        </w:tc>
      </w:tr>
      <w:tr w:rsidR="00D57D4E">
        <w:trPr>
          <w:trHeight w:val="360"/>
        </w:trPr>
        <w:tc>
          <w:tcPr>
            <w:tcW w:w="2785"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rPr>
                <w:sz w:val="20"/>
              </w:rPr>
            </w:pPr>
            <w:r w:rsidRPr="00D57D4E">
              <w:rPr>
                <w:sz w:val="20"/>
              </w:rPr>
              <w:t xml:space="preserve"> </w:t>
            </w:r>
          </w:p>
        </w:tc>
        <w:tc>
          <w:tcPr>
            <w:tcW w:w="3296"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jc w:val="center"/>
              <w:rPr>
                <w:sz w:val="20"/>
              </w:rPr>
            </w:pPr>
            <w:r w:rsidRPr="00D57D4E">
              <w:rPr>
                <w:sz w:val="20"/>
              </w:rPr>
              <w:t>Montant total (TVA incluse)</w:t>
            </w:r>
          </w:p>
        </w:tc>
        <w:tc>
          <w:tcPr>
            <w:tcW w:w="3203"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rPr>
                <w:sz w:val="20"/>
              </w:rPr>
            </w:pPr>
            <w:r w:rsidRPr="00D57D4E">
              <w:rPr>
                <w:sz w:val="20"/>
              </w:rPr>
              <w:t xml:space="preserve"> </w:t>
            </w:r>
          </w:p>
        </w:tc>
      </w:tr>
    </w:tbl>
    <w:p w:rsidR="00D91D7C" w:rsidRDefault="00D91D7C" w:rsidP="00D57D4E">
      <w:pPr>
        <w:pStyle w:val="Titre1bis"/>
        <w:rPr>
          <w:lang w:val="fr-FR"/>
        </w:rPr>
      </w:pPr>
    </w:p>
    <w:p w:rsidR="00E23B8E" w:rsidRPr="001A540F" w:rsidRDefault="00E23B8E" w:rsidP="00D57D4E">
      <w:pPr>
        <w:pStyle w:val="Titre1bis"/>
        <w:rPr>
          <w:lang w:val="fr-FR"/>
        </w:rPr>
      </w:pPr>
      <w:r w:rsidRPr="001A540F">
        <w:rPr>
          <w:lang w:val="fr-FR"/>
        </w:rPr>
        <w:t>Article 5 - Nantissement ou cession de créance</w:t>
      </w:r>
    </w:p>
    <w:p w:rsidR="00E23B8E" w:rsidRPr="001A540F" w:rsidRDefault="00E23B8E" w:rsidP="00D57D4E">
      <w:pPr>
        <w:pStyle w:val="Titresousarticle"/>
        <w:rPr>
          <w:lang w:val="fr-FR"/>
        </w:rPr>
      </w:pPr>
      <w:r w:rsidRPr="001A540F">
        <w:rPr>
          <w:lang w:val="fr-FR"/>
        </w:rPr>
        <w:t>5.1 - Titulaire unique</w:t>
      </w:r>
    </w:p>
    <w:p w:rsidR="00E23B8E" w:rsidRPr="001A540F" w:rsidRDefault="00E23B8E" w:rsidP="00D57D4E">
      <w:pPr>
        <w:pStyle w:val="Para"/>
        <w:rPr>
          <w:lang w:val="fr-FR"/>
        </w:rPr>
      </w:pPr>
      <w:r w:rsidRPr="001A540F">
        <w:rPr>
          <w:lang w:val="fr-FR"/>
        </w:rPr>
        <w:t>Le montant maximal de la créance que je pourrai présenter en nantissement ou céder est ainsi de :  ..................……………………………………………………………………….…............. € (TVA incluse).</w:t>
      </w:r>
    </w:p>
    <w:p w:rsidR="00E23B8E" w:rsidRPr="001A540F" w:rsidRDefault="00E23B8E" w:rsidP="00D57D4E">
      <w:pPr>
        <w:pStyle w:val="Titresousarticle"/>
        <w:rPr>
          <w:lang w:val="fr-FR"/>
        </w:rPr>
      </w:pPr>
      <w:r w:rsidRPr="001A540F">
        <w:rPr>
          <w:lang w:val="fr-FR"/>
        </w:rPr>
        <w:t>5.2 - Groupement de cotraitants</w:t>
      </w:r>
    </w:p>
    <w:p w:rsidR="00E23B8E" w:rsidRDefault="00E23B8E" w:rsidP="00D57D4E">
      <w:pPr>
        <w:pStyle w:val="Para"/>
      </w:pPr>
      <w:r w:rsidRPr="001A540F">
        <w:rPr>
          <w:lang w:val="fr-FR"/>
        </w:rPr>
        <w:t xml:space="preserve">Le montant maximal de la créance que les membres du groupement pourront présenter en nantissement ou céder est ainsi de : ......…………………………………………………….......................... </w:t>
      </w:r>
      <w:r>
        <w:t>€ (TVA incluse).</w:t>
      </w:r>
    </w:p>
    <w:p w:rsidR="00E23B8E" w:rsidRDefault="00E23B8E">
      <w:pPr>
        <w:pStyle w:val="TexteNormal"/>
        <w:jc w:val="left"/>
      </w:pPr>
    </w:p>
    <w:p w:rsidR="00FA2BAF" w:rsidRDefault="00FA2BAF">
      <w:pPr>
        <w:pStyle w:val="TexteNormal"/>
        <w:jc w:val="left"/>
      </w:pPr>
    </w:p>
    <w:tbl>
      <w:tblPr>
        <w:tblW w:w="916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4580"/>
        <w:gridCol w:w="4580"/>
      </w:tblGrid>
      <w:tr w:rsidR="00E23B8E">
        <w:trPr>
          <w:trHeight w:val="494"/>
        </w:trPr>
        <w:tc>
          <w:tcPr>
            <w:tcW w:w="4580" w:type="dxa"/>
            <w:tcBorders>
              <w:top w:val="single" w:sz="6" w:space="0" w:color="auto"/>
              <w:left w:val="single" w:sz="6" w:space="0" w:color="auto"/>
              <w:bottom w:val="single" w:sz="6" w:space="0" w:color="auto"/>
              <w:right w:val="single" w:sz="6" w:space="0" w:color="auto"/>
            </w:tcBorders>
          </w:tcPr>
          <w:p w:rsidR="00E23B8E" w:rsidRDefault="00E23B8E" w:rsidP="002E6B33">
            <w:pPr>
              <w:pStyle w:val="Para"/>
              <w:spacing w:before="0" w:after="0"/>
              <w:jc w:val="center"/>
            </w:pPr>
            <w:r>
              <w:t>Membre du groupement</w:t>
            </w:r>
          </w:p>
        </w:tc>
        <w:tc>
          <w:tcPr>
            <w:tcW w:w="4580" w:type="dxa"/>
            <w:tcBorders>
              <w:top w:val="single" w:sz="6" w:space="0" w:color="auto"/>
              <w:left w:val="single" w:sz="6" w:space="0" w:color="auto"/>
              <w:bottom w:val="single" w:sz="6" w:space="0" w:color="auto"/>
              <w:right w:val="single" w:sz="6" w:space="0" w:color="auto"/>
            </w:tcBorders>
          </w:tcPr>
          <w:p w:rsidR="00E23B8E" w:rsidRDefault="00E23B8E" w:rsidP="002E6B33">
            <w:pPr>
              <w:pStyle w:val="Para"/>
              <w:spacing w:before="0" w:after="0"/>
              <w:jc w:val="center"/>
            </w:pPr>
            <w:r>
              <w:t>Montant maximal (TVA incluse)</w:t>
            </w:r>
          </w:p>
        </w:tc>
      </w:tr>
      <w:tr w:rsidR="00E23B8E">
        <w:trPr>
          <w:trHeight w:val="480"/>
        </w:trPr>
        <w:tc>
          <w:tcPr>
            <w:tcW w:w="4580" w:type="dxa"/>
          </w:tcPr>
          <w:p w:rsidR="00E23B8E" w:rsidRDefault="00E23B8E" w:rsidP="002E6B33">
            <w:pPr>
              <w:pStyle w:val="Para"/>
              <w:spacing w:before="0" w:after="0"/>
              <w:jc w:val="center"/>
            </w:pPr>
            <w:r>
              <w:t>Premier contractant</w:t>
            </w:r>
          </w:p>
        </w:tc>
        <w:tc>
          <w:tcPr>
            <w:tcW w:w="4580" w:type="dxa"/>
          </w:tcPr>
          <w:p w:rsidR="00E23B8E" w:rsidRDefault="00E23B8E" w:rsidP="002E6B33">
            <w:pPr>
              <w:pStyle w:val="Para"/>
              <w:spacing w:before="0" w:after="0"/>
              <w:jc w:val="center"/>
            </w:pPr>
          </w:p>
        </w:tc>
      </w:tr>
      <w:tr w:rsidR="00E23B8E">
        <w:trPr>
          <w:trHeight w:val="480"/>
        </w:trPr>
        <w:tc>
          <w:tcPr>
            <w:tcW w:w="4580" w:type="dxa"/>
          </w:tcPr>
          <w:p w:rsidR="00E23B8E" w:rsidRDefault="00E23B8E" w:rsidP="002E6B33">
            <w:pPr>
              <w:pStyle w:val="Para"/>
              <w:spacing w:before="0" w:after="0"/>
              <w:jc w:val="center"/>
            </w:pPr>
            <w:r>
              <w:t>Deuxième contractant</w:t>
            </w:r>
          </w:p>
        </w:tc>
        <w:tc>
          <w:tcPr>
            <w:tcW w:w="4580" w:type="dxa"/>
          </w:tcPr>
          <w:p w:rsidR="00E23B8E" w:rsidRDefault="00E23B8E" w:rsidP="002E6B33">
            <w:pPr>
              <w:pStyle w:val="Para"/>
              <w:spacing w:before="0" w:after="0"/>
              <w:jc w:val="center"/>
            </w:pPr>
          </w:p>
        </w:tc>
      </w:tr>
      <w:tr w:rsidR="00E23B8E">
        <w:trPr>
          <w:trHeight w:val="480"/>
        </w:trPr>
        <w:tc>
          <w:tcPr>
            <w:tcW w:w="4580" w:type="dxa"/>
          </w:tcPr>
          <w:p w:rsidR="00E23B8E" w:rsidRDefault="00E23B8E" w:rsidP="002E6B33">
            <w:pPr>
              <w:pStyle w:val="Para"/>
              <w:spacing w:before="0" w:after="0"/>
              <w:jc w:val="center"/>
            </w:pPr>
            <w:r>
              <w:t>Contractants suivants</w:t>
            </w:r>
          </w:p>
        </w:tc>
        <w:tc>
          <w:tcPr>
            <w:tcW w:w="4580" w:type="dxa"/>
          </w:tcPr>
          <w:p w:rsidR="00E23B8E" w:rsidRDefault="00E23B8E" w:rsidP="002E6B33">
            <w:pPr>
              <w:pStyle w:val="Para"/>
              <w:spacing w:before="0" w:after="0"/>
              <w:jc w:val="center"/>
            </w:pPr>
          </w:p>
        </w:tc>
      </w:tr>
      <w:tr w:rsidR="00E23B8E">
        <w:trPr>
          <w:trHeight w:val="480"/>
        </w:trPr>
        <w:tc>
          <w:tcPr>
            <w:tcW w:w="4580" w:type="dxa"/>
            <w:tcBorders>
              <w:top w:val="single" w:sz="6" w:space="0" w:color="auto"/>
              <w:left w:val="single" w:sz="6" w:space="0" w:color="auto"/>
              <w:bottom w:val="single" w:sz="6" w:space="0" w:color="auto"/>
              <w:right w:val="single" w:sz="6" w:space="0" w:color="auto"/>
            </w:tcBorders>
          </w:tcPr>
          <w:p w:rsidR="00E23B8E" w:rsidRDefault="00E23B8E" w:rsidP="002E6B33">
            <w:pPr>
              <w:pStyle w:val="Para"/>
              <w:spacing w:before="0" w:after="0"/>
              <w:jc w:val="center"/>
            </w:pPr>
            <w:r>
              <w:t>Total (TVA incluse)</w:t>
            </w:r>
          </w:p>
        </w:tc>
        <w:tc>
          <w:tcPr>
            <w:tcW w:w="4580" w:type="dxa"/>
            <w:tcBorders>
              <w:top w:val="single" w:sz="6" w:space="0" w:color="auto"/>
              <w:left w:val="single" w:sz="6" w:space="0" w:color="auto"/>
              <w:bottom w:val="single" w:sz="6" w:space="0" w:color="auto"/>
              <w:right w:val="single" w:sz="6" w:space="0" w:color="auto"/>
            </w:tcBorders>
          </w:tcPr>
          <w:p w:rsidR="00E23B8E" w:rsidRDefault="00E23B8E" w:rsidP="002E6B33">
            <w:pPr>
              <w:pStyle w:val="Para"/>
              <w:spacing w:before="0" w:after="0"/>
              <w:jc w:val="center"/>
            </w:pPr>
          </w:p>
        </w:tc>
      </w:tr>
    </w:tbl>
    <w:p w:rsidR="00E23B8E" w:rsidRDefault="00E23B8E" w:rsidP="00D57D4E">
      <w:pPr>
        <w:pStyle w:val="Titre1bis"/>
      </w:pPr>
      <w:r>
        <w:t>Article 6 - Règlement des comptes</w:t>
      </w:r>
    </w:p>
    <w:p w:rsidR="00E23B8E" w:rsidRDefault="00E23B8E" w:rsidP="00D57D4E">
      <w:pPr>
        <w:pStyle w:val="Titresousarticle"/>
      </w:pPr>
      <w:r>
        <w:t>6.1 - Paiement</w:t>
      </w:r>
    </w:p>
    <w:p w:rsidR="00E23B8E" w:rsidRPr="001A540F" w:rsidRDefault="00E23B8E" w:rsidP="00D57D4E">
      <w:pPr>
        <w:pStyle w:val="Para"/>
        <w:rPr>
          <w:lang w:val="fr-FR"/>
        </w:rPr>
      </w:pPr>
      <w:r w:rsidRPr="001A540F">
        <w:rPr>
          <w:lang w:val="fr-FR"/>
        </w:rPr>
        <w:t>Le maître de l'ouvrage se libère des sommes dues au titre du marché en faisant porter le montant au crédit des bénéficiaires ci-après :</w:t>
      </w:r>
    </w:p>
    <w:p w:rsidR="00E23B8E" w:rsidRDefault="00E23B8E" w:rsidP="00D57D4E">
      <w:pPr>
        <w:pStyle w:val="para2"/>
      </w:pPr>
      <w:r>
        <w:t>Premier contractant</w:t>
      </w:r>
    </w:p>
    <w:p w:rsidR="00D57D4E" w:rsidRDefault="00E23B8E" w:rsidP="00D57D4E">
      <w:pPr>
        <w:pStyle w:val="Para"/>
        <w:numPr>
          <w:ilvl w:val="1"/>
          <w:numId w:val="14"/>
        </w:numPr>
      </w:pPr>
      <w:r>
        <w:lastRenderedPageBreak/>
        <w:t>au nom de :                ………………………………………………………..</w:t>
      </w:r>
    </w:p>
    <w:p w:rsidR="00D57D4E" w:rsidRDefault="00E23B8E" w:rsidP="00D57D4E">
      <w:pPr>
        <w:pStyle w:val="Para"/>
        <w:numPr>
          <w:ilvl w:val="1"/>
          <w:numId w:val="14"/>
        </w:numPr>
      </w:pPr>
      <w:r>
        <w:t>domiciliation :            ………………………………………...……………..</w:t>
      </w:r>
    </w:p>
    <w:p w:rsidR="00D57D4E" w:rsidRDefault="00E23B8E" w:rsidP="00D57D4E">
      <w:pPr>
        <w:pStyle w:val="Para"/>
        <w:numPr>
          <w:ilvl w:val="1"/>
          <w:numId w:val="14"/>
        </w:numPr>
      </w:pPr>
      <w:r>
        <w:t>agence :                      ………………………...……………………………..</w:t>
      </w:r>
    </w:p>
    <w:p w:rsidR="00D57D4E" w:rsidRDefault="00E23B8E" w:rsidP="00D57D4E">
      <w:pPr>
        <w:pStyle w:val="Para"/>
        <w:numPr>
          <w:ilvl w:val="1"/>
          <w:numId w:val="14"/>
        </w:numPr>
      </w:pPr>
      <w:r>
        <w:t>code banque :             ………………………………………………………..</w:t>
      </w:r>
    </w:p>
    <w:p w:rsidR="00E23B8E" w:rsidRDefault="00E23B8E" w:rsidP="00D57D4E">
      <w:pPr>
        <w:pStyle w:val="Para"/>
        <w:numPr>
          <w:ilvl w:val="1"/>
          <w:numId w:val="14"/>
        </w:numPr>
      </w:pPr>
      <w:r>
        <w:t>numéro du compte :   ………………………………………………………..</w:t>
      </w:r>
    </w:p>
    <w:p w:rsidR="00E23B8E" w:rsidRPr="001A540F" w:rsidRDefault="00E23B8E" w:rsidP="00D57D4E">
      <w:pPr>
        <w:pStyle w:val="Para"/>
        <w:rPr>
          <w:lang w:val="fr-FR"/>
        </w:rPr>
      </w:pPr>
      <w:r w:rsidRPr="001A540F">
        <w:rPr>
          <w:lang w:val="fr-FR"/>
        </w:rPr>
        <w:t>Relevé d'identité bancaire à joindre obligatoirement en annexe du présent acte d'engagement.</w:t>
      </w:r>
    </w:p>
    <w:p w:rsidR="00D57D4E" w:rsidRDefault="00E23B8E" w:rsidP="00D57D4E">
      <w:pPr>
        <w:pStyle w:val="para2"/>
      </w:pPr>
      <w:r>
        <w:t>Deuxième contractant</w:t>
      </w:r>
      <w:r w:rsidR="00D57D4E" w:rsidRPr="00D57D4E">
        <w:t xml:space="preserve"> </w:t>
      </w:r>
    </w:p>
    <w:p w:rsidR="00D57D4E" w:rsidRDefault="00D57D4E" w:rsidP="00D57D4E">
      <w:pPr>
        <w:pStyle w:val="Para"/>
        <w:numPr>
          <w:ilvl w:val="1"/>
          <w:numId w:val="14"/>
        </w:numPr>
      </w:pPr>
      <w:r>
        <w:t>au nom de :                ………………………………………………………..</w:t>
      </w:r>
    </w:p>
    <w:p w:rsidR="00D57D4E" w:rsidRDefault="00D57D4E" w:rsidP="00D57D4E">
      <w:pPr>
        <w:pStyle w:val="Para"/>
        <w:numPr>
          <w:ilvl w:val="1"/>
          <w:numId w:val="14"/>
        </w:numPr>
      </w:pPr>
      <w:r>
        <w:t>domiciliation :            ………………………………………...……………..</w:t>
      </w:r>
    </w:p>
    <w:p w:rsidR="00D57D4E" w:rsidRDefault="00D57D4E" w:rsidP="00D57D4E">
      <w:pPr>
        <w:pStyle w:val="Para"/>
        <w:numPr>
          <w:ilvl w:val="1"/>
          <w:numId w:val="14"/>
        </w:numPr>
      </w:pPr>
      <w:r>
        <w:t>agence :                      ………………………...……………………………..</w:t>
      </w:r>
    </w:p>
    <w:p w:rsidR="00D57D4E" w:rsidRDefault="00D57D4E" w:rsidP="00D57D4E">
      <w:pPr>
        <w:pStyle w:val="Para"/>
        <w:numPr>
          <w:ilvl w:val="1"/>
          <w:numId w:val="14"/>
        </w:numPr>
      </w:pPr>
      <w:r>
        <w:t>code banque :             ………………………………………………………..</w:t>
      </w:r>
    </w:p>
    <w:p w:rsidR="00D57D4E" w:rsidRDefault="00D57D4E" w:rsidP="00D57D4E">
      <w:pPr>
        <w:pStyle w:val="Para"/>
        <w:numPr>
          <w:ilvl w:val="1"/>
          <w:numId w:val="14"/>
        </w:numPr>
      </w:pPr>
      <w:r>
        <w:t>numéro du compte :   ………………………………………………………..</w:t>
      </w:r>
    </w:p>
    <w:p w:rsidR="00E23B8E" w:rsidRPr="001A540F" w:rsidRDefault="00E23B8E" w:rsidP="00D57D4E">
      <w:pPr>
        <w:pStyle w:val="Para"/>
        <w:rPr>
          <w:lang w:val="fr-FR"/>
        </w:rPr>
      </w:pPr>
      <w:r w:rsidRPr="001A540F">
        <w:rPr>
          <w:lang w:val="fr-FR"/>
        </w:rPr>
        <w:t>Relevé d'identité bancaire à joindre obligatoirement en annexe du présent acte d'engagement.</w:t>
      </w:r>
    </w:p>
    <w:p w:rsidR="00E23B8E" w:rsidRDefault="00BA5AD1" w:rsidP="00D57D4E">
      <w:pPr>
        <w:pStyle w:val="para2"/>
      </w:pPr>
      <w:r>
        <w:t>Troisième contractant</w:t>
      </w:r>
    </w:p>
    <w:p w:rsidR="00E23B8E" w:rsidRDefault="00E23B8E" w:rsidP="00D57D4E">
      <w:pPr>
        <w:pStyle w:val="para3"/>
      </w:pPr>
      <w:r>
        <w:t>au nom de :                ………………………………………………………..</w:t>
      </w:r>
    </w:p>
    <w:p w:rsidR="00E23B8E" w:rsidRDefault="00E23B8E" w:rsidP="00D57D4E">
      <w:pPr>
        <w:pStyle w:val="para3"/>
      </w:pPr>
      <w:r>
        <w:t>domiciliation :            ………………………………………...……………..</w:t>
      </w:r>
    </w:p>
    <w:p w:rsidR="00E23B8E" w:rsidRDefault="00E23B8E" w:rsidP="00D57D4E">
      <w:pPr>
        <w:pStyle w:val="para3"/>
      </w:pPr>
      <w:r>
        <w:t>agence :                      ………………………...……………………………..</w:t>
      </w:r>
    </w:p>
    <w:p w:rsidR="00E23B8E" w:rsidRDefault="00E23B8E" w:rsidP="00D57D4E">
      <w:pPr>
        <w:pStyle w:val="para3"/>
      </w:pPr>
      <w:r>
        <w:t>code banque :             ………………………………………………………..</w:t>
      </w:r>
    </w:p>
    <w:p w:rsidR="00E23B8E" w:rsidRDefault="00E23B8E" w:rsidP="00D57D4E">
      <w:pPr>
        <w:pStyle w:val="para3"/>
      </w:pPr>
      <w:r>
        <w:t>numéro du compte :   ………………………………………………………..</w:t>
      </w:r>
    </w:p>
    <w:p w:rsidR="00E23B8E" w:rsidRDefault="00E23B8E" w:rsidP="00D57D4E">
      <w:pPr>
        <w:pStyle w:val="Para"/>
        <w:rPr>
          <w:lang w:val="fr-FR"/>
        </w:rPr>
      </w:pPr>
      <w:r w:rsidRPr="001A540F">
        <w:rPr>
          <w:lang w:val="fr-FR"/>
        </w:rPr>
        <w:t>Relevé d'identité bancaire à joindre obligatoirement en annexe du présent acte d'engagement.</w:t>
      </w:r>
    </w:p>
    <w:p w:rsidR="00FA2BAF" w:rsidRPr="001A540F" w:rsidRDefault="00FA2BAF" w:rsidP="00D57D4E">
      <w:pPr>
        <w:pStyle w:val="Para"/>
        <w:rPr>
          <w:lang w:val="fr-FR"/>
        </w:rPr>
      </w:pPr>
    </w:p>
    <w:p w:rsidR="00E23B8E" w:rsidRDefault="00E23B8E" w:rsidP="00D57D4E">
      <w:pPr>
        <w:pStyle w:val="para2"/>
      </w:pPr>
      <w:r>
        <w:t>Quatrième contractant</w:t>
      </w:r>
    </w:p>
    <w:p w:rsidR="00E23B8E" w:rsidRDefault="00E23B8E" w:rsidP="00D57D4E">
      <w:pPr>
        <w:pStyle w:val="para3"/>
      </w:pPr>
      <w:r>
        <w:t>au nom de :                ………………………………………………………..</w:t>
      </w:r>
    </w:p>
    <w:p w:rsidR="00E23B8E" w:rsidRDefault="00E23B8E" w:rsidP="00D57D4E">
      <w:pPr>
        <w:pStyle w:val="para3"/>
      </w:pPr>
      <w:r>
        <w:t>domiciliation :            ………………………………………...……………..</w:t>
      </w:r>
    </w:p>
    <w:p w:rsidR="00E23B8E" w:rsidRDefault="00E23B8E" w:rsidP="00D57D4E">
      <w:pPr>
        <w:pStyle w:val="para3"/>
      </w:pPr>
      <w:r>
        <w:t>agence :                      ………………………...……………………………..</w:t>
      </w:r>
    </w:p>
    <w:p w:rsidR="00E23B8E" w:rsidRDefault="00E23B8E" w:rsidP="00D57D4E">
      <w:pPr>
        <w:pStyle w:val="para3"/>
      </w:pPr>
      <w:r>
        <w:t>code banque :             ………………………………………………………..</w:t>
      </w:r>
    </w:p>
    <w:p w:rsidR="00E23B8E" w:rsidRDefault="00E23B8E" w:rsidP="00D57D4E">
      <w:pPr>
        <w:pStyle w:val="para3"/>
      </w:pPr>
      <w:r>
        <w:t>numéro du compte :   ………………………………………………………..</w:t>
      </w:r>
    </w:p>
    <w:p w:rsidR="00E23B8E" w:rsidRPr="001A540F" w:rsidRDefault="00E23B8E" w:rsidP="00D57D4E">
      <w:pPr>
        <w:pStyle w:val="Para"/>
        <w:rPr>
          <w:lang w:val="fr-FR"/>
        </w:rPr>
      </w:pPr>
      <w:r w:rsidRPr="001A540F">
        <w:rPr>
          <w:lang w:val="fr-FR"/>
        </w:rPr>
        <w:t>Relevé d'identité bancaire à joindre obligatoirement en annexe du présent acte d'engagement.</w:t>
      </w:r>
    </w:p>
    <w:p w:rsidR="00E23B8E" w:rsidRDefault="00E23B8E" w:rsidP="00D57D4E">
      <w:pPr>
        <w:pStyle w:val="para2"/>
      </w:pPr>
      <w:r>
        <w:t>Cinquième contractant</w:t>
      </w:r>
    </w:p>
    <w:p w:rsidR="00E23B8E" w:rsidRDefault="00E23B8E" w:rsidP="00D57D4E">
      <w:pPr>
        <w:pStyle w:val="para3"/>
      </w:pPr>
      <w:r>
        <w:t>au nom de :                ………………………………………………………..</w:t>
      </w:r>
    </w:p>
    <w:p w:rsidR="00E23B8E" w:rsidRDefault="00E23B8E" w:rsidP="00D57D4E">
      <w:pPr>
        <w:pStyle w:val="para3"/>
      </w:pPr>
      <w:r>
        <w:t>domiciliation :            ………………………………………...……………..</w:t>
      </w:r>
    </w:p>
    <w:p w:rsidR="00E23B8E" w:rsidRDefault="00E23B8E" w:rsidP="00D57D4E">
      <w:pPr>
        <w:pStyle w:val="para3"/>
      </w:pPr>
      <w:r>
        <w:t>agence :                      ………………………...……………………………..</w:t>
      </w:r>
    </w:p>
    <w:p w:rsidR="00E23B8E" w:rsidRDefault="00E23B8E" w:rsidP="00D57D4E">
      <w:pPr>
        <w:pStyle w:val="para3"/>
      </w:pPr>
      <w:r>
        <w:t>code banque :             ………………………………………………………..</w:t>
      </w:r>
    </w:p>
    <w:p w:rsidR="00E23B8E" w:rsidRDefault="00E23B8E" w:rsidP="00D57D4E">
      <w:pPr>
        <w:pStyle w:val="para3"/>
      </w:pPr>
      <w:r>
        <w:lastRenderedPageBreak/>
        <w:t>numéro du compte :   ………………………………………………………..</w:t>
      </w:r>
    </w:p>
    <w:p w:rsidR="00E23B8E" w:rsidRDefault="00E23B8E" w:rsidP="00D57D4E">
      <w:pPr>
        <w:pStyle w:val="Para"/>
        <w:rPr>
          <w:lang w:val="fr-FR"/>
        </w:rPr>
      </w:pPr>
      <w:r w:rsidRPr="001A540F">
        <w:rPr>
          <w:lang w:val="fr-FR"/>
        </w:rPr>
        <w:t>Relevé d'identité bancaire à joindre obligatoirement en annexe du présent acte d'engagement.</w:t>
      </w:r>
    </w:p>
    <w:p w:rsidR="00D91D7C" w:rsidRPr="001A540F" w:rsidRDefault="00D91D7C" w:rsidP="00D57D4E">
      <w:pPr>
        <w:pStyle w:val="Para"/>
        <w:rPr>
          <w:lang w:val="fr-FR"/>
        </w:rPr>
      </w:pPr>
    </w:p>
    <w:p w:rsidR="002E6B33" w:rsidRPr="001A540F" w:rsidRDefault="00E23B8E" w:rsidP="002E6B33">
      <w:pPr>
        <w:pStyle w:val="Para"/>
        <w:rPr>
          <w:lang w:val="fr-FR"/>
        </w:rPr>
      </w:pPr>
      <w:r w:rsidRPr="001A540F">
        <w:rPr>
          <w:lang w:val="fr-FR"/>
        </w:rPr>
        <w:t>Les paiements seront effectués en Euros.</w:t>
      </w:r>
    </w:p>
    <w:p w:rsidR="002E6B33" w:rsidRPr="001A540F" w:rsidRDefault="002E6B33" w:rsidP="002E6B33">
      <w:pPr>
        <w:pStyle w:val="Para"/>
        <w:rPr>
          <w:lang w:val="fr-FR"/>
        </w:rPr>
      </w:pPr>
    </w:p>
    <w:p w:rsidR="00E23B8E" w:rsidRDefault="00E23B8E" w:rsidP="002E6B33">
      <w:pPr>
        <w:pStyle w:val="Para"/>
        <w:rPr>
          <w:b/>
        </w:rPr>
      </w:pPr>
      <w:r>
        <w:rPr>
          <w:b/>
        </w:rPr>
        <w:t>6.2 - Avance</w:t>
      </w:r>
    </w:p>
    <w:p w:rsidR="00E23B8E" w:rsidRDefault="00E23B8E" w:rsidP="00D57D4E">
      <w:pPr>
        <w:pStyle w:val="titressart"/>
      </w:pPr>
      <w:r>
        <w:t>6.2.1 - Titulaire unique</w:t>
      </w:r>
    </w:p>
    <w:p w:rsidR="00E23B8E" w:rsidRPr="001A540F" w:rsidRDefault="00E23B8E" w:rsidP="002E6B33">
      <w:pPr>
        <w:pStyle w:val="Para"/>
        <w:numPr>
          <w:ilvl w:val="0"/>
          <w:numId w:val="18"/>
        </w:numPr>
        <w:rPr>
          <w:lang w:val="fr-FR"/>
        </w:rPr>
      </w:pPr>
      <w:r w:rsidRPr="001A540F">
        <w:rPr>
          <w:lang w:val="fr-FR"/>
        </w:rPr>
        <w:t>Je ne refuse pas de percevoir l'avance prévue à l'article 6.1 du C.C.A.P.</w:t>
      </w:r>
    </w:p>
    <w:p w:rsidR="00E23B8E" w:rsidRDefault="00E23B8E" w:rsidP="002E6B33">
      <w:pPr>
        <w:pStyle w:val="Para"/>
        <w:numPr>
          <w:ilvl w:val="0"/>
          <w:numId w:val="18"/>
        </w:numPr>
        <w:rPr>
          <w:lang w:val="fr-FR"/>
        </w:rPr>
      </w:pPr>
      <w:r w:rsidRPr="001A540F">
        <w:rPr>
          <w:lang w:val="fr-FR"/>
        </w:rPr>
        <w:t>Je refuse de percevoir l'avance prévue à l'article 6.1 du C.C.A.P.</w:t>
      </w:r>
    </w:p>
    <w:p w:rsidR="00D91D7C" w:rsidRPr="001A540F" w:rsidRDefault="00D91D7C" w:rsidP="00D91D7C">
      <w:pPr>
        <w:pStyle w:val="Para"/>
        <w:ind w:left="720"/>
        <w:rPr>
          <w:lang w:val="fr-FR"/>
        </w:rPr>
      </w:pPr>
    </w:p>
    <w:p w:rsidR="00E23B8E" w:rsidRPr="001A540F" w:rsidRDefault="00E23B8E" w:rsidP="002E6B33">
      <w:pPr>
        <w:pStyle w:val="titressart"/>
        <w:rPr>
          <w:lang w:val="fr-FR"/>
        </w:rPr>
      </w:pPr>
      <w:r w:rsidRPr="001A540F">
        <w:rPr>
          <w:lang w:val="fr-FR"/>
        </w:rPr>
        <w:t>6.2.2 - Groupement de cotraitants</w:t>
      </w:r>
    </w:p>
    <w:p w:rsidR="00E23B8E" w:rsidRPr="001A540F" w:rsidRDefault="00E23B8E" w:rsidP="002E6B33">
      <w:pPr>
        <w:pStyle w:val="Para"/>
        <w:rPr>
          <w:lang w:val="fr-FR"/>
        </w:rPr>
      </w:pPr>
      <w:r w:rsidRPr="001A540F">
        <w:rPr>
          <w:lang w:val="fr-FR"/>
        </w:rPr>
        <w:t>La (les) personne(s) désignée(s) ci-après :</w:t>
      </w:r>
    </w:p>
    <w:p w:rsidR="00E23B8E" w:rsidRPr="001A540F" w:rsidRDefault="00E23B8E" w:rsidP="002E6B33">
      <w:pPr>
        <w:pStyle w:val="Para"/>
        <w:numPr>
          <w:ilvl w:val="0"/>
          <w:numId w:val="19"/>
        </w:numPr>
        <w:rPr>
          <w:lang w:val="fr-FR"/>
        </w:rPr>
      </w:pPr>
      <w:r w:rsidRPr="001A540F">
        <w:rPr>
          <w:lang w:val="fr-FR"/>
        </w:rPr>
        <w:t>ne refuse(nt) pas de percevoir l'avance prévue à l'article 6.1 du C.C.A.P.</w:t>
      </w:r>
    </w:p>
    <w:p w:rsidR="00E23B8E" w:rsidRDefault="00E23B8E" w:rsidP="002E6B33">
      <w:pPr>
        <w:pStyle w:val="Para"/>
      </w:pPr>
      <w:r>
        <w:t>.......................................................…………………</w:t>
      </w:r>
      <w:r w:rsidR="002E6B33">
        <w:t>……………………………………….</w:t>
      </w:r>
      <w:r>
        <w:t>…………………..........................</w:t>
      </w:r>
    </w:p>
    <w:p w:rsidR="00E23B8E" w:rsidRPr="001A540F" w:rsidRDefault="00E23B8E" w:rsidP="002E6B33">
      <w:pPr>
        <w:pStyle w:val="Para"/>
        <w:numPr>
          <w:ilvl w:val="0"/>
          <w:numId w:val="19"/>
        </w:numPr>
        <w:rPr>
          <w:lang w:val="fr-FR"/>
        </w:rPr>
      </w:pPr>
      <w:r w:rsidRPr="001A540F">
        <w:rPr>
          <w:lang w:val="fr-FR"/>
        </w:rPr>
        <w:t>refuse(nt) de percevoir l'avance prévue à l'article 6.1 du C.C.A.P.</w:t>
      </w:r>
    </w:p>
    <w:p w:rsidR="002E6B33" w:rsidRPr="001A540F" w:rsidRDefault="002E6B33" w:rsidP="002E6B33">
      <w:pPr>
        <w:pStyle w:val="Para"/>
        <w:rPr>
          <w:lang w:val="fr-FR"/>
        </w:rPr>
      </w:pPr>
      <w:r w:rsidRPr="001A540F">
        <w:rPr>
          <w:lang w:val="fr-FR"/>
        </w:rPr>
        <w:t>.......................................................………………………………………………………….…………………..........................</w:t>
      </w:r>
    </w:p>
    <w:p w:rsidR="00D91D7C" w:rsidRDefault="00D91D7C" w:rsidP="002E6B33">
      <w:pPr>
        <w:pStyle w:val="Titre1bis"/>
        <w:rPr>
          <w:lang w:val="fr-FR"/>
        </w:rPr>
      </w:pPr>
    </w:p>
    <w:p w:rsidR="00D91D7C" w:rsidRDefault="00D91D7C" w:rsidP="002E6B33">
      <w:pPr>
        <w:pStyle w:val="Titre1bis"/>
        <w:rPr>
          <w:lang w:val="fr-FR"/>
        </w:rPr>
      </w:pPr>
    </w:p>
    <w:p w:rsidR="00D91D7C" w:rsidRDefault="00D91D7C" w:rsidP="002E6B33">
      <w:pPr>
        <w:pStyle w:val="Titre1bis"/>
        <w:rPr>
          <w:lang w:val="fr-FR"/>
        </w:rPr>
      </w:pPr>
    </w:p>
    <w:p w:rsidR="00E23B8E" w:rsidRPr="001A540F" w:rsidRDefault="00E23B8E" w:rsidP="002E6B33">
      <w:pPr>
        <w:pStyle w:val="Titre1bis"/>
        <w:rPr>
          <w:lang w:val="fr-FR"/>
        </w:rPr>
      </w:pPr>
      <w:r w:rsidRPr="001A540F">
        <w:rPr>
          <w:lang w:val="fr-FR"/>
        </w:rPr>
        <w:t>Article 7 - Clauses diverses</w:t>
      </w:r>
    </w:p>
    <w:p w:rsidR="00E23B8E" w:rsidRDefault="00E23B8E" w:rsidP="002E6B33">
      <w:pPr>
        <w:pStyle w:val="Titresousarticle"/>
        <w:rPr>
          <w:lang w:val="fr-FR"/>
        </w:rPr>
      </w:pPr>
      <w:r w:rsidRPr="001A540F">
        <w:rPr>
          <w:lang w:val="fr-FR"/>
        </w:rPr>
        <w:t>7.1 - Assurance professionnelle</w:t>
      </w:r>
    </w:p>
    <w:p w:rsidR="00E23B8E" w:rsidRPr="001A540F" w:rsidRDefault="00E23B8E" w:rsidP="002E6B33">
      <w:pPr>
        <w:pStyle w:val="titressart"/>
        <w:rPr>
          <w:lang w:val="fr-FR"/>
        </w:rPr>
      </w:pPr>
      <w:r w:rsidRPr="001A540F">
        <w:rPr>
          <w:lang w:val="fr-FR"/>
        </w:rPr>
        <w:t>7.1.1 - Si titulaire unique</w:t>
      </w:r>
    </w:p>
    <w:p w:rsidR="00E23B8E" w:rsidRPr="001A540F" w:rsidRDefault="00E23B8E" w:rsidP="002E6B33">
      <w:pPr>
        <w:pStyle w:val="Para"/>
        <w:rPr>
          <w:lang w:val="fr-FR"/>
        </w:rPr>
      </w:pPr>
      <w:r w:rsidRPr="001A540F">
        <w:rPr>
          <w:lang w:val="fr-FR"/>
        </w:rPr>
        <w:t>Le maître d'oeuvre, personne physique ou morale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254134" w:rsidRPr="001A540F" w:rsidRDefault="00254134" w:rsidP="00254134">
      <w:pPr>
        <w:pStyle w:val="para3"/>
        <w:numPr>
          <w:ilvl w:val="0"/>
          <w:numId w:val="0"/>
        </w:numPr>
        <w:ind w:left="1440"/>
        <w:rPr>
          <w:lang w:val="fr-FR"/>
        </w:rPr>
      </w:pPr>
    </w:p>
    <w:p w:rsidR="00E23B8E" w:rsidRPr="001A540F" w:rsidRDefault="00E23B8E" w:rsidP="002E6B33">
      <w:pPr>
        <w:pStyle w:val="titressart"/>
        <w:rPr>
          <w:lang w:val="fr-FR"/>
        </w:rPr>
      </w:pPr>
      <w:r w:rsidRPr="001A540F">
        <w:rPr>
          <w:lang w:val="fr-FR"/>
        </w:rPr>
        <w:t>7.1.2 - Si groupement</w:t>
      </w:r>
    </w:p>
    <w:p w:rsidR="00E23B8E" w:rsidRPr="001A540F" w:rsidRDefault="00E23B8E" w:rsidP="002E6B33">
      <w:pPr>
        <w:pStyle w:val="Para"/>
        <w:rPr>
          <w:lang w:val="fr-FR"/>
        </w:rPr>
      </w:pPr>
      <w:r w:rsidRPr="001A540F">
        <w:rPr>
          <w:lang w:val="fr-FR"/>
        </w:rPr>
        <w:lastRenderedPageBreak/>
        <w:t>Le premier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D91D7C" w:rsidRPr="001A540F" w:rsidRDefault="00D91D7C" w:rsidP="00D91D7C">
      <w:pPr>
        <w:pStyle w:val="para3"/>
        <w:numPr>
          <w:ilvl w:val="0"/>
          <w:numId w:val="0"/>
        </w:numPr>
        <w:ind w:left="1440"/>
        <w:rPr>
          <w:lang w:val="fr-FR"/>
        </w:rPr>
      </w:pPr>
    </w:p>
    <w:p w:rsidR="00E23B8E" w:rsidRPr="001A540F" w:rsidRDefault="00E23B8E" w:rsidP="002E6B33">
      <w:pPr>
        <w:pStyle w:val="Para"/>
        <w:rPr>
          <w:lang w:val="fr-FR"/>
        </w:rPr>
      </w:pPr>
      <w:r w:rsidRPr="001A540F">
        <w:rPr>
          <w:lang w:val="fr-FR"/>
        </w:rPr>
        <w:t>Le second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D91D7C" w:rsidRPr="001A540F" w:rsidRDefault="00D91D7C" w:rsidP="00D91D7C">
      <w:pPr>
        <w:pStyle w:val="para3"/>
        <w:numPr>
          <w:ilvl w:val="0"/>
          <w:numId w:val="0"/>
        </w:numPr>
        <w:ind w:left="1440"/>
        <w:rPr>
          <w:lang w:val="fr-FR"/>
        </w:rPr>
      </w:pPr>
    </w:p>
    <w:p w:rsidR="00E23B8E" w:rsidRPr="001A540F" w:rsidRDefault="00E23B8E" w:rsidP="002E6B33">
      <w:pPr>
        <w:pStyle w:val="Para"/>
        <w:rPr>
          <w:lang w:val="fr-FR"/>
        </w:rPr>
      </w:pPr>
      <w:r w:rsidRPr="001A540F">
        <w:rPr>
          <w:lang w:val="fr-FR"/>
        </w:rPr>
        <w:t>Le troisième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D91D7C" w:rsidRDefault="00D91D7C" w:rsidP="00D91D7C">
      <w:pPr>
        <w:pStyle w:val="para3"/>
        <w:numPr>
          <w:ilvl w:val="0"/>
          <w:numId w:val="0"/>
        </w:numPr>
        <w:ind w:left="1440"/>
        <w:rPr>
          <w:lang w:val="fr-FR"/>
        </w:rPr>
      </w:pPr>
    </w:p>
    <w:p w:rsidR="00D91D7C" w:rsidRPr="001A540F" w:rsidRDefault="00D91D7C" w:rsidP="00D91D7C">
      <w:pPr>
        <w:pStyle w:val="para3"/>
        <w:numPr>
          <w:ilvl w:val="0"/>
          <w:numId w:val="0"/>
        </w:numPr>
        <w:ind w:left="1440"/>
        <w:rPr>
          <w:lang w:val="fr-FR"/>
        </w:rPr>
      </w:pPr>
    </w:p>
    <w:p w:rsidR="00E23B8E" w:rsidRPr="001A540F" w:rsidRDefault="00E23B8E" w:rsidP="002E6B33">
      <w:pPr>
        <w:pStyle w:val="Para"/>
        <w:rPr>
          <w:lang w:val="fr-FR"/>
        </w:rPr>
      </w:pPr>
      <w:r w:rsidRPr="001A540F">
        <w:rPr>
          <w:lang w:val="fr-FR"/>
        </w:rPr>
        <w:t>Le quatrième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D91D7C" w:rsidRPr="001A540F" w:rsidRDefault="00D91D7C" w:rsidP="00D91D7C">
      <w:pPr>
        <w:pStyle w:val="para3"/>
        <w:numPr>
          <w:ilvl w:val="0"/>
          <w:numId w:val="0"/>
        </w:numPr>
        <w:ind w:left="1440"/>
        <w:rPr>
          <w:lang w:val="fr-FR"/>
        </w:rPr>
      </w:pPr>
    </w:p>
    <w:p w:rsidR="00E23B8E" w:rsidRPr="001A540F" w:rsidRDefault="00E23B8E" w:rsidP="002E6B33">
      <w:pPr>
        <w:pStyle w:val="Para"/>
        <w:rPr>
          <w:lang w:val="fr-FR"/>
        </w:rPr>
      </w:pPr>
      <w:r w:rsidRPr="001A540F">
        <w:rPr>
          <w:lang w:val="fr-FR"/>
        </w:rPr>
        <w:t>Le cinquième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Pr="001A540F" w:rsidRDefault="00E23B8E" w:rsidP="002E6B33">
      <w:pPr>
        <w:pStyle w:val="para3"/>
        <w:rPr>
          <w:lang w:val="fr-FR"/>
        </w:rPr>
      </w:pPr>
      <w:r w:rsidRPr="001A540F">
        <w:rPr>
          <w:lang w:val="fr-FR"/>
        </w:rPr>
        <w:lastRenderedPageBreak/>
        <w:t>durée de validité du contrat :          ………………………………………………………….</w:t>
      </w:r>
    </w:p>
    <w:p w:rsidR="00E23B8E" w:rsidRPr="001A540F" w:rsidRDefault="00E23B8E" w:rsidP="002E6B33">
      <w:pPr>
        <w:pStyle w:val="Titre1bis"/>
        <w:rPr>
          <w:lang w:val="fr-FR"/>
        </w:rPr>
      </w:pPr>
      <w:r w:rsidRPr="001A540F">
        <w:rPr>
          <w:lang w:val="fr-FR"/>
        </w:rPr>
        <w:t>Article 8 - Annexes au présent acte d'engagement</w:t>
      </w:r>
    </w:p>
    <w:p w:rsidR="00E23B8E" w:rsidRPr="001A540F" w:rsidRDefault="00E23B8E" w:rsidP="002E6B33">
      <w:pPr>
        <w:pStyle w:val="Para"/>
        <w:rPr>
          <w:lang w:val="fr-FR"/>
        </w:rPr>
      </w:pPr>
      <w:r w:rsidRPr="001A540F">
        <w:rPr>
          <w:lang w:val="fr-FR"/>
        </w:rPr>
        <w:t>Les annexes au présent acte d'engagement sont constituées par :</w:t>
      </w:r>
    </w:p>
    <w:p w:rsidR="002E6B33" w:rsidRPr="001A540F" w:rsidRDefault="00E23B8E" w:rsidP="002E6B33">
      <w:pPr>
        <w:pStyle w:val="Para"/>
        <w:numPr>
          <w:ilvl w:val="0"/>
          <w:numId w:val="19"/>
        </w:numPr>
        <w:rPr>
          <w:lang w:val="fr-FR"/>
        </w:rPr>
      </w:pPr>
      <w:r w:rsidRPr="001A540F">
        <w:rPr>
          <w:lang w:val="fr-FR"/>
        </w:rPr>
        <w:t xml:space="preserve">Annexe </w:t>
      </w:r>
      <w:r w:rsidR="0010150F">
        <w:rPr>
          <w:lang w:val="fr-FR"/>
        </w:rPr>
        <w:t>1</w:t>
      </w:r>
      <w:r w:rsidRPr="001A540F">
        <w:rPr>
          <w:lang w:val="fr-FR"/>
        </w:rPr>
        <w:t xml:space="preserve"> - Décomposition du forfait de rémunération et, le cas échéant, répartition entre les membres du groupement</w:t>
      </w:r>
    </w:p>
    <w:p w:rsidR="002E6B33" w:rsidRDefault="0010150F" w:rsidP="002E6B33">
      <w:pPr>
        <w:pStyle w:val="Para"/>
        <w:numPr>
          <w:ilvl w:val="0"/>
          <w:numId w:val="19"/>
        </w:numPr>
      </w:pPr>
      <w:r>
        <w:t>Annexe 2</w:t>
      </w:r>
      <w:r w:rsidR="00E23B8E">
        <w:t xml:space="preserve"> - Sous-traitance :</w:t>
      </w:r>
    </w:p>
    <w:p w:rsidR="002E6B33" w:rsidRPr="001A540F" w:rsidRDefault="00E23B8E" w:rsidP="002E6B33">
      <w:pPr>
        <w:pStyle w:val="Para"/>
        <w:numPr>
          <w:ilvl w:val="1"/>
          <w:numId w:val="19"/>
        </w:numPr>
        <w:rPr>
          <w:lang w:val="fr-FR"/>
        </w:rPr>
      </w:pPr>
      <w:r w:rsidRPr="001A540F">
        <w:rPr>
          <w:lang w:val="fr-FR"/>
        </w:rPr>
        <w:t>demande d'acceptation d'un sous-traitant ;</w:t>
      </w:r>
    </w:p>
    <w:p w:rsidR="00E23B8E" w:rsidRPr="001A540F" w:rsidRDefault="00E23B8E" w:rsidP="002E6B33">
      <w:pPr>
        <w:pStyle w:val="Para"/>
        <w:numPr>
          <w:ilvl w:val="1"/>
          <w:numId w:val="19"/>
        </w:numPr>
        <w:rPr>
          <w:lang w:val="fr-FR"/>
        </w:rPr>
      </w:pPr>
      <w:r w:rsidRPr="001A540F">
        <w:rPr>
          <w:lang w:val="fr-FR"/>
        </w:rPr>
        <w:t>conditions de paiement du contrat de sous-traitance.</w:t>
      </w:r>
    </w:p>
    <w:p w:rsidR="00E23B8E" w:rsidRPr="001A540F" w:rsidRDefault="00E23B8E" w:rsidP="002E6B33">
      <w:pPr>
        <w:pStyle w:val="Titre1bis"/>
        <w:rPr>
          <w:lang w:val="fr-FR"/>
        </w:rPr>
      </w:pPr>
      <w:r w:rsidRPr="001A540F">
        <w:rPr>
          <w:lang w:val="fr-FR"/>
        </w:rPr>
        <w:t>Article 9 - Délai de validité des offres</w:t>
      </w:r>
    </w:p>
    <w:p w:rsidR="00E23B8E" w:rsidRDefault="00E23B8E" w:rsidP="002E6B33">
      <w:pPr>
        <w:pStyle w:val="Para"/>
        <w:rPr>
          <w:lang w:val="fr-FR"/>
        </w:rPr>
      </w:pPr>
      <w:r w:rsidRPr="001A540F">
        <w:rPr>
          <w:lang w:val="fr-FR"/>
        </w:rPr>
        <w:t xml:space="preserve">Le présent engagement ne vaut que si l'acceptation de l'offre est notifiée au maître d'oeuvre dans un délai de </w:t>
      </w:r>
      <w:r w:rsidR="009639A4">
        <w:rPr>
          <w:lang w:val="fr-FR"/>
        </w:rPr>
        <w:t>120</w:t>
      </w:r>
      <w:bookmarkStart w:id="42" w:name="_GoBack"/>
      <w:bookmarkEnd w:id="42"/>
      <w:r w:rsidRPr="001A540F">
        <w:rPr>
          <w:lang w:val="fr-FR"/>
        </w:rPr>
        <w:t xml:space="preserve">  jours à compter de la remise des offres.</w:t>
      </w:r>
    </w:p>
    <w:p w:rsidR="00E23B8E" w:rsidRPr="001A540F" w:rsidRDefault="00E23B8E" w:rsidP="002E6B33">
      <w:pPr>
        <w:pStyle w:val="Titre1bis"/>
        <w:rPr>
          <w:lang w:val="fr-FR"/>
        </w:rPr>
      </w:pPr>
      <w:r w:rsidRPr="001A540F">
        <w:rPr>
          <w:lang w:val="fr-FR"/>
        </w:rPr>
        <w:t>Article 10 - Affirmation sur l'honneur</w:t>
      </w:r>
    </w:p>
    <w:p w:rsidR="00E23B8E" w:rsidRPr="001A540F" w:rsidRDefault="00E23B8E" w:rsidP="002E6B33">
      <w:pPr>
        <w:pStyle w:val="Para"/>
        <w:rPr>
          <w:i/>
          <w:lang w:val="fr-FR"/>
        </w:rPr>
      </w:pPr>
      <w:r w:rsidRPr="001A540F">
        <w:rPr>
          <w:i/>
          <w:lang w:val="fr-FR"/>
        </w:rPr>
        <w:t>Rayer les mentions inutiles</w:t>
      </w:r>
    </w:p>
    <w:p w:rsidR="00E23B8E" w:rsidRPr="001A540F" w:rsidRDefault="00E23B8E" w:rsidP="002E6B33">
      <w:pPr>
        <w:pStyle w:val="Para"/>
        <w:numPr>
          <w:ilvl w:val="0"/>
          <w:numId w:val="22"/>
        </w:numPr>
        <w:rPr>
          <w:lang w:val="fr-FR"/>
        </w:rPr>
      </w:pPr>
      <w:r w:rsidRPr="001A540F">
        <w:rPr>
          <w:lang w:val="fr-FR"/>
        </w:rPr>
        <w:t>J'affirme, sous peine de résiliation du marché, ou de mise en régie à mes torts exclusifs, ne pas tomber</w:t>
      </w:r>
    </w:p>
    <w:p w:rsidR="00E23B8E" w:rsidRPr="001A540F" w:rsidRDefault="00E23B8E" w:rsidP="002E6B33">
      <w:pPr>
        <w:pStyle w:val="Para"/>
        <w:numPr>
          <w:ilvl w:val="0"/>
          <w:numId w:val="22"/>
        </w:numPr>
        <w:rPr>
          <w:lang w:val="fr-FR"/>
        </w:rPr>
      </w:pPr>
      <w:r w:rsidRPr="001A540F">
        <w:rPr>
          <w:lang w:val="fr-FR"/>
        </w:rPr>
        <w:t>J'affirme, sous peine de résiliation du marché, ou de mise en régie à ses torts exclusifs, que la société/le groupement d'intérêt économique, pour lequel j'interviens, ne tombe pas</w:t>
      </w:r>
    </w:p>
    <w:p w:rsidR="00E23B8E" w:rsidRPr="001A540F" w:rsidRDefault="00E23B8E" w:rsidP="002E6B33">
      <w:pPr>
        <w:pStyle w:val="Para"/>
        <w:numPr>
          <w:ilvl w:val="0"/>
          <w:numId w:val="22"/>
        </w:numPr>
        <w:rPr>
          <w:lang w:val="fr-FR"/>
        </w:rPr>
      </w:pPr>
      <w:r w:rsidRPr="001A540F">
        <w:rPr>
          <w:lang w:val="fr-FR"/>
        </w:rPr>
        <w:t>Nous affirmons, sous peine de résiliation du marché, ou de mise en régie à nos torts exclusifs, ne pas tomber</w:t>
      </w:r>
    </w:p>
    <w:p w:rsidR="00E23B8E" w:rsidRPr="001A540F" w:rsidRDefault="00E23B8E" w:rsidP="002E6B33">
      <w:pPr>
        <w:pStyle w:val="Para"/>
        <w:numPr>
          <w:ilvl w:val="0"/>
          <w:numId w:val="22"/>
        </w:numPr>
        <w:rPr>
          <w:lang w:val="fr-FR"/>
        </w:rPr>
      </w:pPr>
      <w:r w:rsidRPr="001A540F">
        <w:rPr>
          <w:lang w:val="fr-FR"/>
        </w:rPr>
        <w:t>Nous affirmons, sous peine de résiliation du marché, ou de mise en régie leurs torts exclusifs, que les sociétés pour lesquelles nous intervenons ne tombent pas</w:t>
      </w:r>
    </w:p>
    <w:p w:rsidR="00E23B8E" w:rsidRPr="001A540F" w:rsidRDefault="00E23B8E" w:rsidP="002E6B33">
      <w:pPr>
        <w:pStyle w:val="Para"/>
        <w:rPr>
          <w:sz w:val="24"/>
          <w:lang w:val="fr-FR"/>
        </w:rPr>
      </w:pPr>
      <w:r w:rsidRPr="001A540F">
        <w:rPr>
          <w:lang w:val="fr-FR"/>
        </w:rPr>
        <w:t xml:space="preserve">sous le coup des interdictions énumérées à </w:t>
      </w:r>
      <w:r w:rsidR="007B7B91" w:rsidRPr="001A540F">
        <w:rPr>
          <w:lang w:val="fr-FR"/>
        </w:rPr>
        <w:t xml:space="preserve">l'article </w:t>
      </w:r>
      <w:r w:rsidR="007B7B91">
        <w:rPr>
          <w:lang w:val="fr-FR"/>
        </w:rPr>
        <w:t>45 de l’ordonnance n°2015-899 du 23 juillet 2015 relative aux marchés publics</w:t>
      </w:r>
      <w:r w:rsidRPr="001A540F">
        <w:rPr>
          <w:lang w:val="fr-FR"/>
        </w:rPr>
        <w:t xml:space="preserve"> concernant les liquidations, faillites personnelles, les infractions au code général des impôts, les interdictions d'ordre législatif, réglementaire ou de justice.</w:t>
      </w:r>
    </w:p>
    <w:p w:rsidR="00FA2BAF" w:rsidRDefault="00FA2BAF" w:rsidP="002E6B33">
      <w:pPr>
        <w:pStyle w:val="Para"/>
        <w:rPr>
          <w:lang w:val="fr-FR"/>
        </w:rPr>
      </w:pPr>
    </w:p>
    <w:p w:rsidR="00E23B8E" w:rsidRPr="001A540F" w:rsidRDefault="00E23B8E" w:rsidP="002E6B33">
      <w:pPr>
        <w:pStyle w:val="Para"/>
        <w:rPr>
          <w:sz w:val="24"/>
          <w:lang w:val="fr-FR"/>
        </w:rPr>
      </w:pPr>
      <w:r w:rsidRPr="001A540F">
        <w:rPr>
          <w:lang w:val="fr-FR"/>
        </w:rPr>
        <w:t>Les déclarations similaires des sous-traitants énumérés plus haut sont annexées au présent acte d'engagement.</w:t>
      </w:r>
    </w:p>
    <w:p w:rsidR="00D91D7C" w:rsidRPr="001A540F" w:rsidRDefault="00D91D7C">
      <w:pPr>
        <w:pStyle w:val="Texte1"/>
        <w:jc w:val="left"/>
        <w:rPr>
          <w:sz w:val="24"/>
          <w:lang w:val="fr-FR"/>
        </w:rPr>
      </w:pPr>
    </w:p>
    <w:p w:rsidR="00E23B8E" w:rsidRPr="001A540F" w:rsidRDefault="00E23B8E" w:rsidP="002E6B33">
      <w:pPr>
        <w:pStyle w:val="Para"/>
        <w:rPr>
          <w:lang w:val="fr-FR"/>
        </w:rPr>
      </w:pPr>
      <w:r w:rsidRPr="001A540F">
        <w:rPr>
          <w:lang w:val="fr-FR"/>
        </w:rPr>
        <w:t>Fait en un seul original</w:t>
      </w:r>
    </w:p>
    <w:p w:rsidR="00E23B8E" w:rsidRPr="001A540F" w:rsidRDefault="00E23B8E">
      <w:pPr>
        <w:pStyle w:val="Texte1"/>
        <w:jc w:val="left"/>
        <w:rPr>
          <w:lang w:val="fr-FR"/>
        </w:rPr>
      </w:pPr>
    </w:p>
    <w:p w:rsidR="00E23B8E" w:rsidRPr="001A540F" w:rsidRDefault="00E23B8E" w:rsidP="002E6B33">
      <w:pPr>
        <w:pStyle w:val="Para"/>
        <w:rPr>
          <w:lang w:val="fr-FR"/>
        </w:rPr>
      </w:pPr>
      <w:r w:rsidRPr="001A540F">
        <w:rPr>
          <w:lang w:val="fr-FR"/>
        </w:rPr>
        <w:t>A ……………….............……....  le ……….............................................</w:t>
      </w:r>
    </w:p>
    <w:p w:rsidR="00E23B8E" w:rsidRPr="001A540F" w:rsidRDefault="00E23B8E" w:rsidP="002E6B33">
      <w:pPr>
        <w:pStyle w:val="Para"/>
        <w:rPr>
          <w:i/>
          <w:lang w:val="fr-FR"/>
        </w:rPr>
      </w:pPr>
      <w:r w:rsidRPr="001A540F">
        <w:rPr>
          <w:lang w:val="fr-FR"/>
        </w:rPr>
        <w:t>.................................</w:t>
      </w:r>
      <w:r w:rsidRPr="001A540F">
        <w:rPr>
          <w:i/>
          <w:lang w:val="fr-FR"/>
        </w:rPr>
        <w:t>.Le maître d'oeuvre</w:t>
      </w:r>
    </w:p>
    <w:p w:rsidR="002E6B33" w:rsidRPr="001A540F" w:rsidRDefault="002E6B33" w:rsidP="002E6B33">
      <w:pPr>
        <w:pStyle w:val="Para"/>
        <w:rPr>
          <w:i/>
          <w:lang w:val="fr-FR"/>
        </w:rPr>
      </w:pPr>
    </w:p>
    <w:p w:rsidR="00E23B8E" w:rsidRPr="001A540F" w:rsidRDefault="00E23B8E" w:rsidP="002E6B33">
      <w:pPr>
        <w:pStyle w:val="Para"/>
        <w:rPr>
          <w:lang w:val="fr-FR"/>
        </w:rPr>
      </w:pPr>
      <w:r w:rsidRPr="001A540F">
        <w:rPr>
          <w:lang w:val="fr-FR"/>
        </w:rPr>
        <w:t>.................................(Cachet et signature)</w:t>
      </w:r>
    </w:p>
    <w:p w:rsidR="002E6B33" w:rsidRPr="001A540F" w:rsidRDefault="002E6B33" w:rsidP="002E6B33">
      <w:pPr>
        <w:pStyle w:val="Para"/>
        <w:rPr>
          <w:lang w:val="fr-FR"/>
        </w:rPr>
      </w:pPr>
    </w:p>
    <w:p w:rsidR="00E23B8E" w:rsidRPr="001A540F" w:rsidRDefault="00E23B8E" w:rsidP="002E6B33">
      <w:pPr>
        <w:pStyle w:val="Para"/>
        <w:rPr>
          <w:lang w:val="fr-FR"/>
        </w:rPr>
      </w:pPr>
      <w:r w:rsidRPr="001A540F">
        <w:rPr>
          <w:lang w:val="fr-FR"/>
        </w:rPr>
        <w:t>Acceptation de l'offre.</w:t>
      </w:r>
    </w:p>
    <w:p w:rsidR="00E23B8E" w:rsidRPr="001A540F" w:rsidRDefault="00E23B8E" w:rsidP="002E6B33">
      <w:pPr>
        <w:pStyle w:val="Para"/>
        <w:rPr>
          <w:lang w:val="fr-FR"/>
        </w:rPr>
      </w:pPr>
      <w:r w:rsidRPr="001A540F">
        <w:rPr>
          <w:lang w:val="fr-FR"/>
        </w:rPr>
        <w:t>Est accepté</w:t>
      </w:r>
      <w:r w:rsidR="001A540F">
        <w:rPr>
          <w:lang w:val="fr-FR"/>
        </w:rPr>
        <w:t>e</w:t>
      </w:r>
      <w:r w:rsidRPr="001A540F">
        <w:rPr>
          <w:lang w:val="fr-FR"/>
        </w:rPr>
        <w:t xml:space="preserve"> la présente offre pour valoir acte d'engagement.</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A ………………..........................................…….... le .…….………………….............................................</w:t>
      </w:r>
    </w:p>
    <w:p w:rsidR="002E6B33" w:rsidRPr="001A540F" w:rsidRDefault="002E6B33" w:rsidP="002E6B33">
      <w:pPr>
        <w:pStyle w:val="Para"/>
        <w:rPr>
          <w:lang w:val="fr-FR"/>
        </w:rPr>
      </w:pPr>
    </w:p>
    <w:p w:rsidR="00E23B8E" w:rsidRPr="001A540F" w:rsidRDefault="00E23B8E" w:rsidP="002E6B33">
      <w:pPr>
        <w:pStyle w:val="Para"/>
        <w:rPr>
          <w:lang w:val="fr-FR"/>
        </w:rPr>
      </w:pPr>
      <w:r w:rsidRPr="001A540F">
        <w:rPr>
          <w:lang w:val="fr-FR"/>
        </w:rPr>
        <w:t>..........................................................La personne signataire du marché</w:t>
      </w:r>
    </w:p>
    <w:p w:rsidR="00E23B8E" w:rsidRPr="001A540F" w:rsidRDefault="00E23B8E" w:rsidP="002E6B33">
      <w:pPr>
        <w:pStyle w:val="Para"/>
        <w:rPr>
          <w:lang w:val="fr-FR"/>
        </w:rPr>
      </w:pPr>
      <w:r w:rsidRPr="001A540F">
        <w:rPr>
          <w:lang w:val="fr-FR"/>
        </w:rPr>
        <w:t>Date d'effet du marché</w:t>
      </w:r>
    </w:p>
    <w:p w:rsidR="00E23B8E" w:rsidRPr="001A540F" w:rsidRDefault="00E23B8E" w:rsidP="002E6B33">
      <w:pPr>
        <w:pStyle w:val="Para"/>
        <w:rPr>
          <w:lang w:val="fr-FR"/>
        </w:rPr>
      </w:pPr>
    </w:p>
    <w:p w:rsidR="00D91D7C" w:rsidRPr="001A540F" w:rsidRDefault="00D91D7C" w:rsidP="002E6B33">
      <w:pPr>
        <w:pStyle w:val="Para"/>
        <w:rPr>
          <w:lang w:val="fr-FR"/>
        </w:rPr>
      </w:pPr>
    </w:p>
    <w:p w:rsidR="002E6B33" w:rsidRPr="001A540F" w:rsidRDefault="002E6B33" w:rsidP="002E6B33">
      <w:pPr>
        <w:pStyle w:val="Para"/>
        <w:rPr>
          <w:lang w:val="fr-FR"/>
        </w:rPr>
      </w:pPr>
    </w:p>
    <w:p w:rsidR="00E23B8E" w:rsidRPr="001A540F" w:rsidRDefault="00E23B8E" w:rsidP="002E6B33">
      <w:pPr>
        <w:pStyle w:val="Para"/>
        <w:rPr>
          <w:lang w:val="fr-FR"/>
        </w:rPr>
      </w:pPr>
      <w:r w:rsidRPr="001A540F">
        <w:rPr>
          <w:lang w:val="fr-FR"/>
        </w:rPr>
        <w:t>Reçu notification du marché</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le ................………………………………</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Le maître d'oeuvre</w:t>
      </w:r>
    </w:p>
    <w:p w:rsidR="00E23B8E" w:rsidRPr="001A540F" w:rsidRDefault="00E23B8E" w:rsidP="002E6B33">
      <w:pPr>
        <w:pStyle w:val="Para"/>
        <w:rPr>
          <w:lang w:val="fr-FR"/>
        </w:rPr>
      </w:pPr>
    </w:p>
    <w:p w:rsidR="00FA2BAF" w:rsidRDefault="00FA2BAF" w:rsidP="002E6B33">
      <w:pPr>
        <w:pStyle w:val="Para"/>
        <w:rPr>
          <w:lang w:val="fr-FR"/>
        </w:rPr>
      </w:pPr>
    </w:p>
    <w:p w:rsidR="00FA2BAF" w:rsidRPr="001A540F" w:rsidRDefault="00FA2BAF" w:rsidP="002E6B33">
      <w:pPr>
        <w:pStyle w:val="Para"/>
        <w:rPr>
          <w:lang w:val="fr-FR"/>
        </w:rPr>
      </w:pP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Reçu l'avis de réception postal de la notification du marché</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signé le .............................................. par le maître d'oeuvre</w:t>
      </w:r>
    </w:p>
    <w:p w:rsidR="00E23B8E" w:rsidRPr="001A540F" w:rsidRDefault="00E23B8E" w:rsidP="002E6B33">
      <w:pPr>
        <w:pStyle w:val="Para"/>
        <w:rPr>
          <w:lang w:val="fr-FR"/>
        </w:rPr>
      </w:pP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le ................………………………………  </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(date d'apposition de la signature ci-après)</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Pour le représentant légal ou l'autorité compétente</w:t>
      </w:r>
    </w:p>
    <w:p w:rsidR="002E6B33" w:rsidRPr="001A540F" w:rsidRDefault="00E23B8E" w:rsidP="002E6B33">
      <w:pPr>
        <w:pStyle w:val="Para"/>
        <w:rPr>
          <w:lang w:val="fr-FR"/>
        </w:rPr>
      </w:pPr>
      <w:r w:rsidRPr="001A540F">
        <w:rPr>
          <w:lang w:val="fr-FR"/>
        </w:rPr>
        <w:t xml:space="preserve">                   ...........</w:t>
      </w:r>
      <w:r w:rsidR="00D47E98">
        <w:rPr>
          <w:lang w:val="fr-FR"/>
        </w:rPr>
        <w:t>.....………………………………..............</w:t>
      </w:r>
    </w:p>
    <w:p w:rsidR="0009408B" w:rsidRDefault="0009408B">
      <w:pPr>
        <w:rPr>
          <w:rFonts w:ascii="Times New Roman" w:hAnsi="Times New Roman" w:cs="Arial"/>
          <w:noProof/>
          <w:color w:val="000000"/>
          <w:sz w:val="20"/>
          <w:shd w:val="clear" w:color="auto" w:fill="FFFFFF"/>
          <w:lang w:eastAsia="en-US"/>
        </w:rPr>
      </w:pPr>
      <w:r>
        <w:br w:type="page"/>
      </w:r>
    </w:p>
    <w:p w:rsidR="00E23B8E" w:rsidRPr="001A540F" w:rsidRDefault="00D47E98" w:rsidP="002E6B33">
      <w:pPr>
        <w:pStyle w:val="Titre1bis"/>
        <w:rPr>
          <w:lang w:val="fr-FR"/>
        </w:rPr>
      </w:pPr>
      <w:r>
        <w:rPr>
          <w:lang w:val="fr-FR"/>
        </w:rPr>
        <w:lastRenderedPageBreak/>
        <w:t xml:space="preserve">Cadre pour  nantissement </w:t>
      </w:r>
      <w:r w:rsidR="00E23B8E" w:rsidRPr="001A540F">
        <w:rPr>
          <w:lang w:val="fr-FR"/>
        </w:rPr>
        <w:t>ou cession decréance :</w:t>
      </w:r>
    </w:p>
    <w:p w:rsidR="00E23B8E" w:rsidRPr="001A540F" w:rsidRDefault="00E23B8E" w:rsidP="002E6B33">
      <w:pPr>
        <w:pStyle w:val="Titresousarticle"/>
        <w:rPr>
          <w:lang w:val="fr-FR"/>
        </w:rPr>
      </w:pPr>
      <w:r w:rsidRPr="001A540F">
        <w:rPr>
          <w:lang w:val="fr-FR"/>
        </w:rPr>
        <w:t>Formule d'origine</w:t>
      </w:r>
    </w:p>
    <w:p w:rsidR="00E23B8E" w:rsidRPr="001A540F" w:rsidRDefault="00E23B8E" w:rsidP="002E6B33">
      <w:pPr>
        <w:pStyle w:val="Para"/>
        <w:rPr>
          <w:lang w:val="fr-FR"/>
        </w:rPr>
      </w:pPr>
      <w:r w:rsidRPr="001A540F">
        <w:rPr>
          <w:lang w:val="fr-FR"/>
        </w:rPr>
        <w:t>Copie délivrée en unique exemplaire pour être remise à l'établissement de crédit en cas de cession ou de nantissement de créance de :</w:t>
      </w:r>
    </w:p>
    <w:p w:rsidR="00E23B8E" w:rsidRDefault="00E23B8E" w:rsidP="002E6B33">
      <w:pPr>
        <w:pStyle w:val="Para"/>
        <w:numPr>
          <w:ilvl w:val="0"/>
          <w:numId w:val="23"/>
        </w:numPr>
      </w:pPr>
      <w:r>
        <w:t>la totalité du marché (2)</w:t>
      </w:r>
    </w:p>
    <w:p w:rsidR="00E23B8E" w:rsidRPr="001A540F" w:rsidRDefault="00E23B8E" w:rsidP="002E6B33">
      <w:pPr>
        <w:pStyle w:val="Para"/>
        <w:numPr>
          <w:ilvl w:val="0"/>
          <w:numId w:val="23"/>
        </w:numPr>
        <w:rPr>
          <w:lang w:val="fr-FR"/>
        </w:rPr>
      </w:pPr>
      <w:r w:rsidRPr="001A540F">
        <w:rPr>
          <w:lang w:val="fr-FR"/>
        </w:rPr>
        <w:t>la partie des prestations évaluées à</w:t>
      </w:r>
    </w:p>
    <w:p w:rsidR="00E23B8E" w:rsidRPr="001A540F" w:rsidRDefault="00E23B8E" w:rsidP="002E4247">
      <w:pPr>
        <w:pStyle w:val="Para"/>
        <w:rPr>
          <w:lang w:val="fr-FR"/>
        </w:rPr>
      </w:pPr>
      <w:r w:rsidRPr="001A540F">
        <w:rPr>
          <w:lang w:val="fr-FR"/>
        </w:rPr>
        <w:t xml:space="preserve"> ....................................................................................................................................... € (en lettres) que le titulaire n'envisage pas de confier à des sous-traitants bénéficiant du paiement direct.</w:t>
      </w:r>
    </w:p>
    <w:p w:rsidR="00E23B8E" w:rsidRPr="001A540F" w:rsidRDefault="00E23B8E" w:rsidP="002E4247">
      <w:pPr>
        <w:pStyle w:val="Para"/>
        <w:numPr>
          <w:ilvl w:val="0"/>
          <w:numId w:val="24"/>
        </w:numPr>
        <w:rPr>
          <w:lang w:val="fr-FR"/>
        </w:rPr>
      </w:pPr>
      <w:r w:rsidRPr="001A540F">
        <w:rPr>
          <w:lang w:val="fr-FR"/>
        </w:rPr>
        <w:t>la partie des prestations évaluées à</w:t>
      </w:r>
    </w:p>
    <w:p w:rsidR="00E23B8E" w:rsidRPr="001A540F" w:rsidRDefault="00E23B8E" w:rsidP="002E4247">
      <w:pPr>
        <w:pStyle w:val="Para"/>
        <w:rPr>
          <w:lang w:val="fr-FR"/>
        </w:rPr>
      </w:pPr>
      <w:r w:rsidRPr="001A540F">
        <w:rPr>
          <w:lang w:val="fr-FR"/>
        </w:rPr>
        <w:t xml:space="preserve"> ....................................................................................................................................... € (en lettres) et devant être exécutées par ........................................................... en qualité de : </w:t>
      </w:r>
    </w:p>
    <w:p w:rsidR="00E23B8E" w:rsidRDefault="00E23B8E" w:rsidP="002E4247">
      <w:pPr>
        <w:pStyle w:val="Para"/>
        <w:numPr>
          <w:ilvl w:val="0"/>
          <w:numId w:val="24"/>
        </w:numPr>
      </w:pPr>
      <w:r>
        <w:t>co- traitant</w:t>
      </w:r>
    </w:p>
    <w:p w:rsidR="00E23B8E" w:rsidRDefault="00E23B8E" w:rsidP="002E4247">
      <w:pPr>
        <w:pStyle w:val="Para"/>
        <w:numPr>
          <w:ilvl w:val="0"/>
          <w:numId w:val="24"/>
        </w:numPr>
      </w:pPr>
      <w:r>
        <w:t>sous-traitant</w:t>
      </w:r>
    </w:p>
    <w:p w:rsidR="00E23B8E" w:rsidRDefault="00E23B8E">
      <w:pPr>
        <w:pStyle w:val="Texte1"/>
      </w:pPr>
    </w:p>
    <w:p w:rsidR="00E23B8E" w:rsidRDefault="00E23B8E" w:rsidP="002E4247">
      <w:pPr>
        <w:pStyle w:val="Para"/>
      </w:pPr>
      <w:r>
        <w:t>A ........................................................................... , le (3)  .......................................................................</w:t>
      </w:r>
    </w:p>
    <w:p w:rsidR="00E23B8E" w:rsidRDefault="00E23B8E">
      <w:pPr>
        <w:pStyle w:val="Texte1"/>
      </w:pPr>
    </w:p>
    <w:p w:rsidR="00E23B8E" w:rsidRDefault="00E23B8E" w:rsidP="002E4247">
      <w:pPr>
        <w:pStyle w:val="Para"/>
      </w:pPr>
      <w:r>
        <w:t>Signature,</w:t>
      </w:r>
    </w:p>
    <w:p w:rsidR="00E23B8E"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E23B8E"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E23B8E"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E23B8E"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D91D7C" w:rsidRDefault="00D91D7C">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E23B8E" w:rsidRDefault="00E23B8E" w:rsidP="002E4247">
      <w:pPr>
        <w:pStyle w:val="Titresousarticle"/>
      </w:pPr>
      <w:r>
        <w:t>Annotations ultérieures éventuelles</w:t>
      </w:r>
    </w:p>
    <w:p w:rsidR="00E23B8E" w:rsidRPr="001A540F" w:rsidRDefault="00E23B8E" w:rsidP="002E4247">
      <w:pPr>
        <w:pStyle w:val="Para"/>
        <w:rPr>
          <w:lang w:val="fr-FR"/>
        </w:rPr>
      </w:pPr>
      <w:r w:rsidRPr="001A540F">
        <w:rPr>
          <w:lang w:val="fr-FR"/>
        </w:rPr>
        <w:t>La part des prestations que le titulaire n'envisage pas de confier à des sous-traitants bénéficiant du paiement direct est ramenée à</w:t>
      </w:r>
    </w:p>
    <w:p w:rsidR="00E23B8E" w:rsidRPr="001A540F" w:rsidRDefault="00E23B8E" w:rsidP="002E4247">
      <w:pPr>
        <w:pStyle w:val="Para"/>
        <w:rPr>
          <w:lang w:val="fr-FR"/>
        </w:rPr>
      </w:pPr>
      <w:r w:rsidRPr="001A540F">
        <w:rPr>
          <w:lang w:val="fr-FR"/>
        </w:rPr>
        <w:t>........................................................................................................................................... € (en lettres)</w:t>
      </w:r>
    </w:p>
    <w:p w:rsidR="00E23B8E" w:rsidRPr="001A540F" w:rsidRDefault="00E23B8E" w:rsidP="002E4247">
      <w:pPr>
        <w:pStyle w:val="Para"/>
        <w:rPr>
          <w:lang w:val="fr-FR"/>
        </w:rPr>
      </w:pPr>
    </w:p>
    <w:p w:rsidR="00E23B8E" w:rsidRPr="001A540F" w:rsidRDefault="00E23B8E" w:rsidP="002E4247">
      <w:pPr>
        <w:pStyle w:val="Para"/>
        <w:rPr>
          <w:lang w:val="fr-FR"/>
        </w:rPr>
      </w:pPr>
      <w:r w:rsidRPr="001A540F">
        <w:rPr>
          <w:lang w:val="fr-FR"/>
        </w:rPr>
        <w:t>A ......................................................................... , le (3)  ........................................................................</w:t>
      </w:r>
    </w:p>
    <w:p w:rsidR="00E23B8E" w:rsidRPr="001A540F" w:rsidRDefault="00E23B8E" w:rsidP="002E4247">
      <w:pPr>
        <w:pStyle w:val="Para"/>
        <w:rPr>
          <w:lang w:val="fr-FR"/>
        </w:rPr>
      </w:pPr>
    </w:p>
    <w:p w:rsidR="00E23B8E" w:rsidRPr="001A540F" w:rsidRDefault="00E23B8E" w:rsidP="002E4247">
      <w:pPr>
        <w:pStyle w:val="Para"/>
        <w:rPr>
          <w:lang w:val="fr-FR"/>
        </w:rPr>
      </w:pPr>
      <w:r w:rsidRPr="001A540F">
        <w:rPr>
          <w:lang w:val="fr-FR"/>
        </w:rPr>
        <w:t>Signature,</w:t>
      </w:r>
    </w:p>
    <w:p w:rsidR="00E23B8E" w:rsidRDefault="00E23B8E" w:rsidP="002E4247">
      <w:pPr>
        <w:pStyle w:val="Para"/>
        <w:rPr>
          <w:lang w:val="fr-FR"/>
        </w:rPr>
      </w:pPr>
    </w:p>
    <w:p w:rsidR="00D91D7C" w:rsidRPr="001A540F" w:rsidRDefault="00D91D7C" w:rsidP="002E4247">
      <w:pPr>
        <w:pStyle w:val="Para"/>
        <w:rPr>
          <w:lang w:val="fr-FR"/>
        </w:rPr>
      </w:pPr>
    </w:p>
    <w:p w:rsidR="00E23B8E" w:rsidRPr="001A540F" w:rsidRDefault="00E23B8E" w:rsidP="00D91D7C">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lang w:val="fr-FR"/>
        </w:rPr>
      </w:pPr>
    </w:p>
    <w:p w:rsidR="00E23B8E" w:rsidRPr="001A540F"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rPr>
          <w:lang w:val="fr-FR"/>
        </w:rPr>
      </w:pPr>
    </w:p>
    <w:p w:rsidR="00E23B8E" w:rsidRPr="001A540F" w:rsidRDefault="00E23B8E" w:rsidP="002E4247">
      <w:pPr>
        <w:pStyle w:val="Para"/>
        <w:rPr>
          <w:i/>
          <w:lang w:val="fr-FR"/>
        </w:rPr>
      </w:pPr>
      <w:r w:rsidRPr="001A540F">
        <w:rPr>
          <w:i/>
          <w:lang w:val="fr-FR"/>
        </w:rPr>
        <w:t>(1) A remplir par la collectivité en original sur une photocopie.</w:t>
      </w:r>
    </w:p>
    <w:p w:rsidR="00E23B8E" w:rsidRPr="001A540F" w:rsidRDefault="00E23B8E" w:rsidP="002E4247">
      <w:pPr>
        <w:pStyle w:val="Para"/>
        <w:rPr>
          <w:i/>
          <w:lang w:val="fr-FR"/>
        </w:rPr>
      </w:pPr>
      <w:r w:rsidRPr="001A540F">
        <w:rPr>
          <w:i/>
          <w:lang w:val="fr-FR"/>
        </w:rPr>
        <w:t>(2) Rayer la mention inutile.</w:t>
      </w:r>
    </w:p>
    <w:p w:rsidR="00E23B8E" w:rsidRDefault="00E23B8E" w:rsidP="000462AA">
      <w:pPr>
        <w:pStyle w:val="Para"/>
        <w:rPr>
          <w:i/>
          <w:lang w:val="fr-FR"/>
        </w:rPr>
      </w:pPr>
      <w:r w:rsidRPr="001A540F">
        <w:rPr>
          <w:i/>
          <w:lang w:val="fr-FR"/>
        </w:rPr>
        <w:t>(3) Date et signature originales.</w:t>
      </w:r>
    </w:p>
    <w:p w:rsidR="0009408B" w:rsidRDefault="0009408B">
      <w:pPr>
        <w:rPr>
          <w:rFonts w:cs="Arial"/>
          <w:i/>
          <w:noProof/>
          <w:color w:val="000000"/>
          <w:shd w:val="clear" w:color="auto" w:fill="FFFFFF"/>
          <w:lang w:eastAsia="en-US"/>
        </w:rPr>
      </w:pPr>
      <w:r>
        <w:rPr>
          <w:i/>
        </w:rPr>
        <w:br w:type="page"/>
      </w:r>
    </w:p>
    <w:p w:rsidR="0009408B" w:rsidRPr="000462AA" w:rsidRDefault="0009408B" w:rsidP="000462AA">
      <w:pPr>
        <w:pStyle w:val="Para"/>
        <w:rPr>
          <w:i/>
          <w:sz w:val="16"/>
          <w:lang w:val="fr-FR"/>
        </w:rPr>
      </w:pPr>
    </w:p>
    <w:p w:rsidR="00E23B8E" w:rsidRPr="0071380D" w:rsidRDefault="00E23B8E" w:rsidP="0071380D">
      <w:pPr>
        <w:pStyle w:val="titreannexe"/>
        <w:rPr>
          <w:sz w:val="36"/>
          <w:lang w:val="fr-FR"/>
        </w:rPr>
      </w:pPr>
      <w:r w:rsidRPr="0071380D">
        <w:rPr>
          <w:sz w:val="36"/>
          <w:lang w:val="fr-FR"/>
        </w:rPr>
        <w:t xml:space="preserve">Annexe </w:t>
      </w:r>
      <w:r w:rsidR="0010150F" w:rsidRPr="0071380D">
        <w:rPr>
          <w:sz w:val="36"/>
          <w:lang w:val="fr-FR"/>
        </w:rPr>
        <w:t>1</w:t>
      </w:r>
      <w:r w:rsidRPr="0071380D">
        <w:rPr>
          <w:sz w:val="36"/>
          <w:lang w:val="fr-FR"/>
        </w:rPr>
        <w:t xml:space="preserve"> - Décomposition du forfait de rémunération</w:t>
      </w:r>
      <w:r w:rsidR="0071380D" w:rsidRPr="0071380D">
        <w:rPr>
          <w:sz w:val="36"/>
          <w:lang w:val="fr-FR"/>
        </w:rPr>
        <w:t xml:space="preserve"> et des coûts des missions complémentaires</w:t>
      </w:r>
      <w:r w:rsidRPr="0071380D">
        <w:rPr>
          <w:sz w:val="36"/>
          <w:lang w:val="fr-FR"/>
        </w:rPr>
        <w:t xml:space="preserve"> et, le cas échéant, répartition entre les membres du groupement</w:t>
      </w:r>
    </w:p>
    <w:p w:rsidR="00E23B8E" w:rsidRPr="001A540F" w:rsidRDefault="00E23B8E">
      <w:pPr>
        <w:pStyle w:val="TexteNormal"/>
        <w:jc w:val="left"/>
        <w:rPr>
          <w:lang w:val="fr-FR"/>
        </w:rPr>
      </w:pPr>
    </w:p>
    <w:tbl>
      <w:tblPr>
        <w:tblW w:w="901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1126"/>
        <w:gridCol w:w="1397"/>
        <w:gridCol w:w="1622"/>
        <w:gridCol w:w="1622"/>
        <w:gridCol w:w="1622"/>
        <w:gridCol w:w="1622"/>
      </w:tblGrid>
      <w:tr w:rsidR="00E23B8E">
        <w:trPr>
          <w:trHeight w:val="568"/>
        </w:trPr>
        <w:tc>
          <w:tcPr>
            <w:tcW w:w="1126"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jc w:val="center"/>
            </w:pPr>
            <w:r>
              <w:t>Eléments</w:t>
            </w:r>
          </w:p>
        </w:tc>
        <w:tc>
          <w:tcPr>
            <w:tcW w:w="1397"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jc w:val="center"/>
            </w:pPr>
            <w:r>
              <w:t>% TOTAL</w:t>
            </w:r>
          </w:p>
        </w:tc>
        <w:tc>
          <w:tcPr>
            <w:tcW w:w="1622"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jc w:val="center"/>
            </w:pPr>
            <w:r>
              <w:t xml:space="preserve">Total Global </w:t>
            </w:r>
            <w:r w:rsidR="003231AD">
              <w:t xml:space="preserve">€ </w:t>
            </w:r>
            <w:r>
              <w:t>HT</w:t>
            </w:r>
          </w:p>
        </w:tc>
        <w:tc>
          <w:tcPr>
            <w:tcW w:w="1622" w:type="dxa"/>
            <w:tcBorders>
              <w:top w:val="single" w:sz="6" w:space="0" w:color="auto"/>
              <w:left w:val="single" w:sz="6" w:space="0" w:color="auto"/>
              <w:bottom w:val="single" w:sz="6" w:space="0" w:color="auto"/>
              <w:right w:val="single" w:sz="6" w:space="0" w:color="auto"/>
            </w:tcBorders>
          </w:tcPr>
          <w:p w:rsidR="00E23B8E" w:rsidRDefault="00C74829" w:rsidP="00A160F3">
            <w:pPr>
              <w:pStyle w:val="Para"/>
              <w:jc w:val="center"/>
            </w:pPr>
            <w:r>
              <w:t>Cotraitant 1 € HT</w:t>
            </w:r>
          </w:p>
        </w:tc>
        <w:tc>
          <w:tcPr>
            <w:tcW w:w="1622" w:type="dxa"/>
            <w:tcBorders>
              <w:top w:val="single" w:sz="6" w:space="0" w:color="auto"/>
              <w:left w:val="single" w:sz="6" w:space="0" w:color="auto"/>
              <w:bottom w:val="single" w:sz="6" w:space="0" w:color="auto"/>
              <w:right w:val="single" w:sz="6" w:space="0" w:color="auto"/>
            </w:tcBorders>
          </w:tcPr>
          <w:p w:rsidR="00E23B8E" w:rsidRDefault="00C74829" w:rsidP="00A160F3">
            <w:pPr>
              <w:pStyle w:val="Para"/>
              <w:jc w:val="center"/>
            </w:pPr>
            <w:r>
              <w:t>Cotraitant 2 € HT</w:t>
            </w:r>
          </w:p>
        </w:tc>
        <w:tc>
          <w:tcPr>
            <w:tcW w:w="1622" w:type="dxa"/>
            <w:tcBorders>
              <w:top w:val="single" w:sz="6" w:space="0" w:color="auto"/>
              <w:left w:val="single" w:sz="6" w:space="0" w:color="auto"/>
              <w:bottom w:val="single" w:sz="6" w:space="0" w:color="auto"/>
              <w:right w:val="single" w:sz="6" w:space="0" w:color="auto"/>
            </w:tcBorders>
          </w:tcPr>
          <w:p w:rsidR="00E23B8E" w:rsidRDefault="00C74829" w:rsidP="00A160F3">
            <w:pPr>
              <w:pStyle w:val="Para"/>
              <w:jc w:val="center"/>
            </w:pPr>
            <w:r>
              <w:t>Cotraitant 3 € HT</w:t>
            </w:r>
          </w:p>
        </w:tc>
      </w:tr>
      <w:tr w:rsidR="0009408B" w:rsidTr="008F1C24">
        <w:trPr>
          <w:trHeight w:val="568"/>
        </w:trPr>
        <w:tc>
          <w:tcPr>
            <w:tcW w:w="1126" w:type="dxa"/>
            <w:vAlign w:val="center"/>
          </w:tcPr>
          <w:p w:rsidR="0009408B" w:rsidRPr="002A72CD" w:rsidRDefault="0009408B" w:rsidP="0009408B">
            <w:r w:rsidRPr="005859AA">
              <w:t xml:space="preserve">AVP </w:t>
            </w:r>
            <w:r w:rsidRPr="005859AA">
              <w:rPr>
                <w:szCs w:val="24"/>
              </w:rPr>
              <w:t>1 </w:t>
            </w:r>
          </w:p>
        </w:tc>
        <w:tc>
          <w:tcPr>
            <w:tcW w:w="1397" w:type="dxa"/>
          </w:tcPr>
          <w:p w:rsidR="0009408B" w:rsidRPr="0009408B" w:rsidRDefault="0009408B" w:rsidP="00A160F3">
            <w:pPr>
              <w:pStyle w:val="Para"/>
              <w:rPr>
                <w:lang w:val="fr-FR"/>
              </w:rPr>
            </w:pPr>
          </w:p>
        </w:tc>
        <w:tc>
          <w:tcPr>
            <w:tcW w:w="1622" w:type="dxa"/>
          </w:tcPr>
          <w:p w:rsidR="0009408B" w:rsidRPr="0009408B" w:rsidRDefault="0009408B" w:rsidP="00A160F3">
            <w:pPr>
              <w:pStyle w:val="Para"/>
              <w:rPr>
                <w:lang w:val="fr-FR"/>
              </w:rPr>
            </w:pPr>
          </w:p>
        </w:tc>
        <w:tc>
          <w:tcPr>
            <w:tcW w:w="1622" w:type="dxa"/>
          </w:tcPr>
          <w:p w:rsidR="0009408B" w:rsidRPr="0009408B" w:rsidRDefault="0009408B" w:rsidP="00A160F3">
            <w:pPr>
              <w:pStyle w:val="Para"/>
              <w:rPr>
                <w:lang w:val="fr-FR"/>
              </w:rPr>
            </w:pPr>
          </w:p>
        </w:tc>
        <w:tc>
          <w:tcPr>
            <w:tcW w:w="1622" w:type="dxa"/>
          </w:tcPr>
          <w:p w:rsidR="0009408B" w:rsidRPr="0009408B" w:rsidRDefault="0009408B" w:rsidP="00A160F3">
            <w:pPr>
              <w:pStyle w:val="Para"/>
              <w:rPr>
                <w:lang w:val="fr-FR"/>
              </w:rPr>
            </w:pPr>
          </w:p>
        </w:tc>
        <w:tc>
          <w:tcPr>
            <w:tcW w:w="1622" w:type="dxa"/>
          </w:tcPr>
          <w:p w:rsidR="0009408B" w:rsidRPr="0009408B" w:rsidRDefault="0009408B" w:rsidP="00A160F3">
            <w:pPr>
              <w:pStyle w:val="Para"/>
              <w:rPr>
                <w:lang w:val="fr-FR"/>
              </w:rPr>
            </w:pPr>
          </w:p>
        </w:tc>
      </w:tr>
      <w:tr w:rsidR="0009408B" w:rsidTr="008F1C24">
        <w:trPr>
          <w:trHeight w:val="568"/>
        </w:trPr>
        <w:tc>
          <w:tcPr>
            <w:tcW w:w="1126" w:type="dxa"/>
            <w:vAlign w:val="center"/>
          </w:tcPr>
          <w:p w:rsidR="0009408B" w:rsidRPr="002A72CD" w:rsidRDefault="0009408B" w:rsidP="0009408B">
            <w:r w:rsidRPr="005859AA">
              <w:t>AVP2</w:t>
            </w:r>
            <w:r>
              <w:t> </w:t>
            </w:r>
          </w:p>
        </w:tc>
        <w:tc>
          <w:tcPr>
            <w:tcW w:w="1397" w:type="dxa"/>
          </w:tcPr>
          <w:p w:rsidR="0009408B" w:rsidRDefault="0009408B" w:rsidP="00A160F3">
            <w:pPr>
              <w:pStyle w:val="Para"/>
            </w:pPr>
          </w:p>
        </w:tc>
        <w:tc>
          <w:tcPr>
            <w:tcW w:w="1622" w:type="dxa"/>
          </w:tcPr>
          <w:p w:rsidR="0009408B" w:rsidRDefault="0009408B" w:rsidP="00A160F3">
            <w:pPr>
              <w:pStyle w:val="Para"/>
            </w:pPr>
          </w:p>
        </w:tc>
        <w:tc>
          <w:tcPr>
            <w:tcW w:w="1622" w:type="dxa"/>
          </w:tcPr>
          <w:p w:rsidR="0009408B" w:rsidRDefault="0009408B" w:rsidP="00A160F3">
            <w:pPr>
              <w:pStyle w:val="Para"/>
            </w:pPr>
          </w:p>
        </w:tc>
        <w:tc>
          <w:tcPr>
            <w:tcW w:w="1622" w:type="dxa"/>
          </w:tcPr>
          <w:p w:rsidR="0009408B" w:rsidRDefault="0009408B" w:rsidP="00A160F3">
            <w:pPr>
              <w:pStyle w:val="Para"/>
            </w:pPr>
          </w:p>
        </w:tc>
        <w:tc>
          <w:tcPr>
            <w:tcW w:w="1622" w:type="dxa"/>
          </w:tcPr>
          <w:p w:rsidR="0009408B" w:rsidRDefault="0009408B" w:rsidP="00A160F3">
            <w:pPr>
              <w:pStyle w:val="Para"/>
            </w:pPr>
          </w:p>
        </w:tc>
      </w:tr>
      <w:tr w:rsidR="0009408B" w:rsidTr="008F1C24">
        <w:trPr>
          <w:trHeight w:val="585"/>
        </w:trPr>
        <w:tc>
          <w:tcPr>
            <w:tcW w:w="1126" w:type="dxa"/>
            <w:tcBorders>
              <w:top w:val="single" w:sz="6" w:space="0" w:color="auto"/>
              <w:left w:val="single" w:sz="6" w:space="0" w:color="auto"/>
              <w:bottom w:val="single" w:sz="6" w:space="0" w:color="auto"/>
              <w:right w:val="single" w:sz="6" w:space="0" w:color="auto"/>
            </w:tcBorders>
            <w:vAlign w:val="center"/>
          </w:tcPr>
          <w:p w:rsidR="0009408B" w:rsidRPr="002A72CD" w:rsidRDefault="0009408B" w:rsidP="0009408B">
            <w:r w:rsidRPr="005859AA">
              <w:rPr>
                <w:szCs w:val="24"/>
                <w:lang w:val="en-GB"/>
              </w:rPr>
              <w:t>PRO</w:t>
            </w:r>
          </w:p>
        </w:tc>
        <w:tc>
          <w:tcPr>
            <w:tcW w:w="1397"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r>
      <w:tr w:rsidR="0009408B" w:rsidTr="008F1C24">
        <w:trPr>
          <w:trHeight w:val="585"/>
        </w:trPr>
        <w:tc>
          <w:tcPr>
            <w:tcW w:w="1126" w:type="dxa"/>
            <w:tcBorders>
              <w:top w:val="single" w:sz="6" w:space="0" w:color="auto"/>
              <w:left w:val="single" w:sz="6" w:space="0" w:color="auto"/>
              <w:bottom w:val="single" w:sz="6" w:space="0" w:color="auto"/>
              <w:right w:val="single" w:sz="6" w:space="0" w:color="auto"/>
            </w:tcBorders>
            <w:vAlign w:val="center"/>
          </w:tcPr>
          <w:p w:rsidR="0009408B" w:rsidRPr="002A72CD" w:rsidRDefault="0009408B" w:rsidP="0009408B">
            <w:r w:rsidRPr="002A72CD">
              <w:t>ACT</w:t>
            </w:r>
          </w:p>
        </w:tc>
        <w:tc>
          <w:tcPr>
            <w:tcW w:w="1397"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c>
          <w:tcPr>
            <w:tcW w:w="1622"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c>
          <w:tcPr>
            <w:tcW w:w="1622"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c>
          <w:tcPr>
            <w:tcW w:w="1622"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c>
          <w:tcPr>
            <w:tcW w:w="1622"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r>
      <w:tr w:rsidR="0009408B" w:rsidTr="008F1C24">
        <w:trPr>
          <w:trHeight w:val="585"/>
        </w:trPr>
        <w:tc>
          <w:tcPr>
            <w:tcW w:w="1126" w:type="dxa"/>
            <w:tcBorders>
              <w:top w:val="single" w:sz="6" w:space="0" w:color="auto"/>
              <w:left w:val="single" w:sz="6" w:space="0" w:color="auto"/>
              <w:bottom w:val="single" w:sz="6" w:space="0" w:color="auto"/>
              <w:right w:val="single" w:sz="6" w:space="0" w:color="auto"/>
            </w:tcBorders>
            <w:vAlign w:val="center"/>
          </w:tcPr>
          <w:p w:rsidR="0009408B" w:rsidRPr="005859AA" w:rsidRDefault="0009408B" w:rsidP="009656DD">
            <w:r>
              <w:t>VISA</w:t>
            </w:r>
          </w:p>
        </w:tc>
        <w:tc>
          <w:tcPr>
            <w:tcW w:w="1397"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r>
      <w:tr w:rsidR="0009408B" w:rsidTr="008F1C24">
        <w:trPr>
          <w:trHeight w:val="585"/>
        </w:trPr>
        <w:tc>
          <w:tcPr>
            <w:tcW w:w="1126" w:type="dxa"/>
            <w:tcBorders>
              <w:top w:val="single" w:sz="6" w:space="0" w:color="auto"/>
              <w:left w:val="single" w:sz="6" w:space="0" w:color="auto"/>
              <w:bottom w:val="single" w:sz="6" w:space="0" w:color="auto"/>
              <w:right w:val="single" w:sz="6" w:space="0" w:color="auto"/>
            </w:tcBorders>
            <w:vAlign w:val="center"/>
          </w:tcPr>
          <w:p w:rsidR="0009408B" w:rsidRPr="002A72CD" w:rsidRDefault="0009408B" w:rsidP="0009408B">
            <w:r w:rsidRPr="00382232">
              <w:rPr>
                <w:b/>
                <w:szCs w:val="24"/>
              </w:rPr>
              <w:t>DET</w:t>
            </w:r>
          </w:p>
        </w:tc>
        <w:tc>
          <w:tcPr>
            <w:tcW w:w="1397"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c>
          <w:tcPr>
            <w:tcW w:w="1622"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c>
          <w:tcPr>
            <w:tcW w:w="1622"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c>
          <w:tcPr>
            <w:tcW w:w="1622"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c>
          <w:tcPr>
            <w:tcW w:w="1622" w:type="dxa"/>
            <w:tcBorders>
              <w:top w:val="single" w:sz="6" w:space="0" w:color="auto"/>
              <w:left w:val="single" w:sz="6" w:space="0" w:color="auto"/>
              <w:bottom w:val="single" w:sz="6" w:space="0" w:color="auto"/>
              <w:right w:val="single" w:sz="6" w:space="0" w:color="auto"/>
            </w:tcBorders>
          </w:tcPr>
          <w:p w:rsidR="0009408B" w:rsidRPr="0009408B" w:rsidRDefault="0009408B" w:rsidP="00A160F3">
            <w:pPr>
              <w:pStyle w:val="Para"/>
              <w:rPr>
                <w:lang w:val="fr-FR"/>
              </w:rPr>
            </w:pPr>
          </w:p>
        </w:tc>
      </w:tr>
      <w:tr w:rsidR="0009408B" w:rsidTr="008F1C24">
        <w:trPr>
          <w:trHeight w:val="585"/>
        </w:trPr>
        <w:tc>
          <w:tcPr>
            <w:tcW w:w="1126" w:type="dxa"/>
            <w:tcBorders>
              <w:top w:val="single" w:sz="6" w:space="0" w:color="auto"/>
              <w:left w:val="single" w:sz="6" w:space="0" w:color="auto"/>
              <w:bottom w:val="single" w:sz="6" w:space="0" w:color="auto"/>
              <w:right w:val="single" w:sz="6" w:space="0" w:color="auto"/>
            </w:tcBorders>
            <w:vAlign w:val="center"/>
          </w:tcPr>
          <w:p w:rsidR="0009408B" w:rsidRPr="002A72CD" w:rsidRDefault="0009408B" w:rsidP="009656DD">
            <w:r w:rsidRPr="002A72CD">
              <w:t>AOR</w:t>
            </w:r>
            <w:r>
              <w:t xml:space="preserve"> </w:t>
            </w:r>
          </w:p>
        </w:tc>
        <w:tc>
          <w:tcPr>
            <w:tcW w:w="1397"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09408B" w:rsidRDefault="0009408B" w:rsidP="00A160F3">
            <w:pPr>
              <w:pStyle w:val="Para"/>
            </w:pPr>
          </w:p>
        </w:tc>
      </w:tr>
      <w:tr w:rsidR="0071380D">
        <w:trPr>
          <w:trHeight w:val="585"/>
        </w:trPr>
        <w:tc>
          <w:tcPr>
            <w:tcW w:w="1126"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jc w:val="center"/>
            </w:pPr>
            <w:r>
              <w:t>Total € HT</w:t>
            </w:r>
          </w:p>
        </w:tc>
        <w:tc>
          <w:tcPr>
            <w:tcW w:w="1397"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r>
    </w:tbl>
    <w:p w:rsidR="00E23B8E" w:rsidRDefault="00E23B8E">
      <w:pPr>
        <w:pStyle w:val="Texte1"/>
      </w:pPr>
    </w:p>
    <w:p w:rsidR="00E23B8E" w:rsidRDefault="00E23B8E">
      <w:pPr>
        <w:pStyle w:val="Texte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5"/>
        <w:gridCol w:w="2037"/>
        <w:gridCol w:w="2125"/>
        <w:gridCol w:w="1717"/>
      </w:tblGrid>
      <w:tr w:rsidR="0071380D" w:rsidTr="0071380D">
        <w:trPr>
          <w:cantSplit/>
          <w:jc w:val="center"/>
        </w:trPr>
        <w:tc>
          <w:tcPr>
            <w:tcW w:w="3275" w:type="dxa"/>
            <w:tcBorders>
              <w:top w:val="single" w:sz="4" w:space="0" w:color="auto"/>
              <w:left w:val="single" w:sz="4" w:space="0" w:color="auto"/>
              <w:bottom w:val="single" w:sz="4" w:space="0" w:color="auto"/>
              <w:right w:val="single" w:sz="4" w:space="0" w:color="auto"/>
            </w:tcBorders>
            <w:hideMark/>
          </w:tcPr>
          <w:p w:rsidR="0071380D" w:rsidRDefault="0071380D">
            <w:pPr>
              <w:widowControl w:val="0"/>
              <w:jc w:val="center"/>
              <w:rPr>
                <w:rFonts w:ascii="Verdana" w:hAnsi="Verdana"/>
                <w:i/>
                <w:iCs/>
              </w:rPr>
            </w:pPr>
            <w:r>
              <w:rPr>
                <w:rFonts w:ascii="Verdana" w:hAnsi="Verdana"/>
                <w:i/>
                <w:iCs/>
              </w:rPr>
              <w:t>Missions complémentaires</w:t>
            </w:r>
          </w:p>
        </w:tc>
        <w:tc>
          <w:tcPr>
            <w:tcW w:w="4162" w:type="dxa"/>
            <w:gridSpan w:val="2"/>
            <w:tcBorders>
              <w:top w:val="single" w:sz="4" w:space="0" w:color="auto"/>
              <w:left w:val="single" w:sz="4" w:space="0" w:color="auto"/>
              <w:bottom w:val="single" w:sz="4" w:space="0" w:color="auto"/>
              <w:right w:val="nil"/>
            </w:tcBorders>
            <w:hideMark/>
          </w:tcPr>
          <w:p w:rsidR="0071380D" w:rsidRDefault="0071380D" w:rsidP="000462AA">
            <w:pPr>
              <w:widowControl w:val="0"/>
              <w:jc w:val="right"/>
              <w:rPr>
                <w:rFonts w:ascii="Verdana" w:hAnsi="Verdana"/>
                <w:i/>
                <w:iCs/>
              </w:rPr>
            </w:pPr>
            <w:r>
              <w:rPr>
                <w:rFonts w:ascii="Verdana" w:hAnsi="Verdana"/>
                <w:i/>
                <w:iCs/>
              </w:rPr>
              <w:t>Montant de la mission en Euro</w:t>
            </w:r>
          </w:p>
        </w:tc>
        <w:tc>
          <w:tcPr>
            <w:tcW w:w="1717" w:type="dxa"/>
            <w:tcBorders>
              <w:top w:val="single" w:sz="4" w:space="0" w:color="auto"/>
              <w:left w:val="nil"/>
              <w:bottom w:val="single" w:sz="4" w:space="0" w:color="auto"/>
              <w:right w:val="single" w:sz="4" w:space="0" w:color="auto"/>
            </w:tcBorders>
          </w:tcPr>
          <w:p w:rsidR="0071380D" w:rsidRDefault="0071380D" w:rsidP="000462AA">
            <w:pPr>
              <w:widowControl w:val="0"/>
              <w:jc w:val="right"/>
              <w:rPr>
                <w:rFonts w:ascii="Verdana" w:hAnsi="Verdana"/>
                <w:i/>
                <w:iCs/>
              </w:rPr>
            </w:pPr>
          </w:p>
        </w:tc>
      </w:tr>
      <w:tr w:rsidR="0071380D" w:rsidTr="0071380D">
        <w:trPr>
          <w:cantSplit/>
          <w:jc w:val="center"/>
        </w:trPr>
        <w:tc>
          <w:tcPr>
            <w:tcW w:w="3275" w:type="dxa"/>
            <w:tcBorders>
              <w:top w:val="single" w:sz="4" w:space="0" w:color="auto"/>
              <w:left w:val="single" w:sz="4" w:space="0" w:color="auto"/>
              <w:bottom w:val="single" w:sz="4" w:space="0" w:color="auto"/>
              <w:right w:val="single" w:sz="4" w:space="0" w:color="auto"/>
            </w:tcBorders>
          </w:tcPr>
          <w:p w:rsidR="0071380D" w:rsidRDefault="0071380D">
            <w:pPr>
              <w:widowControl w:val="0"/>
              <w:jc w:val="center"/>
              <w:rPr>
                <w:rFonts w:ascii="Verdana" w:hAnsi="Verdana"/>
                <w:i/>
                <w:iCs/>
              </w:rPr>
            </w:pPr>
          </w:p>
        </w:tc>
        <w:tc>
          <w:tcPr>
            <w:tcW w:w="2037" w:type="dxa"/>
            <w:tcBorders>
              <w:top w:val="single" w:sz="4" w:space="0" w:color="auto"/>
              <w:left w:val="single" w:sz="4" w:space="0" w:color="auto"/>
              <w:bottom w:val="single" w:sz="4" w:space="0" w:color="auto"/>
              <w:right w:val="single" w:sz="4" w:space="0" w:color="auto"/>
            </w:tcBorders>
            <w:hideMark/>
          </w:tcPr>
          <w:p w:rsidR="0071380D" w:rsidRDefault="0071380D">
            <w:pPr>
              <w:widowControl w:val="0"/>
              <w:jc w:val="center"/>
              <w:rPr>
                <w:rFonts w:ascii="Verdana" w:hAnsi="Verdana"/>
                <w:i/>
                <w:iCs/>
              </w:rPr>
            </w:pPr>
            <w:r>
              <w:rPr>
                <w:rFonts w:ascii="Verdana" w:hAnsi="Verdana"/>
                <w:i/>
                <w:iCs/>
              </w:rPr>
              <w:t>Cotraitant 1</w:t>
            </w:r>
          </w:p>
        </w:tc>
        <w:tc>
          <w:tcPr>
            <w:tcW w:w="2125" w:type="dxa"/>
            <w:tcBorders>
              <w:top w:val="single" w:sz="4" w:space="0" w:color="auto"/>
              <w:left w:val="single" w:sz="4" w:space="0" w:color="auto"/>
              <w:bottom w:val="single" w:sz="4" w:space="0" w:color="auto"/>
              <w:right w:val="single" w:sz="4" w:space="0" w:color="auto"/>
            </w:tcBorders>
            <w:hideMark/>
          </w:tcPr>
          <w:p w:rsidR="0071380D" w:rsidRDefault="0071380D">
            <w:pPr>
              <w:widowControl w:val="0"/>
              <w:jc w:val="center"/>
              <w:rPr>
                <w:rFonts w:ascii="Verdana" w:hAnsi="Verdana"/>
                <w:i/>
                <w:iCs/>
              </w:rPr>
            </w:pPr>
            <w:r>
              <w:rPr>
                <w:rFonts w:ascii="Verdana" w:hAnsi="Verdana"/>
                <w:i/>
                <w:iCs/>
              </w:rPr>
              <w:t>Cotraitant 2</w:t>
            </w:r>
          </w:p>
        </w:tc>
        <w:tc>
          <w:tcPr>
            <w:tcW w:w="1717" w:type="dxa"/>
            <w:tcBorders>
              <w:top w:val="single" w:sz="4" w:space="0" w:color="auto"/>
              <w:left w:val="single" w:sz="4" w:space="0" w:color="auto"/>
              <w:bottom w:val="single" w:sz="4" w:space="0" w:color="auto"/>
              <w:right w:val="single" w:sz="4" w:space="0" w:color="auto"/>
            </w:tcBorders>
          </w:tcPr>
          <w:p w:rsidR="0071380D" w:rsidRDefault="0071380D">
            <w:pPr>
              <w:widowControl w:val="0"/>
              <w:jc w:val="center"/>
              <w:rPr>
                <w:rFonts w:ascii="Verdana" w:hAnsi="Verdana"/>
                <w:i/>
                <w:iCs/>
              </w:rPr>
            </w:pPr>
            <w:r>
              <w:rPr>
                <w:rFonts w:ascii="Verdana" w:hAnsi="Verdana"/>
                <w:i/>
                <w:iCs/>
              </w:rPr>
              <w:t>Cotraitant 3</w:t>
            </w:r>
          </w:p>
        </w:tc>
      </w:tr>
      <w:tr w:rsidR="0009408B" w:rsidTr="0071380D">
        <w:trPr>
          <w:trHeight w:val="567"/>
          <w:jc w:val="center"/>
        </w:trPr>
        <w:tc>
          <w:tcPr>
            <w:tcW w:w="3275" w:type="dxa"/>
            <w:tcBorders>
              <w:top w:val="single" w:sz="4" w:space="0" w:color="auto"/>
              <w:left w:val="single" w:sz="4" w:space="0" w:color="auto"/>
              <w:bottom w:val="single" w:sz="4" w:space="0" w:color="auto"/>
              <w:right w:val="single" w:sz="4" w:space="0" w:color="auto"/>
            </w:tcBorders>
            <w:vAlign w:val="center"/>
          </w:tcPr>
          <w:p w:rsidR="0009408B" w:rsidRPr="00010EFB" w:rsidRDefault="0009408B" w:rsidP="009656DD">
            <w:pPr>
              <w:pStyle w:val="RedaliaTitre1"/>
              <w:keepLines/>
              <w:widowControl/>
              <w:numPr>
                <w:ilvl w:val="0"/>
                <w:numId w:val="0"/>
              </w:numPr>
              <w:spacing w:before="0" w:after="0"/>
              <w:jc w:val="center"/>
              <w:rPr>
                <w:rFonts w:ascii="Calibri" w:hAnsi="Calibri"/>
                <w:b w:val="0"/>
                <w:sz w:val="22"/>
                <w:szCs w:val="22"/>
              </w:rPr>
            </w:pPr>
            <w:r w:rsidRPr="00010EFB">
              <w:rPr>
                <w:rFonts w:ascii="Calibri" w:hAnsi="Calibri"/>
                <w:b w:val="0"/>
                <w:sz w:val="22"/>
                <w:szCs w:val="22"/>
              </w:rPr>
              <w:t>A</w:t>
            </w:r>
            <w:r>
              <w:rPr>
                <w:rFonts w:ascii="Calibri" w:hAnsi="Calibri"/>
                <w:b w:val="0"/>
                <w:sz w:val="22"/>
                <w:szCs w:val="22"/>
              </w:rPr>
              <w:t>MO</w:t>
            </w:r>
          </w:p>
        </w:tc>
        <w:tc>
          <w:tcPr>
            <w:tcW w:w="2037" w:type="dxa"/>
            <w:tcBorders>
              <w:top w:val="single" w:sz="4" w:space="0" w:color="auto"/>
              <w:left w:val="single" w:sz="4" w:space="0" w:color="auto"/>
              <w:bottom w:val="single" w:sz="4" w:space="0" w:color="auto"/>
              <w:right w:val="single" w:sz="4" w:space="0" w:color="auto"/>
            </w:tcBorders>
            <w:vAlign w:val="center"/>
          </w:tcPr>
          <w:p w:rsidR="0009408B" w:rsidRDefault="0009408B">
            <w:pPr>
              <w:widowControl w:val="0"/>
              <w:tabs>
                <w:tab w:val="left" w:leader="dot" w:pos="3708"/>
              </w:tabs>
              <w:rPr>
                <w:rFonts w:ascii="Verdana" w:hAnsi="Verdana"/>
              </w:rPr>
            </w:pPr>
          </w:p>
        </w:tc>
        <w:tc>
          <w:tcPr>
            <w:tcW w:w="2125" w:type="dxa"/>
            <w:tcBorders>
              <w:top w:val="single" w:sz="4" w:space="0" w:color="auto"/>
              <w:left w:val="single" w:sz="4" w:space="0" w:color="auto"/>
              <w:bottom w:val="single" w:sz="4" w:space="0" w:color="auto"/>
              <w:right w:val="single" w:sz="4" w:space="0" w:color="auto"/>
            </w:tcBorders>
            <w:vAlign w:val="center"/>
          </w:tcPr>
          <w:p w:rsidR="0009408B" w:rsidRDefault="0009408B">
            <w:pPr>
              <w:widowControl w:val="0"/>
              <w:tabs>
                <w:tab w:val="left" w:leader="dot" w:pos="3708"/>
              </w:tabs>
              <w:rPr>
                <w:rFonts w:ascii="Verdana" w:hAnsi="Verdana"/>
              </w:rPr>
            </w:pPr>
          </w:p>
        </w:tc>
        <w:tc>
          <w:tcPr>
            <w:tcW w:w="1717" w:type="dxa"/>
            <w:tcBorders>
              <w:top w:val="single" w:sz="4" w:space="0" w:color="auto"/>
              <w:left w:val="single" w:sz="4" w:space="0" w:color="auto"/>
              <w:bottom w:val="single" w:sz="4" w:space="0" w:color="auto"/>
              <w:right w:val="single" w:sz="4" w:space="0" w:color="auto"/>
            </w:tcBorders>
          </w:tcPr>
          <w:p w:rsidR="0009408B" w:rsidRDefault="0009408B">
            <w:pPr>
              <w:widowControl w:val="0"/>
              <w:tabs>
                <w:tab w:val="left" w:leader="dot" w:pos="3708"/>
              </w:tabs>
              <w:rPr>
                <w:rFonts w:ascii="Verdana" w:hAnsi="Verdana"/>
              </w:rPr>
            </w:pPr>
          </w:p>
        </w:tc>
      </w:tr>
      <w:tr w:rsidR="0009408B" w:rsidTr="0071380D">
        <w:trPr>
          <w:trHeight w:val="567"/>
          <w:jc w:val="center"/>
        </w:trPr>
        <w:tc>
          <w:tcPr>
            <w:tcW w:w="3275" w:type="dxa"/>
            <w:tcBorders>
              <w:top w:val="single" w:sz="4" w:space="0" w:color="auto"/>
              <w:left w:val="single" w:sz="4" w:space="0" w:color="auto"/>
              <w:bottom w:val="single" w:sz="4" w:space="0" w:color="auto"/>
              <w:right w:val="single" w:sz="4" w:space="0" w:color="auto"/>
            </w:tcBorders>
            <w:vAlign w:val="center"/>
          </w:tcPr>
          <w:p w:rsidR="0009408B" w:rsidRPr="00010EFB" w:rsidRDefault="0009408B" w:rsidP="009656DD">
            <w:pPr>
              <w:pStyle w:val="RedaliaTitre1"/>
              <w:keepLines/>
              <w:widowControl/>
              <w:numPr>
                <w:ilvl w:val="0"/>
                <w:numId w:val="0"/>
              </w:numPr>
              <w:spacing w:before="0" w:after="0"/>
              <w:jc w:val="center"/>
              <w:rPr>
                <w:rFonts w:ascii="Calibri" w:hAnsi="Calibri"/>
                <w:b w:val="0"/>
                <w:sz w:val="22"/>
                <w:szCs w:val="22"/>
              </w:rPr>
            </w:pPr>
            <w:r w:rsidRPr="00010EFB">
              <w:rPr>
                <w:rFonts w:ascii="Calibri" w:hAnsi="Calibri"/>
                <w:b w:val="0"/>
                <w:sz w:val="22"/>
                <w:szCs w:val="22"/>
              </w:rPr>
              <w:t>REG</w:t>
            </w:r>
          </w:p>
        </w:tc>
        <w:tc>
          <w:tcPr>
            <w:tcW w:w="2037" w:type="dxa"/>
            <w:tcBorders>
              <w:top w:val="single" w:sz="4" w:space="0" w:color="auto"/>
              <w:left w:val="single" w:sz="4" w:space="0" w:color="auto"/>
              <w:bottom w:val="single" w:sz="4" w:space="0" w:color="auto"/>
              <w:right w:val="single" w:sz="4" w:space="0" w:color="auto"/>
            </w:tcBorders>
            <w:vAlign w:val="center"/>
          </w:tcPr>
          <w:p w:rsidR="0009408B" w:rsidRDefault="0009408B">
            <w:pPr>
              <w:widowControl w:val="0"/>
              <w:tabs>
                <w:tab w:val="left" w:leader="dot" w:pos="3708"/>
              </w:tabs>
              <w:rPr>
                <w:rFonts w:ascii="Verdana" w:hAnsi="Verdana"/>
              </w:rPr>
            </w:pPr>
          </w:p>
        </w:tc>
        <w:tc>
          <w:tcPr>
            <w:tcW w:w="2125" w:type="dxa"/>
            <w:tcBorders>
              <w:top w:val="single" w:sz="4" w:space="0" w:color="auto"/>
              <w:left w:val="single" w:sz="4" w:space="0" w:color="auto"/>
              <w:bottom w:val="single" w:sz="4" w:space="0" w:color="auto"/>
              <w:right w:val="single" w:sz="4" w:space="0" w:color="auto"/>
            </w:tcBorders>
            <w:vAlign w:val="center"/>
          </w:tcPr>
          <w:p w:rsidR="0009408B" w:rsidRDefault="0009408B">
            <w:pPr>
              <w:widowControl w:val="0"/>
              <w:tabs>
                <w:tab w:val="left" w:leader="dot" w:pos="3708"/>
              </w:tabs>
              <w:rPr>
                <w:rFonts w:ascii="Verdana" w:hAnsi="Verdana"/>
              </w:rPr>
            </w:pPr>
          </w:p>
        </w:tc>
        <w:tc>
          <w:tcPr>
            <w:tcW w:w="1717" w:type="dxa"/>
            <w:tcBorders>
              <w:top w:val="single" w:sz="4" w:space="0" w:color="auto"/>
              <w:left w:val="single" w:sz="4" w:space="0" w:color="auto"/>
              <w:bottom w:val="single" w:sz="4" w:space="0" w:color="auto"/>
              <w:right w:val="single" w:sz="4" w:space="0" w:color="auto"/>
            </w:tcBorders>
          </w:tcPr>
          <w:p w:rsidR="0009408B" w:rsidRDefault="0009408B">
            <w:pPr>
              <w:widowControl w:val="0"/>
              <w:tabs>
                <w:tab w:val="left" w:leader="dot" w:pos="3708"/>
              </w:tabs>
              <w:rPr>
                <w:rFonts w:ascii="Verdana" w:hAnsi="Verdana"/>
              </w:rPr>
            </w:pPr>
          </w:p>
        </w:tc>
      </w:tr>
      <w:tr w:rsidR="0009408B" w:rsidTr="0071380D">
        <w:trPr>
          <w:trHeight w:val="567"/>
          <w:jc w:val="center"/>
        </w:trPr>
        <w:tc>
          <w:tcPr>
            <w:tcW w:w="3275" w:type="dxa"/>
            <w:tcBorders>
              <w:top w:val="single" w:sz="4" w:space="0" w:color="auto"/>
              <w:left w:val="single" w:sz="4" w:space="0" w:color="auto"/>
              <w:bottom w:val="single" w:sz="4" w:space="0" w:color="auto"/>
              <w:right w:val="single" w:sz="4" w:space="0" w:color="auto"/>
            </w:tcBorders>
            <w:vAlign w:val="center"/>
          </w:tcPr>
          <w:p w:rsidR="0009408B" w:rsidRPr="00010EFB" w:rsidRDefault="0009408B" w:rsidP="009656DD">
            <w:pPr>
              <w:pStyle w:val="RedaliaTitre1"/>
              <w:keepLines/>
              <w:widowControl/>
              <w:numPr>
                <w:ilvl w:val="0"/>
                <w:numId w:val="0"/>
              </w:numPr>
              <w:spacing w:before="0" w:after="0"/>
              <w:jc w:val="center"/>
              <w:rPr>
                <w:rFonts w:ascii="Calibri" w:hAnsi="Calibri"/>
                <w:b w:val="0"/>
                <w:sz w:val="22"/>
                <w:szCs w:val="22"/>
              </w:rPr>
            </w:pPr>
            <w:r>
              <w:rPr>
                <w:rFonts w:ascii="Calibri" w:hAnsi="Calibri"/>
                <w:b w:val="0"/>
                <w:sz w:val="22"/>
                <w:szCs w:val="22"/>
              </w:rPr>
              <w:t>P.C</w:t>
            </w:r>
          </w:p>
        </w:tc>
        <w:tc>
          <w:tcPr>
            <w:tcW w:w="2037" w:type="dxa"/>
            <w:tcBorders>
              <w:top w:val="single" w:sz="4" w:space="0" w:color="auto"/>
              <w:left w:val="single" w:sz="4" w:space="0" w:color="auto"/>
              <w:bottom w:val="single" w:sz="4" w:space="0" w:color="auto"/>
              <w:right w:val="single" w:sz="4" w:space="0" w:color="auto"/>
            </w:tcBorders>
            <w:vAlign w:val="center"/>
          </w:tcPr>
          <w:p w:rsidR="0009408B" w:rsidRDefault="0009408B">
            <w:pPr>
              <w:widowControl w:val="0"/>
              <w:tabs>
                <w:tab w:val="left" w:leader="dot" w:pos="3708"/>
              </w:tabs>
              <w:rPr>
                <w:rFonts w:ascii="Verdana" w:hAnsi="Verdana"/>
              </w:rPr>
            </w:pPr>
          </w:p>
        </w:tc>
        <w:tc>
          <w:tcPr>
            <w:tcW w:w="2125" w:type="dxa"/>
            <w:tcBorders>
              <w:top w:val="single" w:sz="4" w:space="0" w:color="auto"/>
              <w:left w:val="single" w:sz="4" w:space="0" w:color="auto"/>
              <w:bottom w:val="single" w:sz="4" w:space="0" w:color="auto"/>
              <w:right w:val="single" w:sz="4" w:space="0" w:color="auto"/>
            </w:tcBorders>
            <w:vAlign w:val="center"/>
          </w:tcPr>
          <w:p w:rsidR="0009408B" w:rsidRDefault="0009408B">
            <w:pPr>
              <w:widowControl w:val="0"/>
              <w:tabs>
                <w:tab w:val="left" w:leader="dot" w:pos="3708"/>
              </w:tabs>
              <w:rPr>
                <w:rFonts w:ascii="Verdana" w:hAnsi="Verdana"/>
              </w:rPr>
            </w:pPr>
          </w:p>
        </w:tc>
        <w:tc>
          <w:tcPr>
            <w:tcW w:w="1717" w:type="dxa"/>
            <w:tcBorders>
              <w:top w:val="single" w:sz="4" w:space="0" w:color="auto"/>
              <w:left w:val="single" w:sz="4" w:space="0" w:color="auto"/>
              <w:bottom w:val="single" w:sz="4" w:space="0" w:color="auto"/>
              <w:right w:val="single" w:sz="4" w:space="0" w:color="auto"/>
            </w:tcBorders>
          </w:tcPr>
          <w:p w:rsidR="0009408B" w:rsidRDefault="0009408B">
            <w:pPr>
              <w:widowControl w:val="0"/>
              <w:tabs>
                <w:tab w:val="left" w:leader="dot" w:pos="3708"/>
              </w:tabs>
              <w:rPr>
                <w:rFonts w:ascii="Verdana" w:hAnsi="Verdana"/>
              </w:rPr>
            </w:pPr>
          </w:p>
        </w:tc>
      </w:tr>
      <w:tr w:rsidR="0009408B" w:rsidTr="0071380D">
        <w:trPr>
          <w:trHeight w:val="567"/>
          <w:jc w:val="center"/>
        </w:trPr>
        <w:tc>
          <w:tcPr>
            <w:tcW w:w="3275" w:type="dxa"/>
            <w:tcBorders>
              <w:top w:val="single" w:sz="4" w:space="0" w:color="auto"/>
              <w:left w:val="single" w:sz="4" w:space="0" w:color="auto"/>
              <w:bottom w:val="single" w:sz="4" w:space="0" w:color="auto"/>
              <w:right w:val="single" w:sz="4" w:space="0" w:color="auto"/>
            </w:tcBorders>
            <w:vAlign w:val="center"/>
            <w:hideMark/>
          </w:tcPr>
          <w:p w:rsidR="0009408B" w:rsidRPr="00010EFB" w:rsidRDefault="0009408B" w:rsidP="009656DD">
            <w:pPr>
              <w:pStyle w:val="RedaliaTitre1"/>
              <w:keepLines/>
              <w:widowControl/>
              <w:numPr>
                <w:ilvl w:val="0"/>
                <w:numId w:val="0"/>
              </w:numPr>
              <w:spacing w:before="0" w:after="0"/>
              <w:jc w:val="center"/>
              <w:rPr>
                <w:rFonts w:ascii="Calibri" w:hAnsi="Calibri"/>
                <w:b w:val="0"/>
                <w:sz w:val="22"/>
                <w:szCs w:val="22"/>
              </w:rPr>
            </w:pPr>
            <w:r w:rsidRPr="00010EFB">
              <w:rPr>
                <w:rFonts w:ascii="Calibri" w:hAnsi="Calibri"/>
                <w:b w:val="0"/>
                <w:sz w:val="22"/>
                <w:szCs w:val="22"/>
              </w:rPr>
              <w:t>MOD</w:t>
            </w:r>
          </w:p>
        </w:tc>
        <w:tc>
          <w:tcPr>
            <w:tcW w:w="2037" w:type="dxa"/>
            <w:tcBorders>
              <w:top w:val="single" w:sz="4" w:space="0" w:color="auto"/>
              <w:left w:val="single" w:sz="4" w:space="0" w:color="auto"/>
              <w:bottom w:val="single" w:sz="4" w:space="0" w:color="auto"/>
              <w:right w:val="single" w:sz="4" w:space="0" w:color="auto"/>
            </w:tcBorders>
            <w:vAlign w:val="center"/>
          </w:tcPr>
          <w:p w:rsidR="0009408B" w:rsidRDefault="0009408B">
            <w:pPr>
              <w:widowControl w:val="0"/>
              <w:tabs>
                <w:tab w:val="left" w:leader="dot" w:pos="3708"/>
              </w:tabs>
              <w:rPr>
                <w:rFonts w:ascii="Verdana" w:hAnsi="Verdana"/>
              </w:rPr>
            </w:pPr>
          </w:p>
        </w:tc>
        <w:tc>
          <w:tcPr>
            <w:tcW w:w="2125" w:type="dxa"/>
            <w:tcBorders>
              <w:top w:val="single" w:sz="4" w:space="0" w:color="auto"/>
              <w:left w:val="single" w:sz="4" w:space="0" w:color="auto"/>
              <w:bottom w:val="single" w:sz="4" w:space="0" w:color="auto"/>
              <w:right w:val="single" w:sz="4" w:space="0" w:color="auto"/>
            </w:tcBorders>
            <w:vAlign w:val="center"/>
          </w:tcPr>
          <w:p w:rsidR="0009408B" w:rsidRDefault="0009408B">
            <w:pPr>
              <w:widowControl w:val="0"/>
              <w:tabs>
                <w:tab w:val="left" w:leader="dot" w:pos="3708"/>
              </w:tabs>
              <w:rPr>
                <w:rFonts w:ascii="Verdana" w:hAnsi="Verdana"/>
              </w:rPr>
            </w:pPr>
          </w:p>
        </w:tc>
        <w:tc>
          <w:tcPr>
            <w:tcW w:w="1717" w:type="dxa"/>
            <w:tcBorders>
              <w:top w:val="single" w:sz="4" w:space="0" w:color="auto"/>
              <w:left w:val="single" w:sz="4" w:space="0" w:color="auto"/>
              <w:bottom w:val="single" w:sz="4" w:space="0" w:color="auto"/>
              <w:right w:val="single" w:sz="4" w:space="0" w:color="auto"/>
            </w:tcBorders>
          </w:tcPr>
          <w:p w:rsidR="0009408B" w:rsidRDefault="0009408B">
            <w:pPr>
              <w:widowControl w:val="0"/>
              <w:tabs>
                <w:tab w:val="left" w:leader="dot" w:pos="3708"/>
              </w:tabs>
              <w:rPr>
                <w:rFonts w:ascii="Verdana" w:hAnsi="Verdana"/>
              </w:rPr>
            </w:pPr>
          </w:p>
        </w:tc>
      </w:tr>
      <w:tr w:rsidR="0071380D" w:rsidTr="0071380D">
        <w:trPr>
          <w:cantSplit/>
          <w:trHeight w:val="567"/>
          <w:jc w:val="center"/>
        </w:trPr>
        <w:tc>
          <w:tcPr>
            <w:tcW w:w="3275" w:type="dxa"/>
            <w:tcBorders>
              <w:top w:val="single" w:sz="4" w:space="0" w:color="auto"/>
              <w:left w:val="single" w:sz="4" w:space="0" w:color="auto"/>
              <w:bottom w:val="single" w:sz="4" w:space="0" w:color="auto"/>
              <w:right w:val="single" w:sz="4" w:space="0" w:color="auto"/>
            </w:tcBorders>
            <w:vAlign w:val="center"/>
            <w:hideMark/>
          </w:tcPr>
          <w:p w:rsidR="0071380D" w:rsidRDefault="0071380D">
            <w:pPr>
              <w:pStyle w:val="Enttedrte"/>
              <w:rPr>
                <w:rFonts w:ascii="Verdana" w:hAnsi="Verdana"/>
                <w:lang w:val="en-GB"/>
              </w:rPr>
            </w:pPr>
            <w:r>
              <w:rPr>
                <w:rFonts w:ascii="Verdana" w:hAnsi="Verdana"/>
                <w:lang w:val="en-GB"/>
              </w:rPr>
              <w:t xml:space="preserve">TOTAL </w:t>
            </w:r>
            <w:r w:rsidR="003D63AD">
              <w:rPr>
                <w:rFonts w:ascii="Verdana" w:hAnsi="Verdana"/>
                <w:lang w:val="en-GB"/>
              </w:rPr>
              <w:t xml:space="preserve">€ </w:t>
            </w:r>
            <w:r>
              <w:rPr>
                <w:rFonts w:ascii="Verdana" w:hAnsi="Verdana"/>
                <w:lang w:val="en-GB"/>
              </w:rPr>
              <w:t>HT</w:t>
            </w:r>
          </w:p>
        </w:tc>
        <w:tc>
          <w:tcPr>
            <w:tcW w:w="2037" w:type="dxa"/>
            <w:tcBorders>
              <w:top w:val="single" w:sz="4" w:space="0" w:color="auto"/>
              <w:left w:val="single" w:sz="4" w:space="0" w:color="auto"/>
              <w:bottom w:val="single" w:sz="4" w:space="0" w:color="auto"/>
              <w:right w:val="single" w:sz="4" w:space="0" w:color="auto"/>
            </w:tcBorders>
            <w:vAlign w:val="center"/>
          </w:tcPr>
          <w:p w:rsidR="0071380D" w:rsidRDefault="0071380D">
            <w:pPr>
              <w:pStyle w:val="Enttedrte"/>
              <w:tabs>
                <w:tab w:val="left" w:leader="dot" w:pos="3708"/>
              </w:tabs>
              <w:rPr>
                <w:rFonts w:ascii="Verdana" w:hAnsi="Verdana"/>
                <w:lang w:val="en-GB"/>
              </w:rPr>
            </w:pPr>
          </w:p>
        </w:tc>
        <w:tc>
          <w:tcPr>
            <w:tcW w:w="2125" w:type="dxa"/>
            <w:tcBorders>
              <w:top w:val="single" w:sz="4" w:space="0" w:color="auto"/>
              <w:left w:val="single" w:sz="4" w:space="0" w:color="auto"/>
              <w:bottom w:val="single" w:sz="4" w:space="0" w:color="auto"/>
              <w:right w:val="single" w:sz="4" w:space="0" w:color="auto"/>
            </w:tcBorders>
            <w:vAlign w:val="center"/>
          </w:tcPr>
          <w:p w:rsidR="0071380D" w:rsidRDefault="0071380D">
            <w:pPr>
              <w:pStyle w:val="Enttedrte"/>
              <w:tabs>
                <w:tab w:val="left" w:leader="dot" w:pos="3708"/>
              </w:tabs>
              <w:rPr>
                <w:rFonts w:ascii="Verdana" w:hAnsi="Verdana"/>
                <w:lang w:val="en-GB"/>
              </w:rPr>
            </w:pPr>
          </w:p>
        </w:tc>
        <w:tc>
          <w:tcPr>
            <w:tcW w:w="1717" w:type="dxa"/>
            <w:tcBorders>
              <w:top w:val="single" w:sz="4" w:space="0" w:color="auto"/>
              <w:left w:val="single" w:sz="4" w:space="0" w:color="auto"/>
              <w:bottom w:val="single" w:sz="4" w:space="0" w:color="auto"/>
              <w:right w:val="single" w:sz="4" w:space="0" w:color="auto"/>
            </w:tcBorders>
          </w:tcPr>
          <w:p w:rsidR="0071380D" w:rsidRDefault="0071380D">
            <w:pPr>
              <w:pStyle w:val="Enttedrte"/>
              <w:tabs>
                <w:tab w:val="left" w:leader="dot" w:pos="3708"/>
              </w:tabs>
              <w:rPr>
                <w:rFonts w:ascii="Verdana" w:hAnsi="Verdana"/>
                <w:lang w:val="en-GB"/>
              </w:rPr>
            </w:pPr>
          </w:p>
        </w:tc>
      </w:tr>
    </w:tbl>
    <w:p w:rsidR="00E23B8E" w:rsidRDefault="00E23B8E" w:rsidP="00A160F3">
      <w:pPr>
        <w:pStyle w:val="Para"/>
      </w:pPr>
      <w:r>
        <w:tab/>
      </w:r>
      <w:r>
        <w:tab/>
      </w:r>
      <w:r>
        <w:tab/>
      </w:r>
      <w:r>
        <w:tab/>
      </w:r>
      <w:r>
        <w:tab/>
        <w:t xml:space="preserve">Signature du </w:t>
      </w:r>
      <w:r w:rsidR="0071380D">
        <w:t>MANDATAIRE</w:t>
      </w:r>
    </w:p>
    <w:p w:rsidR="00843695" w:rsidRDefault="00843695">
      <w:pPr>
        <w:rPr>
          <w:rFonts w:ascii="Times New Roman" w:hAnsi="Times New Roman" w:cs="Arial"/>
          <w:noProof/>
          <w:sz w:val="24"/>
          <w:lang w:val="en-US" w:eastAsia="en-US"/>
        </w:rPr>
      </w:pPr>
      <w:r>
        <w:rPr>
          <w:rFonts w:ascii="Times New Roman" w:hAnsi="Times New Roman"/>
        </w:rPr>
        <w:br w:type="page"/>
      </w:r>
    </w:p>
    <w:p w:rsidR="00E23B8E" w:rsidRPr="001A540F" w:rsidRDefault="00E23B8E" w:rsidP="00A160F3">
      <w:pPr>
        <w:pStyle w:val="titreannexe"/>
        <w:rPr>
          <w:lang w:val="fr-FR"/>
        </w:rPr>
      </w:pPr>
      <w:r w:rsidRPr="001A540F">
        <w:rPr>
          <w:lang w:val="fr-FR"/>
        </w:rPr>
        <w:lastRenderedPageBreak/>
        <w:t xml:space="preserve">Annexe </w:t>
      </w:r>
      <w:r w:rsidR="000462AA">
        <w:rPr>
          <w:lang w:val="fr-FR"/>
        </w:rPr>
        <w:t>2</w:t>
      </w:r>
      <w:r w:rsidR="00A160F3" w:rsidRPr="001A540F">
        <w:rPr>
          <w:lang w:val="fr-FR"/>
        </w:rPr>
        <w:t xml:space="preserve"> - </w:t>
      </w:r>
      <w:r w:rsidRPr="001A540F">
        <w:rPr>
          <w:lang w:val="fr-FR"/>
        </w:rPr>
        <w:t>En cas de sous-traitance (1)</w:t>
      </w:r>
    </w:p>
    <w:p w:rsidR="00E23B8E" w:rsidRPr="001A540F" w:rsidRDefault="00E23B8E" w:rsidP="00A160F3">
      <w:pPr>
        <w:pStyle w:val="Titresousarticle"/>
        <w:rPr>
          <w:lang w:val="fr-FR"/>
        </w:rPr>
      </w:pPr>
      <w:r w:rsidRPr="001A540F">
        <w:rPr>
          <w:lang w:val="fr-FR"/>
        </w:rPr>
        <w:t>Demande d'acceptation d'un sous-traitant et d'agrément des conditions de paiement du contrat de sous-traitance (2)</w:t>
      </w:r>
    </w:p>
    <w:p w:rsidR="00E23B8E" w:rsidRPr="001A540F" w:rsidRDefault="00E23B8E">
      <w:pPr>
        <w:pStyle w:val="Texte1"/>
        <w:rPr>
          <w:lang w:val="fr-FR"/>
        </w:rPr>
      </w:pPr>
    </w:p>
    <w:p w:rsidR="00E23B8E" w:rsidRPr="001A540F" w:rsidRDefault="00E23B8E">
      <w:pPr>
        <w:pStyle w:val="Texte1"/>
        <w:rPr>
          <w:lang w:val="fr-FR"/>
        </w:rPr>
      </w:pPr>
    </w:p>
    <w:p w:rsidR="00E23B8E" w:rsidRPr="001A540F" w:rsidRDefault="00E23B8E" w:rsidP="007A02EC">
      <w:pPr>
        <w:pStyle w:val="Para"/>
        <w:rPr>
          <w:lang w:val="fr-FR"/>
        </w:rPr>
      </w:pPr>
      <w:r w:rsidRPr="001A540F">
        <w:rPr>
          <w:lang w:val="fr-FR"/>
        </w:rPr>
        <w:t>Marché  de prestations de maîtrise d'oeuvre N° ..................</w:t>
      </w:r>
    </w:p>
    <w:p w:rsidR="007A02EC" w:rsidRPr="001A540F" w:rsidRDefault="007A02EC" w:rsidP="007A02EC">
      <w:pPr>
        <w:pStyle w:val="Para"/>
        <w:rPr>
          <w:lang w:val="fr-FR"/>
        </w:rPr>
      </w:pPr>
    </w:p>
    <w:p w:rsidR="00E23B8E" w:rsidRPr="001A540F" w:rsidRDefault="00E23B8E" w:rsidP="007A02EC">
      <w:pPr>
        <w:pStyle w:val="Para"/>
        <w:rPr>
          <w:lang w:val="fr-FR"/>
        </w:rPr>
      </w:pPr>
      <w:r w:rsidRPr="001A540F">
        <w:rPr>
          <w:b/>
          <w:lang w:val="fr-FR"/>
        </w:rPr>
        <w:t>* titulaire :</w:t>
      </w:r>
      <w:r w:rsidRPr="001A540F">
        <w:rPr>
          <w:lang w:val="fr-FR"/>
        </w:rPr>
        <w:t xml:space="preserve"> ................................................................................................................</w:t>
      </w:r>
    </w:p>
    <w:p w:rsidR="00E23B8E" w:rsidRPr="001A540F" w:rsidRDefault="00E23B8E" w:rsidP="007A02EC">
      <w:pPr>
        <w:pStyle w:val="Para"/>
        <w:rPr>
          <w:lang w:val="fr-FR"/>
        </w:rPr>
      </w:pPr>
    </w:p>
    <w:p w:rsidR="00D91D7C" w:rsidRPr="00FB4150" w:rsidRDefault="00E23B8E" w:rsidP="00D91D7C">
      <w:pPr>
        <w:pStyle w:val="Para"/>
        <w:rPr>
          <w:rFonts w:cs="Calibri"/>
          <w:sz w:val="24"/>
          <w:szCs w:val="24"/>
          <w:lang w:val="fr-FR"/>
        </w:rPr>
      </w:pPr>
      <w:r w:rsidRPr="001A540F">
        <w:rPr>
          <w:b/>
          <w:lang w:val="fr-FR"/>
        </w:rPr>
        <w:t>OBJET DES TRAVAUX CONCERNES PAR LA MISSION</w:t>
      </w:r>
      <w:r w:rsidRPr="001A540F">
        <w:rPr>
          <w:lang w:val="fr-FR"/>
        </w:rPr>
        <w:t xml:space="preserve"> : </w:t>
      </w:r>
      <w:r w:rsidR="00D91D7C" w:rsidRPr="00FB4150">
        <w:rPr>
          <w:rFonts w:cs="Calibri"/>
          <w:sz w:val="24"/>
          <w:szCs w:val="24"/>
          <w:lang w:val="fr-FR"/>
        </w:rPr>
        <w:t xml:space="preserve">Missions de maitrise d’œuvre pour </w:t>
      </w:r>
      <w:r w:rsidR="004D35A9">
        <w:rPr>
          <w:rFonts w:cs="Calibri"/>
          <w:sz w:val="24"/>
          <w:szCs w:val="24"/>
          <w:lang w:val="fr-FR"/>
        </w:rPr>
        <w:t>les travaux de reconstruction de l’ouvrage de stockage – restitution des eaux pluviales de Coulogne</w:t>
      </w:r>
      <w:r w:rsidR="00D91D7C" w:rsidRPr="00FB4150">
        <w:rPr>
          <w:rFonts w:cs="Calibri"/>
          <w:sz w:val="24"/>
          <w:szCs w:val="24"/>
          <w:lang w:val="fr-FR"/>
        </w:rPr>
        <w:t>.</w:t>
      </w:r>
    </w:p>
    <w:p w:rsidR="00E23B8E" w:rsidRPr="001A540F" w:rsidRDefault="00E23B8E" w:rsidP="007A02EC">
      <w:pPr>
        <w:pStyle w:val="Para"/>
        <w:rPr>
          <w:lang w:val="fr-FR"/>
        </w:rPr>
      </w:pPr>
    </w:p>
    <w:p w:rsidR="007A02EC" w:rsidRPr="001A540F" w:rsidRDefault="007A02EC" w:rsidP="007A02EC">
      <w:pPr>
        <w:pStyle w:val="Para"/>
        <w:rPr>
          <w:lang w:val="fr-FR"/>
        </w:rPr>
      </w:pPr>
    </w:p>
    <w:p w:rsidR="00E23B8E" w:rsidRPr="001A540F" w:rsidRDefault="00E23B8E" w:rsidP="007A02EC">
      <w:pPr>
        <w:pStyle w:val="Para"/>
        <w:rPr>
          <w:b/>
          <w:lang w:val="fr-FR"/>
        </w:rPr>
      </w:pPr>
      <w:r w:rsidRPr="001A540F">
        <w:rPr>
          <w:b/>
          <w:lang w:val="fr-FR"/>
        </w:rPr>
        <w:t>PRESTATIONS SOUS-TRAITEES</w:t>
      </w:r>
    </w:p>
    <w:p w:rsidR="00E23B8E" w:rsidRPr="001A540F" w:rsidRDefault="00E23B8E" w:rsidP="007A02EC">
      <w:pPr>
        <w:pStyle w:val="Para"/>
        <w:rPr>
          <w:lang w:val="fr-FR"/>
        </w:rPr>
      </w:pPr>
      <w:r w:rsidRPr="001A540F">
        <w:rPr>
          <w:lang w:val="fr-FR"/>
        </w:rPr>
        <w:t>* nature : ..................................................................................................................</w:t>
      </w:r>
    </w:p>
    <w:p w:rsidR="00E23B8E" w:rsidRPr="001A540F" w:rsidRDefault="00E23B8E" w:rsidP="007A02EC">
      <w:pPr>
        <w:pStyle w:val="Para"/>
        <w:rPr>
          <w:lang w:val="fr-FR"/>
        </w:rPr>
      </w:pPr>
      <w:r w:rsidRPr="001A540F">
        <w:rPr>
          <w:lang w:val="fr-FR"/>
        </w:rPr>
        <w:t>* montant T.V.A. comprise : ....................................................................................</w:t>
      </w:r>
    </w:p>
    <w:p w:rsidR="00E23B8E" w:rsidRDefault="00E23B8E">
      <w:pPr>
        <w:pStyle w:val="Texte1"/>
        <w:rPr>
          <w:lang w:val="fr-FR"/>
        </w:rPr>
      </w:pPr>
    </w:p>
    <w:p w:rsidR="00F53964" w:rsidRPr="001A540F" w:rsidRDefault="00F53964">
      <w:pPr>
        <w:pStyle w:val="Texte1"/>
        <w:rPr>
          <w:lang w:val="fr-FR"/>
        </w:rPr>
      </w:pPr>
    </w:p>
    <w:p w:rsidR="00E23B8E" w:rsidRPr="001A540F" w:rsidRDefault="00E23B8E" w:rsidP="007A02EC">
      <w:pPr>
        <w:pStyle w:val="Para"/>
        <w:rPr>
          <w:b/>
          <w:lang w:val="fr-FR"/>
        </w:rPr>
      </w:pPr>
      <w:r w:rsidRPr="001A540F">
        <w:rPr>
          <w:b/>
          <w:lang w:val="fr-FR"/>
        </w:rPr>
        <w:t>SOUS-TRAITANT</w:t>
      </w:r>
    </w:p>
    <w:p w:rsidR="00E23B8E" w:rsidRPr="001A540F" w:rsidRDefault="00E23B8E" w:rsidP="007A02EC">
      <w:pPr>
        <w:pStyle w:val="Para"/>
        <w:rPr>
          <w:lang w:val="fr-FR"/>
        </w:rPr>
      </w:pPr>
      <w:r w:rsidRPr="001A540F">
        <w:rPr>
          <w:lang w:val="fr-FR"/>
        </w:rPr>
        <w:t>* nom, raison ou dénomination sociale : ................................................................................................</w:t>
      </w:r>
    </w:p>
    <w:p w:rsidR="00E23B8E" w:rsidRPr="001A540F" w:rsidRDefault="00E23B8E" w:rsidP="007A02EC">
      <w:pPr>
        <w:pStyle w:val="Para"/>
        <w:rPr>
          <w:lang w:val="fr-FR"/>
        </w:rPr>
      </w:pPr>
      <w:r w:rsidRPr="001A540F">
        <w:rPr>
          <w:lang w:val="fr-FR"/>
        </w:rPr>
        <w:t>* entreprise individuelle ou forme juridique de la société : .........</w:t>
      </w:r>
      <w:r w:rsidR="007A02EC" w:rsidRPr="001A540F">
        <w:rPr>
          <w:lang w:val="fr-FR"/>
        </w:rPr>
        <w:t>.............................................</w:t>
      </w:r>
      <w:r w:rsidRPr="001A540F">
        <w:rPr>
          <w:lang w:val="fr-FR"/>
        </w:rPr>
        <w:t>....</w:t>
      </w:r>
      <w:r w:rsidR="007A02EC" w:rsidRPr="001A540F">
        <w:rPr>
          <w:lang w:val="fr-FR"/>
        </w:rPr>
        <w:t>..........</w:t>
      </w:r>
    </w:p>
    <w:p w:rsidR="00E23B8E" w:rsidRPr="001A540F" w:rsidRDefault="00E23B8E" w:rsidP="007A02EC">
      <w:pPr>
        <w:pStyle w:val="Para"/>
        <w:rPr>
          <w:lang w:val="fr-FR"/>
        </w:rPr>
      </w:pPr>
      <w:r w:rsidRPr="001A540F">
        <w:rPr>
          <w:lang w:val="fr-FR"/>
        </w:rPr>
        <w:t xml:space="preserve">* numéro d'identité d'établissement (SIRET) : </w:t>
      </w:r>
      <w:r w:rsidR="007A02EC" w:rsidRPr="001A540F">
        <w:rPr>
          <w:lang w:val="fr-FR"/>
        </w:rPr>
        <w:t xml:space="preserve"> </w:t>
      </w:r>
      <w:r w:rsidRPr="001A540F">
        <w:rPr>
          <w:lang w:val="fr-FR"/>
        </w:rPr>
        <w:t>..............</w:t>
      </w:r>
      <w:r w:rsidR="007A02EC" w:rsidRPr="001A540F">
        <w:rPr>
          <w:lang w:val="fr-FR"/>
        </w:rPr>
        <w:t>......</w:t>
      </w:r>
      <w:r w:rsidRPr="001A540F">
        <w:rPr>
          <w:lang w:val="fr-FR"/>
        </w:rPr>
        <w:t>...................................................................</w:t>
      </w:r>
    </w:p>
    <w:p w:rsidR="00E23B8E" w:rsidRPr="001A540F" w:rsidRDefault="00E23B8E" w:rsidP="007A02EC">
      <w:pPr>
        <w:pStyle w:val="Para"/>
        <w:rPr>
          <w:lang w:val="fr-FR"/>
        </w:rPr>
      </w:pPr>
      <w:r w:rsidRPr="001A540F">
        <w:rPr>
          <w:lang w:val="fr-FR"/>
        </w:rPr>
        <w:t>* numéro d'inscription au registre du commerce et des sociétés ou au répertoire des métiers</w:t>
      </w:r>
      <w:r w:rsidR="007A02EC" w:rsidRPr="001A540F">
        <w:rPr>
          <w:lang w:val="fr-FR"/>
        </w:rPr>
        <w:t xml:space="preserve"> : </w:t>
      </w:r>
      <w:r w:rsidRPr="001A540F">
        <w:rPr>
          <w:lang w:val="fr-FR"/>
        </w:rPr>
        <w:t>.................................</w:t>
      </w:r>
      <w:r w:rsidR="007A02EC" w:rsidRPr="001A540F">
        <w:rPr>
          <w:lang w:val="fr-FR"/>
        </w:rPr>
        <w:t>................................................</w:t>
      </w:r>
      <w:r w:rsidRPr="001A540F">
        <w:rPr>
          <w:lang w:val="fr-FR"/>
        </w:rPr>
        <w:t>.................................................................................</w:t>
      </w:r>
    </w:p>
    <w:p w:rsidR="00E23B8E" w:rsidRPr="001A540F" w:rsidRDefault="00E23B8E" w:rsidP="007A02EC">
      <w:pPr>
        <w:pStyle w:val="Para"/>
        <w:rPr>
          <w:lang w:val="fr-FR"/>
        </w:rPr>
      </w:pPr>
      <w:r w:rsidRPr="001A540F">
        <w:rPr>
          <w:lang w:val="fr-FR"/>
        </w:rPr>
        <w:t xml:space="preserve">* adresse : </w:t>
      </w:r>
      <w:r w:rsidRPr="001A540F">
        <w:rPr>
          <w:lang w:val="fr-FR"/>
        </w:rPr>
        <w:tab/>
        <w:t>........................................................................................................................</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r w:rsidRPr="001A540F">
        <w:rPr>
          <w:lang w:val="fr-FR"/>
        </w:rPr>
        <w:t xml:space="preserve">* compte à créditer (établissement de crédit, agence ou centre, numéro de compte) : </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r w:rsidRPr="001A540F">
        <w:rPr>
          <w:lang w:val="fr-FR"/>
        </w:rPr>
        <w:tab/>
        <w:t>........................................................................................................................</w:t>
      </w:r>
    </w:p>
    <w:p w:rsidR="0009408B" w:rsidRDefault="0009408B">
      <w:pPr>
        <w:rPr>
          <w:rFonts w:cs="Arial"/>
          <w:noProof/>
          <w:color w:val="000000"/>
          <w:shd w:val="clear" w:color="auto" w:fill="FFFFFF"/>
          <w:lang w:eastAsia="en-US"/>
        </w:rPr>
      </w:pPr>
      <w:r>
        <w:br w:type="page"/>
      </w:r>
    </w:p>
    <w:p w:rsidR="00E23B8E" w:rsidRPr="001A540F" w:rsidRDefault="00E23B8E" w:rsidP="007A02EC">
      <w:pPr>
        <w:pStyle w:val="Para"/>
        <w:rPr>
          <w:b/>
          <w:lang w:val="fr-FR"/>
        </w:rPr>
      </w:pPr>
      <w:r w:rsidRPr="001A540F">
        <w:rPr>
          <w:b/>
          <w:lang w:val="fr-FR"/>
        </w:rPr>
        <w:lastRenderedPageBreak/>
        <w:t>CONDITIONS DE PAIEMENT DU CONTRAT DE SOUS-TRAITANCE</w:t>
      </w:r>
    </w:p>
    <w:p w:rsidR="00E23B8E" w:rsidRPr="001A540F" w:rsidRDefault="00E23B8E" w:rsidP="007A02EC">
      <w:pPr>
        <w:pStyle w:val="Para"/>
        <w:rPr>
          <w:lang w:val="fr-FR"/>
        </w:rPr>
      </w:pPr>
      <w:r w:rsidRPr="001A540F">
        <w:rPr>
          <w:lang w:val="fr-FR"/>
        </w:rPr>
        <w:t xml:space="preserve">* modalités de calcul et de versement des avances et acomptes : </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 date (ou mois) d'établissement des prix : ..............................................................</w:t>
      </w:r>
    </w:p>
    <w:p w:rsidR="00E23B8E" w:rsidRPr="001A540F" w:rsidRDefault="00E23B8E" w:rsidP="007A02EC">
      <w:pPr>
        <w:pStyle w:val="Para"/>
        <w:rPr>
          <w:lang w:val="fr-FR"/>
        </w:rPr>
      </w:pPr>
      <w:r w:rsidRPr="001A540F">
        <w:rPr>
          <w:lang w:val="fr-FR"/>
        </w:rPr>
        <w:t>* modalités de variation des prix : ............................................................................</w:t>
      </w:r>
    </w:p>
    <w:p w:rsidR="00E23B8E" w:rsidRPr="001A540F" w:rsidRDefault="00E23B8E" w:rsidP="007A02EC">
      <w:pPr>
        <w:pStyle w:val="Para"/>
        <w:rPr>
          <w:lang w:val="fr-FR"/>
        </w:rPr>
      </w:pPr>
      <w:r w:rsidRPr="001A540F">
        <w:rPr>
          <w:lang w:val="fr-FR"/>
        </w:rPr>
        <w:t xml:space="preserve">* stipulations relatives aux délais, pénalités, primes, réfactions et retenues diverses : </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r w:rsidRPr="001A540F">
        <w:rPr>
          <w:lang w:val="fr-FR"/>
        </w:rPr>
        <w:tab/>
        <w:t>........................................................................................................................</w:t>
      </w:r>
    </w:p>
    <w:p w:rsidR="007A02EC" w:rsidRPr="001A540F" w:rsidRDefault="007A02EC" w:rsidP="007A02EC">
      <w:pPr>
        <w:pStyle w:val="Para"/>
        <w:rPr>
          <w:lang w:val="fr-FR"/>
        </w:rPr>
      </w:pPr>
    </w:p>
    <w:p w:rsidR="00E23B8E" w:rsidRPr="001A540F" w:rsidRDefault="007A02EC" w:rsidP="007A02EC">
      <w:pPr>
        <w:pStyle w:val="Para"/>
        <w:rPr>
          <w:lang w:val="fr-FR"/>
        </w:rPr>
      </w:pPr>
      <w:r w:rsidRPr="001A540F">
        <w:rPr>
          <w:b/>
          <w:lang w:val="fr-FR"/>
        </w:rPr>
        <w:t>P</w:t>
      </w:r>
      <w:r w:rsidR="00E23B8E" w:rsidRPr="001A540F">
        <w:rPr>
          <w:b/>
          <w:lang w:val="fr-FR"/>
        </w:rPr>
        <w:t xml:space="preserve">ersonne habilitée à donner les </w:t>
      </w:r>
      <w:r w:rsidR="00A81912">
        <w:rPr>
          <w:b/>
          <w:lang w:val="fr-FR"/>
        </w:rPr>
        <w:t>renseignements prévus à l'article 130 du décret 2016-360 du 25 mars 2016 relatif aux marchés publics</w:t>
      </w:r>
      <w:r w:rsidR="00E23B8E" w:rsidRPr="001A540F">
        <w:rPr>
          <w:b/>
          <w:lang w:val="fr-FR"/>
        </w:rPr>
        <w:t xml:space="preserve"> : </w:t>
      </w:r>
      <w:r w:rsidR="00311D04">
        <w:rPr>
          <w:lang w:val="fr-FR"/>
        </w:rPr>
        <w:t>M</w:t>
      </w:r>
      <w:r w:rsidR="00A81912">
        <w:rPr>
          <w:lang w:val="fr-FR"/>
        </w:rPr>
        <w:t>adame la Présidente de la</w:t>
      </w:r>
      <w:r w:rsidR="00E23B8E" w:rsidRPr="001A540F">
        <w:rPr>
          <w:lang w:val="fr-FR"/>
        </w:rPr>
        <w:t xml:space="preserve"> Commun</w:t>
      </w:r>
      <w:r w:rsidR="00BC1110">
        <w:rPr>
          <w:lang w:val="fr-FR"/>
        </w:rPr>
        <w:t>auté d'Agglomération Grand Calais Terres &amp; Mers</w:t>
      </w:r>
    </w:p>
    <w:p w:rsidR="007A02EC" w:rsidRPr="001A540F" w:rsidRDefault="007A02EC" w:rsidP="007A02EC">
      <w:pPr>
        <w:pStyle w:val="Para"/>
        <w:rPr>
          <w:lang w:val="fr-FR"/>
        </w:rPr>
      </w:pPr>
    </w:p>
    <w:p w:rsidR="00E23B8E" w:rsidRPr="001A540F" w:rsidRDefault="007A02EC" w:rsidP="007A02EC">
      <w:pPr>
        <w:pStyle w:val="Para"/>
        <w:rPr>
          <w:lang w:val="fr-FR"/>
        </w:rPr>
      </w:pPr>
      <w:r w:rsidRPr="001A540F">
        <w:rPr>
          <w:b/>
          <w:lang w:val="fr-FR"/>
        </w:rPr>
        <w:t>C</w:t>
      </w:r>
      <w:r w:rsidR="00E23B8E" w:rsidRPr="001A540F">
        <w:rPr>
          <w:b/>
          <w:lang w:val="fr-FR"/>
        </w:rPr>
        <w:t>omptable assignataire des paiements :</w:t>
      </w:r>
      <w:r w:rsidR="00E23B8E" w:rsidRPr="001A540F">
        <w:rPr>
          <w:lang w:val="fr-FR"/>
        </w:rPr>
        <w:t xml:space="preserve"> Monsieur le Trésorier</w:t>
      </w:r>
    </w:p>
    <w:p w:rsidR="00E23B8E" w:rsidRPr="001A540F" w:rsidRDefault="00E23B8E" w:rsidP="007A02EC">
      <w:pPr>
        <w:pStyle w:val="Para"/>
        <w:rPr>
          <w:lang w:val="fr-FR"/>
        </w:rPr>
      </w:pPr>
    </w:p>
    <w:p w:rsidR="00E23B8E" w:rsidRPr="001A540F" w:rsidRDefault="00E23B8E" w:rsidP="007A02EC">
      <w:pPr>
        <w:pStyle w:val="Para"/>
        <w:rPr>
          <w:lang w:val="fr-FR"/>
        </w:rPr>
      </w:pP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La p</w:t>
      </w:r>
      <w:r w:rsidR="007A02EC" w:rsidRPr="001A540F">
        <w:rPr>
          <w:lang w:val="fr-FR"/>
        </w:rPr>
        <w:t xml:space="preserve">ersonne signataire du marché, </w:t>
      </w:r>
      <w:r w:rsidR="007A02EC" w:rsidRPr="001A540F">
        <w:rPr>
          <w:lang w:val="fr-FR"/>
        </w:rPr>
        <w:tab/>
        <w:t xml:space="preserve">         L</w:t>
      </w:r>
      <w:r w:rsidRPr="001A540F">
        <w:rPr>
          <w:lang w:val="fr-FR"/>
        </w:rPr>
        <w:t xml:space="preserve">e maître d'oeuvre , </w:t>
      </w:r>
      <w:r w:rsidRPr="001A540F">
        <w:rPr>
          <w:lang w:val="fr-FR"/>
        </w:rPr>
        <w:tab/>
        <w:t xml:space="preserve"> Le mandataire,</w:t>
      </w:r>
    </w:p>
    <w:p w:rsidR="00E23B8E" w:rsidRPr="001A540F" w:rsidRDefault="00E23B8E"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E23B8E" w:rsidRPr="001A540F" w:rsidRDefault="00E23B8E" w:rsidP="007A02EC">
      <w:pPr>
        <w:pStyle w:val="Para"/>
        <w:rPr>
          <w:lang w:val="fr-FR"/>
        </w:rPr>
      </w:pPr>
    </w:p>
    <w:p w:rsidR="00E23B8E" w:rsidRPr="001A540F" w:rsidRDefault="00E23B8E">
      <w:pPr>
        <w:pStyle w:val="Texte1"/>
        <w:rPr>
          <w:lang w:val="fr-FR"/>
        </w:rPr>
      </w:pPr>
    </w:p>
    <w:p w:rsidR="00E23B8E" w:rsidRPr="001A540F" w:rsidRDefault="00E23B8E">
      <w:pPr>
        <w:pStyle w:val="Texte1"/>
        <w:rPr>
          <w:lang w:val="fr-FR"/>
        </w:rPr>
      </w:pPr>
    </w:p>
    <w:p w:rsidR="00E23B8E" w:rsidRPr="001A540F" w:rsidRDefault="00E23B8E">
      <w:pPr>
        <w:pStyle w:val="Texte1"/>
        <w:rPr>
          <w:lang w:val="fr-FR"/>
        </w:rPr>
      </w:pPr>
    </w:p>
    <w:p w:rsidR="00E23B8E" w:rsidRPr="001A540F" w:rsidRDefault="00E23B8E" w:rsidP="007A02EC">
      <w:pPr>
        <w:pStyle w:val="Para"/>
        <w:rPr>
          <w:i/>
          <w:sz w:val="16"/>
          <w:szCs w:val="16"/>
          <w:lang w:val="fr-FR"/>
        </w:rPr>
      </w:pPr>
      <w:r w:rsidRPr="001A540F">
        <w:rPr>
          <w:i/>
          <w:sz w:val="16"/>
          <w:szCs w:val="16"/>
          <w:lang w:val="fr-FR"/>
        </w:rPr>
        <w:t>(1)  Cette annexe au cadre A.E. - type constitue un modèle à utiliser par les concepteurs en vue de désigner dans le marché, les sous-traitants qui sont payés directement. Lorsque le concepteur ayant conclu le contrat de sous-traitance est un cotraitant, sa signature sur l'annexe de l'A.E. doit être suivie par celle du mandataire.</w:t>
      </w:r>
    </w:p>
    <w:p w:rsidR="00E23B8E" w:rsidRPr="001A540F" w:rsidRDefault="00E23B8E" w:rsidP="007A02EC">
      <w:pPr>
        <w:pStyle w:val="Para"/>
        <w:rPr>
          <w:i/>
          <w:sz w:val="16"/>
          <w:szCs w:val="16"/>
          <w:lang w:val="fr-FR"/>
        </w:rPr>
      </w:pPr>
      <w:r w:rsidRPr="001A540F">
        <w:rPr>
          <w:i/>
          <w:sz w:val="16"/>
          <w:szCs w:val="16"/>
          <w:lang w:val="fr-FR"/>
        </w:rPr>
        <w:t>(2)  Pièce jointe à compléter.</w:t>
      </w:r>
    </w:p>
    <w:p w:rsidR="00E23B8E" w:rsidRPr="001A540F" w:rsidRDefault="00E23B8E" w:rsidP="007A02EC">
      <w:pPr>
        <w:pStyle w:val="titreannexe"/>
        <w:rPr>
          <w:lang w:val="fr-FR"/>
        </w:rPr>
      </w:pPr>
      <w:r w:rsidRPr="001A540F">
        <w:rPr>
          <w:lang w:val="fr-FR"/>
        </w:rPr>
        <w:br w:type="page"/>
      </w:r>
      <w:r w:rsidRPr="001A540F">
        <w:rPr>
          <w:lang w:val="fr-FR"/>
        </w:rPr>
        <w:lastRenderedPageBreak/>
        <w:t>DECLARATION SUR L'HONNEUR DU SOUS-TRAITANT</w:t>
      </w: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E23B8E" w:rsidRPr="001A540F" w:rsidRDefault="00E23B8E" w:rsidP="007A02EC">
      <w:pPr>
        <w:pStyle w:val="Para"/>
        <w:rPr>
          <w:lang w:val="fr-FR"/>
        </w:rPr>
      </w:pPr>
      <w:r w:rsidRPr="001A540F">
        <w:rPr>
          <w:lang w:val="fr-FR"/>
        </w:rPr>
        <w:t xml:space="preserve">Le signataire  affirme qu'il ne tombe pas (ou que la Société pour laquelle il intervient ne tombe pas) sous le coup des interdictions énumérées à l'article </w:t>
      </w:r>
      <w:r w:rsidR="00EC19DD">
        <w:rPr>
          <w:lang w:val="fr-FR"/>
        </w:rPr>
        <w:t>45 de l’ordonnance n°2015-899 du 23 juillet 2015 relative aux marchés publics</w:t>
      </w:r>
      <w:r w:rsidR="00EC19DD" w:rsidRPr="001A540F">
        <w:rPr>
          <w:lang w:val="fr-FR"/>
        </w:rPr>
        <w:t xml:space="preserve"> </w:t>
      </w:r>
      <w:r w:rsidRPr="001A540F">
        <w:rPr>
          <w:lang w:val="fr-FR"/>
        </w:rPr>
        <w:t>concernant les liquidations, faillites personnelles, les infractions au code général des impôts, les interdictions d'ordre législatif, réglementaire ou de justice.</w:t>
      </w: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Il atteste sur l'honneur qu'il n'a pas fait l'objet au cours des cinq dernières années d'une condamnation inscrite au bulletin n° 2 du casier judiciaire pour les infractions visées aux articles L. 8221-1 à L. 8221-3, L. 8221-5, L. 8251- 1, L. 5221-11, L. 5221-8, L. 8231-1, L. 8241-1 et L. 8241-2 du Code du travail.</w:t>
      </w: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 xml:space="preserve">Il atteste être en règle au regard des articles L. 5212-1 à  L. 5212-4, L. 5214-1, L. 5212-9 à L. 5212-11 ou L.5212-5 du </w:t>
      </w:r>
      <w:r w:rsidRPr="001A540F">
        <w:rPr>
          <w:b/>
          <w:lang w:val="fr-FR"/>
        </w:rPr>
        <w:t xml:space="preserve">code du travail </w:t>
      </w:r>
      <w:r w:rsidRPr="001A540F">
        <w:rPr>
          <w:lang w:val="fr-FR"/>
        </w:rPr>
        <w:t>concernant l’emploi des travailleurs handicapés.</w:t>
      </w: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Il atteste sur l'honneur qu'il n'a pas l'intention de faire appel pour l'exécution des prestations à des salariés de nationalité étrangère.</w:t>
      </w:r>
      <w:r w:rsidRPr="001A540F">
        <w:rPr>
          <w:sz w:val="16"/>
          <w:lang w:val="fr-FR"/>
        </w:rPr>
        <w:t xml:space="preserve"> </w:t>
      </w:r>
      <w:r w:rsidRPr="001A540F">
        <w:rPr>
          <w:b/>
          <w:sz w:val="16"/>
          <w:lang w:val="fr-FR"/>
        </w:rPr>
        <w:t>(1)</w:t>
      </w:r>
    </w:p>
    <w:p w:rsidR="00E23B8E" w:rsidRPr="001A540F" w:rsidRDefault="00E23B8E" w:rsidP="007A02EC">
      <w:pPr>
        <w:pStyle w:val="Para"/>
        <w:rPr>
          <w:lang w:val="fr-FR"/>
        </w:rPr>
      </w:pPr>
    </w:p>
    <w:p w:rsidR="00E23B8E" w:rsidRDefault="00E23B8E" w:rsidP="007A02EC">
      <w:pPr>
        <w:pStyle w:val="Para"/>
      </w:pPr>
      <w:r w:rsidRPr="001A540F">
        <w:rPr>
          <w:lang w:val="fr-FR"/>
        </w:rPr>
        <w:t xml:space="preserve">Il atteste sur l'honneur qu'il a l'intention de faire appel pour l'exécution des prestations à des salariés de nationalité étrangère et certifie que ces salariés sont ou seront autorisés à exercer une activité professionnelle en France. </w:t>
      </w:r>
      <w:r>
        <w:rPr>
          <w:b/>
          <w:sz w:val="16"/>
        </w:rPr>
        <w:t>(1)</w:t>
      </w:r>
    </w:p>
    <w:p w:rsidR="00E23B8E" w:rsidRDefault="00E23B8E" w:rsidP="007A02EC">
      <w:pPr>
        <w:pStyle w:val="Para"/>
      </w:pPr>
    </w:p>
    <w:p w:rsidR="00E23B8E" w:rsidRDefault="00E23B8E" w:rsidP="007A02EC">
      <w:pPr>
        <w:pStyle w:val="Para"/>
      </w:pPr>
    </w:p>
    <w:p w:rsidR="00E23B8E" w:rsidRDefault="00E23B8E" w:rsidP="007A02EC">
      <w:pPr>
        <w:pStyle w:val="Para"/>
      </w:pPr>
    </w:p>
    <w:p w:rsidR="00E23B8E" w:rsidRDefault="00E23B8E" w:rsidP="007A02EC">
      <w:pPr>
        <w:pStyle w:val="Para"/>
      </w:pPr>
    </w:p>
    <w:p w:rsidR="00E23B8E" w:rsidRDefault="00E23B8E" w:rsidP="007A02EC">
      <w:pPr>
        <w:pStyle w:val="Para"/>
      </w:pPr>
      <w:r>
        <w:t>Fait à …………………………………………… , le …………………………………………………………..</w:t>
      </w:r>
    </w:p>
    <w:p w:rsidR="00E23B8E" w:rsidRDefault="00E23B8E" w:rsidP="007A02EC">
      <w:pPr>
        <w:pStyle w:val="Para"/>
      </w:pPr>
    </w:p>
    <w:p w:rsidR="00E23B8E" w:rsidRDefault="00E23B8E" w:rsidP="007A02EC">
      <w:pPr>
        <w:pStyle w:val="Para"/>
      </w:pPr>
      <w:r>
        <w:t>Le signataire</w:t>
      </w: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Pr="007A02EC" w:rsidRDefault="00E23B8E" w:rsidP="007A02EC">
      <w:pPr>
        <w:pStyle w:val="Para"/>
        <w:rPr>
          <w:i/>
          <w:sz w:val="16"/>
          <w:szCs w:val="16"/>
        </w:rPr>
      </w:pPr>
      <w:r w:rsidRPr="007A02EC">
        <w:rPr>
          <w:b/>
          <w:i/>
          <w:sz w:val="16"/>
          <w:szCs w:val="16"/>
        </w:rPr>
        <w:t>(1)</w:t>
      </w:r>
      <w:r w:rsidRPr="007A02EC">
        <w:rPr>
          <w:i/>
          <w:sz w:val="16"/>
          <w:szCs w:val="16"/>
        </w:rPr>
        <w:t xml:space="preserve">  Rayer la mention inutile.</w:t>
      </w:r>
    </w:p>
    <w:p w:rsidR="00E23B8E" w:rsidRDefault="00E23B8E">
      <w:pPr>
        <w:pStyle w:val="Normal0"/>
        <w:rPr>
          <w:color w:val="000000"/>
          <w:sz w:val="16"/>
          <w:shd w:val="clear" w:color="auto" w:fill="FFFFFF"/>
        </w:rPr>
      </w:pPr>
    </w:p>
    <w:sectPr w:rsidR="00E23B8E">
      <w:footerReference w:type="default" r:id="rId10"/>
      <w:headerReference w:type="first" r:id="rId11"/>
      <w:pgSz w:w="11894" w:h="16834"/>
      <w:pgMar w:top="1417" w:right="1440" w:bottom="1417" w:left="1440"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EFB" w:rsidRDefault="00010EFB">
      <w:r>
        <w:separator/>
      </w:r>
    </w:p>
  </w:endnote>
  <w:endnote w:type="continuationSeparator" w:id="0">
    <w:p w:rsidR="00010EFB" w:rsidRDefault="00010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utura LT Book">
    <w:panose1 w:val="00000500000000000000"/>
    <w:charset w:val="00"/>
    <w:family w:val="roman"/>
    <w:notTrueType/>
    <w:pitch w:val="variable"/>
    <w:sig w:usb0="00000003" w:usb1="00000000" w:usb2="00000000" w:usb3="00000000" w:csb0="00000001" w:csb1="00000000"/>
  </w:font>
  <w:font w:name="Balloo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180609"/>
      <w:docPartObj>
        <w:docPartGallery w:val="Page Numbers (Bottom of Page)"/>
        <w:docPartUnique/>
      </w:docPartObj>
    </w:sdtPr>
    <w:sdtEndPr/>
    <w:sdtContent>
      <w:p w:rsidR="00010EFB" w:rsidRDefault="00010EFB">
        <w:pPr>
          <w:pStyle w:val="Pieddepage"/>
          <w:jc w:val="right"/>
        </w:pPr>
        <w:r>
          <w:fldChar w:fldCharType="begin"/>
        </w:r>
        <w:r>
          <w:instrText>PAGE   \* MERGEFORMAT</w:instrText>
        </w:r>
        <w:r>
          <w:fldChar w:fldCharType="separate"/>
        </w:r>
        <w:r w:rsidR="009639A4">
          <w:rPr>
            <w:noProof/>
          </w:rPr>
          <w:t>16</w:t>
        </w:r>
        <w:r>
          <w:fldChar w:fldCharType="end"/>
        </w:r>
      </w:p>
    </w:sdtContent>
  </w:sdt>
  <w:p w:rsidR="00010EFB" w:rsidRDefault="00010EFB">
    <w:pPr>
      <w:pStyle w:val="Normal0"/>
      <w:rPr>
        <w:rFonts w:ascii="Times New Roman" w:eastAsia="Times New Roman" w:hAnsi="Times New Roman"/>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EFB" w:rsidRDefault="00010EFB">
      <w:r>
        <w:separator/>
      </w:r>
    </w:p>
  </w:footnote>
  <w:footnote w:type="continuationSeparator" w:id="0">
    <w:p w:rsidR="00010EFB" w:rsidRDefault="00010E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EFB" w:rsidRDefault="00010EFB">
    <w:pPr>
      <w:pStyle w:val="Normal0"/>
      <w:tabs>
        <w:tab w:val="center" w:pos="4320"/>
        <w:tab w:val="right" w:pos="8640"/>
      </w:tabs>
      <w:rPr>
        <w:rFonts w:ascii="Times New Roman" w:eastAsia="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bullet"/>
      <w:pStyle w:val="ListeNormal"/>
      <w:lvlText w:val=""/>
      <w:lvlJc w:val="left"/>
      <w:pPr>
        <w:tabs>
          <w:tab w:val="num" w:pos="644"/>
        </w:tabs>
        <w:ind w:left="644" w:hanging="360"/>
      </w:pPr>
      <w:rPr>
        <w:rFonts w:ascii="Symbol" w:hAnsi="Symbol" w:hint="default"/>
      </w:rPr>
    </w:lvl>
  </w:abstractNum>
  <w:abstractNum w:abstractNumId="1">
    <w:nsid w:val="00000002"/>
    <w:multiLevelType w:val="singleLevel"/>
    <w:tmpl w:val="00000002"/>
    <w:lvl w:ilvl="0">
      <w:start w:val="1"/>
      <w:numFmt w:val="bullet"/>
      <w:pStyle w:val="Liste1"/>
      <w:lvlText w:val=""/>
      <w:lvlJc w:val="left"/>
      <w:pPr>
        <w:tabs>
          <w:tab w:val="num" w:pos="644"/>
        </w:tabs>
        <w:ind w:left="644" w:hanging="360"/>
      </w:pPr>
      <w:rPr>
        <w:rFonts w:ascii="Symbol" w:hAnsi="Symbol" w:hint="default"/>
      </w:rPr>
    </w:lvl>
  </w:abstractNum>
  <w:abstractNum w:abstractNumId="2">
    <w:nsid w:val="00000003"/>
    <w:multiLevelType w:val="multilevel"/>
    <w:tmpl w:val="00000003"/>
    <w:lvl w:ilvl="0">
      <w:start w:val="1"/>
      <w:numFmt w:val="bullet"/>
      <w:lvlText w:val=""/>
      <w:lvlJc w:val="left"/>
      <w:pPr>
        <w:tabs>
          <w:tab w:val="num" w:pos="360"/>
        </w:tabs>
        <w:ind w:left="360" w:hanging="360"/>
      </w:pPr>
      <w:rPr>
        <w:rFonts w:ascii="Symbol" w:hAnsi="Symbol" w:hint="default"/>
      </w:rPr>
    </w:lvl>
    <w:lvl w:ilvl="1">
      <w:start w:val="1"/>
      <w:numFmt w:val="bullet"/>
      <w:pStyle w:val="Liste2"/>
      <w:lvlText w:val=""/>
      <w:lvlJc w:val="left"/>
      <w:pPr>
        <w:tabs>
          <w:tab w:val="num" w:pos="927"/>
        </w:tabs>
        <w:ind w:left="927"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0000004"/>
    <w:multiLevelType w:val="multilevel"/>
    <w:tmpl w:val="0000000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pStyle w:val="Liste3"/>
      <w:lvlText w:val=""/>
      <w:lvlJc w:val="left"/>
      <w:pPr>
        <w:tabs>
          <w:tab w:val="num" w:pos="1210"/>
        </w:tabs>
        <w:ind w:left="121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0000005"/>
    <w:multiLevelType w:val="multilevel"/>
    <w:tmpl w:val="00000005"/>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pStyle w:val="Liste4"/>
      <w:lvlText w:val=""/>
      <w:lvlJc w:val="left"/>
      <w:pPr>
        <w:tabs>
          <w:tab w:val="num" w:pos="1324"/>
        </w:tabs>
        <w:ind w:left="1324"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Liste5"/>
      <w:lvlText w:val=""/>
      <w:lvlJc w:val="left"/>
      <w:pPr>
        <w:tabs>
          <w:tab w:val="num" w:pos="1437"/>
        </w:tabs>
        <w:ind w:left="1437"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00000007"/>
    <w:multiLevelType w:val="multilevel"/>
    <w:tmpl w:val="00000007"/>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pStyle w:val="Liste6"/>
      <w:lvlText w:val=""/>
      <w:lvlJc w:val="left"/>
      <w:pPr>
        <w:tabs>
          <w:tab w:val="num" w:pos="1551"/>
        </w:tabs>
        <w:ind w:left="1551"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00000008"/>
    <w:multiLevelType w:val="multilevel"/>
    <w:tmpl w:val="0000000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pStyle w:val="Liste7"/>
      <w:lvlText w:val=""/>
      <w:lvlJc w:val="left"/>
      <w:pPr>
        <w:tabs>
          <w:tab w:val="num" w:pos="1664"/>
        </w:tabs>
        <w:ind w:left="1664"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00000009"/>
    <w:multiLevelType w:val="multilevel"/>
    <w:tmpl w:val="00000009"/>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pStyle w:val="Liste8"/>
      <w:lvlText w:val=""/>
      <w:lvlJc w:val="left"/>
      <w:pPr>
        <w:tabs>
          <w:tab w:val="num" w:pos="1778"/>
        </w:tabs>
        <w:ind w:left="1778"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0000000A"/>
    <w:multiLevelType w:val="singleLevel"/>
    <w:tmpl w:val="0000000A"/>
    <w:lvl w:ilvl="0">
      <w:start w:val="1"/>
      <w:numFmt w:val="bullet"/>
      <w:lvlText w:val=""/>
      <w:lvlJc w:val="left"/>
      <w:pPr>
        <w:tabs>
          <w:tab w:val="num" w:pos="644"/>
        </w:tabs>
        <w:ind w:left="644" w:hanging="360"/>
      </w:pPr>
      <w:rPr>
        <w:rFonts w:ascii="Symbol" w:hAnsi="Symbol" w:hint="default"/>
        <w:sz w:val="20"/>
      </w:rPr>
    </w:lvl>
  </w:abstractNum>
  <w:abstractNum w:abstractNumId="10">
    <w:nsid w:val="0000000B"/>
    <w:multiLevelType w:val="multilevel"/>
    <w:tmpl w:val="0000000B"/>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927"/>
        </w:tabs>
        <w:ind w:left="927" w:hanging="360"/>
      </w:pPr>
      <w:rPr>
        <w:rFonts w:ascii="Symbol" w:hAnsi="Symbol" w:hint="default"/>
        <w:sz w:val="20"/>
      </w:rPr>
    </w:lvl>
    <w:lvl w:ilvl="2">
      <w:start w:val="1"/>
      <w:numFmt w:val="bullet"/>
      <w:lvlText w:val=""/>
      <w:lvlJc w:val="left"/>
      <w:pPr>
        <w:tabs>
          <w:tab w:val="num" w:pos="1080"/>
        </w:tabs>
        <w:ind w:left="1080" w:hanging="360"/>
      </w:pPr>
      <w:rPr>
        <w:rFonts w:ascii="Symbol" w:hAnsi="Symbol"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Symbol" w:hAnsi="Symbol" w:hint="default"/>
        <w:sz w:val="20"/>
      </w:rPr>
    </w:lvl>
    <w:lvl w:ilvl="6">
      <w:start w:val="1"/>
      <w:numFmt w:val="bullet"/>
      <w:lvlText w:val=""/>
      <w:lvlJc w:val="left"/>
      <w:pPr>
        <w:tabs>
          <w:tab w:val="num" w:pos="2520"/>
        </w:tabs>
        <w:ind w:left="2520" w:hanging="360"/>
      </w:pPr>
      <w:rPr>
        <w:rFonts w:ascii="Symbol" w:hAnsi="Symbol"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1">
    <w:nsid w:val="0000000C"/>
    <w:multiLevelType w:val="multilevel"/>
    <w:tmpl w:val="0000000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210"/>
        </w:tabs>
        <w:ind w:left="1210" w:hanging="360"/>
      </w:pPr>
      <w:rPr>
        <w:rFonts w:ascii="Symbol" w:hAnsi="Symbol"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Symbol" w:hAnsi="Symbol" w:hint="default"/>
        <w:sz w:val="20"/>
      </w:rPr>
    </w:lvl>
    <w:lvl w:ilvl="6">
      <w:start w:val="1"/>
      <w:numFmt w:val="bullet"/>
      <w:lvlText w:val=""/>
      <w:lvlJc w:val="left"/>
      <w:pPr>
        <w:tabs>
          <w:tab w:val="num" w:pos="2520"/>
        </w:tabs>
        <w:ind w:left="2520" w:hanging="360"/>
      </w:pPr>
      <w:rPr>
        <w:rFonts w:ascii="Symbol" w:hAnsi="Symbol"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2">
    <w:nsid w:val="03EE6262"/>
    <w:multiLevelType w:val="hybridMultilevel"/>
    <w:tmpl w:val="72F20970"/>
    <w:lvl w:ilvl="0" w:tplc="B53A20B0">
      <w:start w:val="2"/>
      <w:numFmt w:val="bullet"/>
      <w:lvlText w:val="-"/>
      <w:lvlJc w:val="left"/>
      <w:pPr>
        <w:tabs>
          <w:tab w:val="num" w:pos="720"/>
        </w:tabs>
        <w:ind w:left="720" w:hanging="360"/>
      </w:pPr>
      <w:rPr>
        <w:rFonts w:ascii="Tunga" w:eastAsia="Arial" w:hAnsi="Tunga" w:cs="Tung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C4A17A3"/>
    <w:multiLevelType w:val="multilevel"/>
    <w:tmpl w:val="E83A886A"/>
    <w:lvl w:ilvl="0">
      <w:start w:val="2"/>
      <w:numFmt w:val="decimal"/>
      <w:lvlText w:val="%1"/>
      <w:lvlJc w:val="left"/>
      <w:pPr>
        <w:ind w:left="405" w:hanging="40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4">
    <w:nsid w:val="16241E52"/>
    <w:multiLevelType w:val="hybridMultilevel"/>
    <w:tmpl w:val="7DB64A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72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23663630"/>
    <w:multiLevelType w:val="hybridMultilevel"/>
    <w:tmpl w:val="014ADD08"/>
    <w:lvl w:ilvl="0" w:tplc="B53A20B0">
      <w:start w:val="2"/>
      <w:numFmt w:val="bullet"/>
      <w:lvlText w:val="-"/>
      <w:lvlJc w:val="left"/>
      <w:pPr>
        <w:tabs>
          <w:tab w:val="num" w:pos="720"/>
        </w:tabs>
        <w:ind w:left="720" w:hanging="360"/>
      </w:pPr>
      <w:rPr>
        <w:rFonts w:ascii="Tunga" w:eastAsia="Arial" w:hAnsi="Tunga" w:cs="Tung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B714E8A"/>
    <w:multiLevelType w:val="hybridMultilevel"/>
    <w:tmpl w:val="AFB8A01A"/>
    <w:lvl w:ilvl="0" w:tplc="040C0001">
      <w:start w:val="1"/>
      <w:numFmt w:val="bullet"/>
      <w:lvlText w:val=""/>
      <w:lvlJc w:val="left"/>
      <w:pPr>
        <w:tabs>
          <w:tab w:val="num" w:pos="720"/>
        </w:tabs>
        <w:ind w:left="720" w:hanging="360"/>
      </w:pPr>
      <w:rPr>
        <w:rFonts w:ascii="Symbol" w:hAnsi="Symbol" w:hint="default"/>
      </w:rPr>
    </w:lvl>
    <w:lvl w:ilvl="1" w:tplc="B53A20B0">
      <w:start w:val="2"/>
      <w:numFmt w:val="bullet"/>
      <w:lvlText w:val="-"/>
      <w:lvlJc w:val="left"/>
      <w:pPr>
        <w:tabs>
          <w:tab w:val="num" w:pos="1440"/>
        </w:tabs>
        <w:ind w:left="1440" w:hanging="360"/>
      </w:pPr>
      <w:rPr>
        <w:rFonts w:ascii="Tunga" w:eastAsia="Arial" w:hAnsi="Tunga" w:cs="Tunga"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E7151FB"/>
    <w:multiLevelType w:val="hybridMultilevel"/>
    <w:tmpl w:val="51FA50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25071C6"/>
    <w:multiLevelType w:val="multilevel"/>
    <w:tmpl w:val="B6E01F28"/>
    <w:lvl w:ilvl="0">
      <w:start w:val="2"/>
      <w:numFmt w:val="bullet"/>
      <w:lvlText w:val="-"/>
      <w:lvlJc w:val="left"/>
      <w:pPr>
        <w:tabs>
          <w:tab w:val="num" w:pos="720"/>
        </w:tabs>
        <w:ind w:left="720" w:hanging="360"/>
      </w:pPr>
      <w:rPr>
        <w:rFonts w:ascii="Tunga" w:eastAsia="Arial" w:hAnsi="Tunga" w:cs="Tung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3F91C5F"/>
    <w:multiLevelType w:val="hybridMultilevel"/>
    <w:tmpl w:val="2B7C8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4EE5F33"/>
    <w:multiLevelType w:val="hybridMultilevel"/>
    <w:tmpl w:val="EF66D71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C521DC9"/>
    <w:multiLevelType w:val="hybridMultilevel"/>
    <w:tmpl w:val="B9903F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FC177A2"/>
    <w:multiLevelType w:val="hybridMultilevel"/>
    <w:tmpl w:val="B022AC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5184647"/>
    <w:multiLevelType w:val="hybridMultilevel"/>
    <w:tmpl w:val="B6E01F28"/>
    <w:lvl w:ilvl="0" w:tplc="B53A20B0">
      <w:start w:val="2"/>
      <w:numFmt w:val="bullet"/>
      <w:lvlText w:val="-"/>
      <w:lvlJc w:val="left"/>
      <w:pPr>
        <w:tabs>
          <w:tab w:val="num" w:pos="720"/>
        </w:tabs>
        <w:ind w:left="720" w:hanging="360"/>
      </w:pPr>
      <w:rPr>
        <w:rFonts w:ascii="Tunga" w:eastAsia="Arial" w:hAnsi="Tunga" w:cs="Tung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CC80872"/>
    <w:multiLevelType w:val="hybridMultilevel"/>
    <w:tmpl w:val="374CA8D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E8A70C8"/>
    <w:multiLevelType w:val="hybridMultilevel"/>
    <w:tmpl w:val="0B169C2E"/>
    <w:lvl w:ilvl="0" w:tplc="AEC415B2">
      <w:start w:val="1"/>
      <w:numFmt w:val="bullet"/>
      <w:pStyle w:val="para2"/>
      <w:lvlText w:val=""/>
      <w:lvlJc w:val="left"/>
      <w:pPr>
        <w:tabs>
          <w:tab w:val="num" w:pos="720"/>
        </w:tabs>
        <w:ind w:left="720" w:hanging="360"/>
      </w:pPr>
      <w:rPr>
        <w:rFonts w:ascii="Symbol" w:hAnsi="Symbol" w:hint="default"/>
      </w:rPr>
    </w:lvl>
    <w:lvl w:ilvl="1" w:tplc="07E43880">
      <w:start w:val="2"/>
      <w:numFmt w:val="bullet"/>
      <w:pStyle w:val="para3"/>
      <w:lvlText w:val="-"/>
      <w:lvlJc w:val="left"/>
      <w:pPr>
        <w:tabs>
          <w:tab w:val="num" w:pos="1440"/>
        </w:tabs>
        <w:ind w:left="1440" w:hanging="360"/>
      </w:pPr>
      <w:rPr>
        <w:rFonts w:ascii="Tunga" w:eastAsia="Arial" w:hAnsi="Tunga" w:cs="Tung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14521DA"/>
    <w:multiLevelType w:val="hybridMultilevel"/>
    <w:tmpl w:val="72546D7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2FA1E94"/>
    <w:multiLevelType w:val="hybridMultilevel"/>
    <w:tmpl w:val="A4DE85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75255B1"/>
    <w:multiLevelType w:val="hybridMultilevel"/>
    <w:tmpl w:val="504CC3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A4B6384"/>
    <w:multiLevelType w:val="hybridMultilevel"/>
    <w:tmpl w:val="3B42AAEC"/>
    <w:lvl w:ilvl="0" w:tplc="040C000D">
      <w:start w:val="1"/>
      <w:numFmt w:val="bullet"/>
      <w:lvlText w:val=""/>
      <w:lvlJc w:val="left"/>
      <w:pPr>
        <w:tabs>
          <w:tab w:val="num" w:pos="1353"/>
        </w:tabs>
        <w:ind w:left="1353" w:hanging="360"/>
      </w:pPr>
      <w:rPr>
        <w:rFonts w:ascii="Wingdings" w:hAnsi="Wingdings"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31">
    <w:nsid w:val="7CE7706C"/>
    <w:multiLevelType w:val="multilevel"/>
    <w:tmpl w:val="5FDA9286"/>
    <w:lvl w:ilvl="0">
      <w:start w:val="2"/>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nsid w:val="7F721346"/>
    <w:multiLevelType w:val="hybridMultilevel"/>
    <w:tmpl w:val="5434B01C"/>
    <w:lvl w:ilvl="0" w:tplc="86BEC34C">
      <w:start w:val="80"/>
      <w:numFmt w:val="bullet"/>
      <w:lvlText w:val="-"/>
      <w:lvlJc w:val="left"/>
      <w:pPr>
        <w:tabs>
          <w:tab w:val="num" w:pos="2061"/>
        </w:tabs>
        <w:ind w:left="2061"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8"/>
  </w:num>
  <w:num w:numId="14">
    <w:abstractNumId w:val="26"/>
  </w:num>
  <w:num w:numId="15">
    <w:abstractNumId w:val="22"/>
  </w:num>
  <w:num w:numId="16">
    <w:abstractNumId w:val="28"/>
  </w:num>
  <w:num w:numId="17">
    <w:abstractNumId w:val="14"/>
  </w:num>
  <w:num w:numId="18">
    <w:abstractNumId w:val="23"/>
  </w:num>
  <w:num w:numId="19">
    <w:abstractNumId w:val="17"/>
  </w:num>
  <w:num w:numId="20">
    <w:abstractNumId w:val="24"/>
  </w:num>
  <w:num w:numId="21">
    <w:abstractNumId w:val="19"/>
  </w:num>
  <w:num w:numId="22">
    <w:abstractNumId w:val="29"/>
  </w:num>
  <w:num w:numId="23">
    <w:abstractNumId w:val="21"/>
  </w:num>
  <w:num w:numId="24">
    <w:abstractNumId w:val="27"/>
  </w:num>
  <w:num w:numId="25">
    <w:abstractNumId w:val="16"/>
  </w:num>
  <w:num w:numId="26">
    <w:abstractNumId w:val="12"/>
  </w:num>
  <w:num w:numId="27">
    <w:abstractNumId w:val="15"/>
  </w:num>
  <w:num w:numId="28">
    <w:abstractNumId w:val="25"/>
  </w:num>
  <w:num w:numId="29">
    <w:abstractNumId w:val="31"/>
  </w:num>
  <w:num w:numId="30">
    <w:abstractNumId w:val="20"/>
  </w:num>
  <w:num w:numId="31">
    <w:abstractNumId w:val="13"/>
  </w:num>
  <w:num w:numId="32">
    <w:abstractNumId w:val="30"/>
  </w:num>
  <w:num w:numId="33">
    <w:abstractNumId w:val="32"/>
  </w:num>
  <w:num w:numId="34">
    <w:abstractNumId w:val="15"/>
  </w:num>
  <w:num w:numId="35">
    <w:abstractNumId w:val="15"/>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55D"/>
    <w:rsid w:val="000079B0"/>
    <w:rsid w:val="00010EFB"/>
    <w:rsid w:val="000253E8"/>
    <w:rsid w:val="000462AA"/>
    <w:rsid w:val="00081202"/>
    <w:rsid w:val="0009408B"/>
    <w:rsid w:val="000C6873"/>
    <w:rsid w:val="000D2AAD"/>
    <w:rsid w:val="000E2A29"/>
    <w:rsid w:val="000E3482"/>
    <w:rsid w:val="0010150F"/>
    <w:rsid w:val="001021BC"/>
    <w:rsid w:val="001A540F"/>
    <w:rsid w:val="001A6125"/>
    <w:rsid w:val="001C056E"/>
    <w:rsid w:val="001C3379"/>
    <w:rsid w:val="0020655D"/>
    <w:rsid w:val="00251FA4"/>
    <w:rsid w:val="00254134"/>
    <w:rsid w:val="002A72CD"/>
    <w:rsid w:val="002D7288"/>
    <w:rsid w:val="002E4247"/>
    <w:rsid w:val="002E6B33"/>
    <w:rsid w:val="002F01FE"/>
    <w:rsid w:val="00303662"/>
    <w:rsid w:val="00311D04"/>
    <w:rsid w:val="003231AD"/>
    <w:rsid w:val="0032537A"/>
    <w:rsid w:val="0033245B"/>
    <w:rsid w:val="00370A6D"/>
    <w:rsid w:val="00386D64"/>
    <w:rsid w:val="003C4DE5"/>
    <w:rsid w:val="003D63AD"/>
    <w:rsid w:val="00400B37"/>
    <w:rsid w:val="004160D8"/>
    <w:rsid w:val="00464607"/>
    <w:rsid w:val="004D12BF"/>
    <w:rsid w:val="004D35A9"/>
    <w:rsid w:val="004E04B5"/>
    <w:rsid w:val="004E207C"/>
    <w:rsid w:val="00560CCE"/>
    <w:rsid w:val="005859AA"/>
    <w:rsid w:val="005E39FA"/>
    <w:rsid w:val="0066373B"/>
    <w:rsid w:val="00687D8B"/>
    <w:rsid w:val="006A4A22"/>
    <w:rsid w:val="00702E34"/>
    <w:rsid w:val="0071380D"/>
    <w:rsid w:val="0074268A"/>
    <w:rsid w:val="00772FDF"/>
    <w:rsid w:val="00784DB1"/>
    <w:rsid w:val="007A02EC"/>
    <w:rsid w:val="007B7B91"/>
    <w:rsid w:val="007D63E3"/>
    <w:rsid w:val="007E5EBC"/>
    <w:rsid w:val="007E69C1"/>
    <w:rsid w:val="00843695"/>
    <w:rsid w:val="00850A01"/>
    <w:rsid w:val="00883D49"/>
    <w:rsid w:val="008921C8"/>
    <w:rsid w:val="008A4F60"/>
    <w:rsid w:val="008D6C05"/>
    <w:rsid w:val="008F2899"/>
    <w:rsid w:val="00911A18"/>
    <w:rsid w:val="009207C2"/>
    <w:rsid w:val="009639A4"/>
    <w:rsid w:val="009814B5"/>
    <w:rsid w:val="00981502"/>
    <w:rsid w:val="009F27EF"/>
    <w:rsid w:val="00A160F3"/>
    <w:rsid w:val="00A3033E"/>
    <w:rsid w:val="00A666FA"/>
    <w:rsid w:val="00A81912"/>
    <w:rsid w:val="00AE165B"/>
    <w:rsid w:val="00B05C5D"/>
    <w:rsid w:val="00B4144B"/>
    <w:rsid w:val="00BA5AD1"/>
    <w:rsid w:val="00BB46C7"/>
    <w:rsid w:val="00BB605E"/>
    <w:rsid w:val="00BC1110"/>
    <w:rsid w:val="00BC7A31"/>
    <w:rsid w:val="00C14436"/>
    <w:rsid w:val="00C36F95"/>
    <w:rsid w:val="00C74829"/>
    <w:rsid w:val="00C852DE"/>
    <w:rsid w:val="00C85791"/>
    <w:rsid w:val="00CE3127"/>
    <w:rsid w:val="00CE7DE9"/>
    <w:rsid w:val="00D01AD1"/>
    <w:rsid w:val="00D30033"/>
    <w:rsid w:val="00D47E98"/>
    <w:rsid w:val="00D57D4E"/>
    <w:rsid w:val="00D91D7C"/>
    <w:rsid w:val="00DA3B48"/>
    <w:rsid w:val="00DB081B"/>
    <w:rsid w:val="00DB282C"/>
    <w:rsid w:val="00DF5E01"/>
    <w:rsid w:val="00E123E2"/>
    <w:rsid w:val="00E23B8E"/>
    <w:rsid w:val="00EC19DD"/>
    <w:rsid w:val="00F16A37"/>
    <w:rsid w:val="00F41453"/>
    <w:rsid w:val="00F53964"/>
    <w:rsid w:val="00F96F06"/>
    <w:rsid w:val="00FA2BAF"/>
    <w:rsid w:val="00FB3662"/>
    <w:rsid w:val="00FB41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DE9"/>
    <w:rPr>
      <w:rFonts w:ascii="Calibri" w:eastAsia="Times New Roman" w:hAnsi="Calibri" w:cs="Times New Roman"/>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7DE9"/>
    <w:pPr>
      <w:tabs>
        <w:tab w:val="center" w:pos="4536"/>
        <w:tab w:val="right" w:pos="9072"/>
      </w:tabs>
    </w:pPr>
  </w:style>
  <w:style w:type="paragraph" w:customStyle="1" w:styleId="Normal0">
    <w:name w:val="[Normal]"/>
    <w:rPr>
      <w:noProof/>
      <w:sz w:val="24"/>
      <w:lang w:val="en-US" w:eastAsia="en-US"/>
    </w:rPr>
  </w:style>
  <w:style w:type="paragraph" w:customStyle="1" w:styleId="TitreNormal">
    <w:name w:val="Titr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eastAsia="Times New Roman" w:hAnsi="Times New Roman"/>
      <w:color w:val="000000"/>
      <w:shd w:val="clear" w:color="auto" w:fill="FFFFFF"/>
    </w:rPr>
  </w:style>
  <w:style w:type="paragraph" w:customStyle="1" w:styleId="Titre1">
    <w:name w:val="Titre1"/>
    <w:basedOn w:val="TitreNormal"/>
    <w:pPr>
      <w:spacing w:before="284"/>
    </w:pPr>
    <w:rPr>
      <w:sz w:val="28"/>
    </w:rPr>
  </w:style>
  <w:style w:type="paragraph" w:customStyle="1" w:styleId="Titre2">
    <w:name w:val="Titre2"/>
    <w:basedOn w:val="TitreNormal"/>
    <w:pPr>
      <w:spacing w:before="227"/>
      <w:ind w:left="284"/>
    </w:pPr>
  </w:style>
  <w:style w:type="paragraph" w:customStyle="1" w:styleId="Titre3">
    <w:name w:val="Titre3"/>
    <w:basedOn w:val="TitreNormal"/>
    <w:pPr>
      <w:spacing w:before="113"/>
      <w:ind w:left="567"/>
    </w:pPr>
    <w:rPr>
      <w:sz w:val="22"/>
    </w:rPr>
  </w:style>
  <w:style w:type="paragraph" w:customStyle="1" w:styleId="Titre4">
    <w:name w:val="Titre4"/>
    <w:basedOn w:val="TitreNormal"/>
  </w:style>
  <w:style w:type="paragraph" w:customStyle="1" w:styleId="Titre5">
    <w:name w:val="Titre5"/>
    <w:basedOn w:val="TitreNormal"/>
  </w:style>
  <w:style w:type="paragraph" w:customStyle="1" w:styleId="Titre6">
    <w:name w:val="Titre6"/>
    <w:basedOn w:val="TitreNormal"/>
  </w:style>
  <w:style w:type="paragraph" w:customStyle="1" w:styleId="Titre7">
    <w:name w:val="Titre7"/>
    <w:basedOn w:val="TitreNormal"/>
  </w:style>
  <w:style w:type="paragraph" w:customStyle="1" w:styleId="Titre8">
    <w:name w:val="Titre8"/>
    <w:basedOn w:val="TitreNormal"/>
  </w:style>
  <w:style w:type="paragraph" w:customStyle="1" w:styleId="Titre9">
    <w:name w:val="Titre9"/>
    <w:basedOn w:val="TitreNormal"/>
  </w:style>
  <w:style w:type="paragraph" w:customStyle="1" w:styleId="TitreDocument">
    <w:name w:val="TitreDocument"/>
    <w:basedOn w:val="TitreNormal"/>
    <w:pPr>
      <w:spacing w:before="567" w:after="567"/>
      <w:jc w:val="center"/>
    </w:pPr>
    <w:rPr>
      <w:rFonts w:ascii="Arial" w:eastAsia="Arial" w:hAnsi="Arial"/>
      <w:sz w:val="40"/>
    </w:rPr>
  </w:style>
  <w:style w:type="paragraph" w:customStyle="1" w:styleId="TitreChapitre">
    <w:name w:val="TitreChapitre"/>
    <w:basedOn w:val="TitreNormal"/>
    <w:pPr>
      <w:spacing w:before="567" w:after="567"/>
      <w:jc w:val="center"/>
    </w:pPr>
    <w:rPr>
      <w:rFonts w:ascii="Arial" w:eastAsia="Arial" w:hAnsi="Arial"/>
      <w:sz w:val="36"/>
    </w:rPr>
  </w:style>
  <w:style w:type="paragraph" w:customStyle="1" w:styleId="TitreSommaire1">
    <w:name w:val="TitreSommaire1"/>
    <w:basedOn w:val="TitreNormal"/>
    <w:pPr>
      <w:ind w:left="567"/>
    </w:pPr>
    <w:rPr>
      <w:rFonts w:ascii="Arial" w:eastAsia="Arial" w:hAnsi="Arial"/>
    </w:rPr>
  </w:style>
  <w:style w:type="paragraph" w:customStyle="1" w:styleId="TitreSommaire2">
    <w:name w:val="TitreSommaire2"/>
    <w:basedOn w:val="TitreNormal"/>
    <w:pPr>
      <w:ind w:left="850"/>
    </w:pPr>
    <w:rPr>
      <w:rFonts w:ascii="Arial" w:eastAsia="Arial" w:hAnsi="Arial"/>
    </w:rPr>
  </w:style>
  <w:style w:type="paragraph" w:customStyle="1" w:styleId="TitreSommaire3">
    <w:name w:val="TitreSommaire3"/>
    <w:basedOn w:val="TitreNormal"/>
    <w:pPr>
      <w:ind w:left="1134"/>
    </w:pPr>
    <w:rPr>
      <w:rFonts w:ascii="Arial" w:eastAsia="Arial" w:hAnsi="Arial"/>
    </w:rPr>
  </w:style>
  <w:style w:type="paragraph" w:customStyle="1" w:styleId="TexteNormal">
    <w:name w:val="TexteNormal"/>
    <w:basedOn w:val="Normal0"/>
    <w:link w:val="TexteNormalCar"/>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eastAsia="Times New Roman" w:hAnsi="Times New Roman"/>
      <w:color w:val="000000"/>
      <w:sz w:val="20"/>
      <w:shd w:val="clear" w:color="auto" w:fill="FFFFFF"/>
    </w:rPr>
  </w:style>
  <w:style w:type="paragraph" w:customStyle="1" w:styleId="Texte1">
    <w:name w:val="Texte1"/>
    <w:basedOn w:val="TexteNormal"/>
    <w:link w:val="Texte1Car"/>
    <w:pPr>
      <w:spacing w:before="57"/>
    </w:pPr>
  </w:style>
  <w:style w:type="paragraph" w:customStyle="1" w:styleId="Texte2">
    <w:name w:val="Texte2"/>
    <w:basedOn w:val="TexteNormal"/>
    <w:pPr>
      <w:spacing w:before="57"/>
      <w:ind w:left="284"/>
    </w:pPr>
  </w:style>
  <w:style w:type="paragraph" w:customStyle="1" w:styleId="Texte3">
    <w:name w:val="Texte3"/>
    <w:basedOn w:val="TexteNormal"/>
    <w:pPr>
      <w:spacing w:before="57"/>
      <w:ind w:left="567"/>
    </w:pPr>
  </w:style>
  <w:style w:type="paragraph" w:customStyle="1" w:styleId="Texte4">
    <w:name w:val="Texte4"/>
    <w:basedOn w:val="TexteNormal"/>
    <w:pPr>
      <w:spacing w:before="57"/>
      <w:ind w:left="850"/>
    </w:pPr>
  </w:style>
  <w:style w:type="paragraph" w:customStyle="1" w:styleId="Texte5">
    <w:name w:val="Texte5"/>
    <w:basedOn w:val="TexteNormal"/>
    <w:pPr>
      <w:spacing w:before="57"/>
      <w:ind w:left="1134"/>
    </w:pPr>
  </w:style>
  <w:style w:type="paragraph" w:customStyle="1" w:styleId="Texte6">
    <w:name w:val="Texte6"/>
    <w:basedOn w:val="TexteNormal"/>
    <w:pPr>
      <w:spacing w:before="57"/>
      <w:ind w:left="1418"/>
    </w:pPr>
  </w:style>
  <w:style w:type="paragraph" w:customStyle="1" w:styleId="Texte7">
    <w:name w:val="Texte7"/>
    <w:basedOn w:val="TexteNormal"/>
    <w:pPr>
      <w:spacing w:before="57"/>
      <w:ind w:left="1701"/>
    </w:pPr>
  </w:style>
  <w:style w:type="paragraph" w:customStyle="1" w:styleId="Texte8">
    <w:name w:val="Texte8"/>
    <w:basedOn w:val="TexteNormal"/>
    <w:pPr>
      <w:spacing w:before="57"/>
      <w:ind w:left="1984"/>
    </w:pPr>
  </w:style>
  <w:style w:type="paragraph" w:customStyle="1" w:styleId="Texte9">
    <w:name w:val="Texte9"/>
    <w:basedOn w:val="TexteNormal"/>
    <w:pPr>
      <w:spacing w:before="57"/>
      <w:ind w:left="2268"/>
    </w:pPr>
  </w:style>
  <w:style w:type="paragraph" w:customStyle="1" w:styleId="Note">
    <w:name w:val="Note"/>
    <w:basedOn w:val="TexteNormal"/>
    <w:pPr>
      <w:spacing w:before="57"/>
      <w:ind w:left="284"/>
    </w:pPr>
    <w:rPr>
      <w:rFonts w:ascii="Arial" w:eastAsia="Arial" w:hAnsi="Arial"/>
      <w:sz w:val="16"/>
    </w:rPr>
  </w:style>
  <w:style w:type="paragraph" w:customStyle="1" w:styleId="ListeNormal">
    <w:name w:val="ListeNormal"/>
    <w:basedOn w:val="Normal0"/>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pPr>
    <w:rPr>
      <w:rFonts w:ascii="Times New Roman" w:eastAsia="Times New Roman" w:hAnsi="Times New Roman"/>
      <w:color w:val="000000"/>
      <w:sz w:val="20"/>
      <w:shd w:val="clear" w:color="auto" w:fill="FFFFFF"/>
    </w:rPr>
  </w:style>
  <w:style w:type="paragraph" w:customStyle="1" w:styleId="Liste1">
    <w:name w:val="Liste1"/>
    <w:basedOn w:val="Normal0"/>
    <w:pPr>
      <w:numPr>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2">
    <w:name w:val="Liste2"/>
    <w:basedOn w:val="Normal0"/>
    <w:pPr>
      <w:numPr>
        <w:ilvl w:val="1"/>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3">
    <w:name w:val="Liste3"/>
    <w:basedOn w:val="Normal0"/>
    <w:pPr>
      <w:numPr>
        <w:ilvl w:val="2"/>
        <w:numId w:val="4"/>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4">
    <w:name w:val="Liste4"/>
    <w:basedOn w:val="Normal0"/>
    <w:pPr>
      <w:numPr>
        <w:ilvl w:val="3"/>
        <w:numId w:val="5"/>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5">
    <w:name w:val="Liste5"/>
    <w:basedOn w:val="Normal0"/>
    <w:pPr>
      <w:numPr>
        <w:ilvl w:val="4"/>
        <w:numId w:val="6"/>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6">
    <w:name w:val="Liste6"/>
    <w:basedOn w:val="Normal0"/>
    <w:pPr>
      <w:numPr>
        <w:ilvl w:val="5"/>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7">
    <w:name w:val="Liste7"/>
    <w:basedOn w:val="Normal0"/>
    <w:pPr>
      <w:numPr>
        <w:ilvl w:val="6"/>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8">
    <w:name w:val="Liste8"/>
    <w:basedOn w:val="Normal0"/>
    <w:pPr>
      <w:numPr>
        <w:ilvl w:val="7"/>
        <w:numId w:val="9"/>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9">
    <w:name w:val="Liste9"/>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891" w:hanging="360"/>
    </w:pPr>
    <w:rPr>
      <w:rFonts w:ascii="Times New Roman" w:eastAsia="Times New Roman" w:hAnsi="Times New Roman"/>
      <w:color w:val="000000"/>
      <w:sz w:val="20"/>
      <w:shd w:val="clear" w:color="auto" w:fill="FFFFFF"/>
    </w:rPr>
  </w:style>
  <w:style w:type="paragraph" w:customStyle="1" w:styleId="En-tte1">
    <w:name w:val="En-tête1"/>
    <w:basedOn w:val="Normal"/>
    <w:pPr>
      <w:tabs>
        <w:tab w:val="center" w:pos="4320"/>
        <w:tab w:val="right" w:pos="8640"/>
      </w:tabs>
    </w:pPr>
  </w:style>
  <w:style w:type="paragraph" w:customStyle="1" w:styleId="Pieddepage1">
    <w:name w:val="Pied de page1"/>
    <w:basedOn w:val="Normal"/>
    <w:pPr>
      <w:tabs>
        <w:tab w:val="center" w:pos="4320"/>
        <w:tab w:val="right" w:pos="8640"/>
      </w:tabs>
    </w:pPr>
  </w:style>
  <w:style w:type="paragraph" w:styleId="Pieddepage">
    <w:name w:val="footer"/>
    <w:basedOn w:val="Normal"/>
    <w:link w:val="PieddepageCar"/>
    <w:uiPriority w:val="99"/>
    <w:rsid w:val="00CE7DE9"/>
    <w:pPr>
      <w:tabs>
        <w:tab w:val="center" w:pos="4536"/>
        <w:tab w:val="right" w:pos="9072"/>
      </w:tabs>
    </w:pPr>
  </w:style>
  <w:style w:type="character" w:customStyle="1" w:styleId="TexteNormalCar">
    <w:name w:val="TexteNormal Car"/>
    <w:link w:val="TexteNormal"/>
    <w:rsid w:val="00CE7DE9"/>
    <w:rPr>
      <w:rFonts w:cs="Arial"/>
      <w:noProof/>
      <w:color w:val="000000"/>
      <w:shd w:val="clear" w:color="auto" w:fill="FFFFFF"/>
      <w:lang w:val="en-US" w:eastAsia="en-US" w:bidi="ar-SA"/>
    </w:rPr>
  </w:style>
  <w:style w:type="character" w:customStyle="1" w:styleId="Texte1Car">
    <w:name w:val="Texte1 Car"/>
    <w:basedOn w:val="TexteNormalCar"/>
    <w:link w:val="Texte1"/>
    <w:rsid w:val="00CE7DE9"/>
    <w:rPr>
      <w:rFonts w:cs="Arial"/>
      <w:noProof/>
      <w:color w:val="000000"/>
      <w:shd w:val="clear" w:color="auto" w:fill="FFFFFF"/>
      <w:lang w:val="en-US" w:eastAsia="en-US" w:bidi="ar-SA"/>
    </w:rPr>
  </w:style>
  <w:style w:type="paragraph" w:customStyle="1" w:styleId="Titresousarticle">
    <w:name w:val="Titre sous article"/>
    <w:basedOn w:val="TitreNormal"/>
    <w:link w:val="TitresousarticleCar"/>
    <w:rsid w:val="00CE7DE9"/>
    <w:pPr>
      <w:spacing w:before="240" w:after="120"/>
      <w:ind w:left="284"/>
    </w:pPr>
    <w:rPr>
      <w:rFonts w:ascii="Calibri" w:hAnsi="Calibri"/>
      <w:b/>
      <w:u w:val="single"/>
    </w:rPr>
  </w:style>
  <w:style w:type="paragraph" w:customStyle="1" w:styleId="Titre1bis">
    <w:name w:val="Titre 1bis"/>
    <w:basedOn w:val="Titre1"/>
    <w:rsid w:val="002E6B33"/>
    <w:pPr>
      <w:spacing w:before="480" w:after="240"/>
    </w:pPr>
    <w:rPr>
      <w:rFonts w:ascii="Calibri" w:hAnsi="Calibri"/>
      <w:b/>
      <w:caps/>
      <w:sz w:val="24"/>
      <w:u w:val="single"/>
    </w:rPr>
  </w:style>
  <w:style w:type="paragraph" w:customStyle="1" w:styleId="Para">
    <w:name w:val="Para"/>
    <w:basedOn w:val="Texte2"/>
    <w:link w:val="ParaCar"/>
    <w:rsid w:val="00CE7DE9"/>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20" w:after="120"/>
      <w:ind w:left="0"/>
    </w:pPr>
    <w:rPr>
      <w:rFonts w:ascii="Calibri" w:hAnsi="Calibri"/>
      <w:sz w:val="22"/>
    </w:rPr>
  </w:style>
  <w:style w:type="character" w:customStyle="1" w:styleId="TitresousarticleCar">
    <w:name w:val="Titre sous article Car"/>
    <w:link w:val="Titresousarticle"/>
    <w:rsid w:val="00CE7DE9"/>
    <w:rPr>
      <w:rFonts w:ascii="Calibri" w:hAnsi="Calibri" w:cs="Arial"/>
      <w:b/>
      <w:noProof/>
      <w:color w:val="000000"/>
      <w:sz w:val="24"/>
      <w:u w:val="single"/>
      <w:shd w:val="clear" w:color="auto" w:fill="FFFFFF"/>
      <w:lang w:val="en-US" w:eastAsia="en-US" w:bidi="ar-SA"/>
    </w:rPr>
  </w:style>
  <w:style w:type="character" w:customStyle="1" w:styleId="ParaCar">
    <w:name w:val="Para Car"/>
    <w:link w:val="Para"/>
    <w:rsid w:val="00CE7DE9"/>
    <w:rPr>
      <w:rFonts w:ascii="Calibri" w:hAnsi="Calibri" w:cs="Arial"/>
      <w:noProof/>
      <w:color w:val="000000"/>
      <w:sz w:val="22"/>
      <w:shd w:val="clear" w:color="auto" w:fill="FFFFFF"/>
      <w:lang w:val="en-US" w:eastAsia="en-US" w:bidi="ar-SA"/>
    </w:rPr>
  </w:style>
  <w:style w:type="paragraph" w:customStyle="1" w:styleId="parart">
    <w:name w:val="parar t"/>
    <w:basedOn w:val="TexteNormal"/>
    <w:rsid w:val="00CE7DE9"/>
    <w:pPr>
      <w:jc w:val="center"/>
    </w:pPr>
    <w:rPr>
      <w:b/>
      <w:sz w:val="32"/>
      <w:szCs w:val="32"/>
    </w:rPr>
  </w:style>
  <w:style w:type="paragraph" w:customStyle="1" w:styleId="paratit">
    <w:name w:val="para tit"/>
    <w:basedOn w:val="Para"/>
    <w:rsid w:val="00DB282C"/>
    <w:pPr>
      <w:jc w:val="center"/>
    </w:pPr>
    <w:rPr>
      <w:i/>
      <w:sz w:val="24"/>
      <w:szCs w:val="24"/>
    </w:rPr>
  </w:style>
  <w:style w:type="paragraph" w:customStyle="1" w:styleId="para2">
    <w:name w:val="para 2"/>
    <w:basedOn w:val="Para"/>
    <w:rsid w:val="00DB282C"/>
    <w:pPr>
      <w:numPr>
        <w:numId w:val="14"/>
      </w:numPr>
    </w:pPr>
    <w:rPr>
      <w:b/>
    </w:rPr>
  </w:style>
  <w:style w:type="paragraph" w:customStyle="1" w:styleId="para3">
    <w:name w:val="para 3"/>
    <w:basedOn w:val="Para"/>
    <w:rsid w:val="00D57D4E"/>
    <w:pPr>
      <w:numPr>
        <w:ilvl w:val="1"/>
        <w:numId w:val="14"/>
      </w:numPr>
    </w:pPr>
  </w:style>
  <w:style w:type="paragraph" w:customStyle="1" w:styleId="titressart">
    <w:name w:val="titre ss art"/>
    <w:basedOn w:val="Titresousarticle"/>
    <w:rsid w:val="00D57D4E"/>
    <w:rPr>
      <w:i/>
      <w:sz w:val="22"/>
    </w:rPr>
  </w:style>
  <w:style w:type="paragraph" w:customStyle="1" w:styleId="titreannexe">
    <w:name w:val="titre annexe"/>
    <w:basedOn w:val="TitreDocument"/>
    <w:rsid w:val="002E4247"/>
    <w:pPr>
      <w:pBdr>
        <w:top w:val="double" w:sz="3" w:space="3" w:color="auto"/>
        <w:left w:val="double" w:sz="3" w:space="3" w:color="auto"/>
        <w:bottom w:val="double" w:sz="3" w:space="3" w:color="auto"/>
        <w:right w:val="double" w:sz="3" w:space="3" w:color="auto"/>
      </w:pBdr>
    </w:pPr>
    <w:rPr>
      <w:rFonts w:ascii="Calibri" w:eastAsia="Times New Roman" w:hAnsi="Calibri" w:cs="Times New Roman"/>
    </w:rPr>
  </w:style>
  <w:style w:type="paragraph" w:customStyle="1" w:styleId="RedaliaNormal">
    <w:name w:val="Redalia : Normal"/>
    <w:basedOn w:val="Normal"/>
    <w:link w:val="RedaliaNormalCar"/>
    <w:rsid w:val="0032537A"/>
    <w:pPr>
      <w:widowControl w:val="0"/>
      <w:tabs>
        <w:tab w:val="left" w:leader="dot" w:pos="8505"/>
      </w:tabs>
      <w:spacing w:before="40"/>
      <w:jc w:val="both"/>
    </w:pPr>
    <w:rPr>
      <w:rFonts w:ascii="Times New Roman" w:hAnsi="Times New Roman"/>
    </w:rPr>
  </w:style>
  <w:style w:type="paragraph" w:customStyle="1" w:styleId="RedaliaTitre1">
    <w:name w:val="Redalia Titre 1"/>
    <w:basedOn w:val="Normal"/>
    <w:rsid w:val="0032537A"/>
    <w:pPr>
      <w:widowControl w:val="0"/>
      <w:numPr>
        <w:numId w:val="27"/>
      </w:numPr>
      <w:spacing w:before="240" w:after="160"/>
      <w:outlineLvl w:val="0"/>
    </w:pPr>
    <w:rPr>
      <w:rFonts w:ascii="Times New Roman" w:hAnsi="Times New Roman"/>
      <w:b/>
      <w:sz w:val="32"/>
    </w:rPr>
  </w:style>
  <w:style w:type="paragraph" w:customStyle="1" w:styleId="RedaliaTitre2">
    <w:name w:val="Redalia Titre 2"/>
    <w:basedOn w:val="Normal"/>
    <w:next w:val="Normal"/>
    <w:rsid w:val="0032537A"/>
    <w:pPr>
      <w:widowControl w:val="0"/>
      <w:numPr>
        <w:ilvl w:val="1"/>
        <w:numId w:val="27"/>
      </w:numPr>
      <w:spacing w:before="240" w:after="160"/>
      <w:outlineLvl w:val="1"/>
    </w:pPr>
    <w:rPr>
      <w:rFonts w:ascii="Times New Roman" w:hAnsi="Times New Roman"/>
      <w:sz w:val="28"/>
      <w:u w:val="single"/>
    </w:rPr>
  </w:style>
  <w:style w:type="paragraph" w:customStyle="1" w:styleId="RedaliaTitre3">
    <w:name w:val="Redalia Titre 3"/>
    <w:basedOn w:val="Normal"/>
    <w:rsid w:val="0032537A"/>
    <w:pPr>
      <w:widowControl w:val="0"/>
      <w:numPr>
        <w:ilvl w:val="2"/>
        <w:numId w:val="27"/>
      </w:numPr>
      <w:overflowPunct w:val="0"/>
      <w:autoSpaceDE w:val="0"/>
      <w:autoSpaceDN w:val="0"/>
      <w:adjustRightInd w:val="0"/>
      <w:spacing w:before="240" w:after="160"/>
      <w:ind w:left="1077" w:hanging="357"/>
      <w:jc w:val="both"/>
      <w:textAlignment w:val="baseline"/>
      <w:outlineLvl w:val="2"/>
    </w:pPr>
    <w:rPr>
      <w:rFonts w:ascii="Times New Roman" w:hAnsi="Times New Roman"/>
      <w:sz w:val="24"/>
      <w:u w:val="single"/>
    </w:rPr>
  </w:style>
  <w:style w:type="paragraph" w:customStyle="1" w:styleId="AETableau">
    <w:name w:val="A.E. Tableau"/>
    <w:basedOn w:val="Normal"/>
    <w:rsid w:val="0032537A"/>
    <w:pPr>
      <w:spacing w:before="80"/>
    </w:pPr>
    <w:rPr>
      <w:rFonts w:ascii="Times New Roman" w:hAnsi="Times New Roman"/>
      <w:szCs w:val="3276"/>
    </w:rPr>
  </w:style>
  <w:style w:type="character" w:customStyle="1" w:styleId="RedaliaNormalCar">
    <w:name w:val="Redalia : Normal Car"/>
    <w:link w:val="RedaliaNormal"/>
    <w:locked/>
    <w:rsid w:val="0032537A"/>
    <w:rPr>
      <w:rFonts w:ascii="Times New Roman" w:eastAsia="Times New Roman" w:hAnsi="Times New Roman" w:cs="Times New Roman"/>
      <w:sz w:val="22"/>
    </w:rPr>
  </w:style>
  <w:style w:type="table" w:styleId="Grilledutableau">
    <w:name w:val="Table Grid"/>
    <w:basedOn w:val="TableauNormal"/>
    <w:rsid w:val="00F16A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ttedrte">
    <w:name w:val="Entête drte"/>
    <w:basedOn w:val="Normal"/>
    <w:rsid w:val="0071380D"/>
    <w:pPr>
      <w:widowControl w:val="0"/>
      <w:jc w:val="right"/>
    </w:pPr>
    <w:rPr>
      <w:rFonts w:ascii="Times New Roman" w:hAnsi="Times New Roman"/>
      <w:sz w:val="20"/>
    </w:rPr>
  </w:style>
  <w:style w:type="paragraph" w:styleId="Textedebulles">
    <w:name w:val="Balloon Text"/>
    <w:basedOn w:val="Normal"/>
    <w:link w:val="TextedebullesCar"/>
    <w:rsid w:val="00FB4150"/>
    <w:rPr>
      <w:rFonts w:ascii="Tahoma" w:hAnsi="Tahoma" w:cs="Tahoma"/>
      <w:sz w:val="16"/>
      <w:szCs w:val="16"/>
    </w:rPr>
  </w:style>
  <w:style w:type="character" w:customStyle="1" w:styleId="TextedebullesCar">
    <w:name w:val="Texte de bulles Car"/>
    <w:basedOn w:val="Policepardfaut"/>
    <w:link w:val="Textedebulles"/>
    <w:rsid w:val="00FB4150"/>
    <w:rPr>
      <w:rFonts w:ascii="Tahoma" w:eastAsia="Times New Roman" w:hAnsi="Tahoma" w:cs="Tahoma"/>
      <w:sz w:val="16"/>
      <w:szCs w:val="16"/>
    </w:rPr>
  </w:style>
  <w:style w:type="character" w:customStyle="1" w:styleId="PieddepageCar">
    <w:name w:val="Pied de page Car"/>
    <w:basedOn w:val="Policepardfaut"/>
    <w:link w:val="Pieddepage"/>
    <w:uiPriority w:val="99"/>
    <w:rsid w:val="001A6125"/>
    <w:rPr>
      <w:rFonts w:ascii="Calibri" w:eastAsia="Times New Roman" w:hAnsi="Calibri" w:cs="Times New Roman"/>
      <w:sz w:val="22"/>
    </w:rPr>
  </w:style>
  <w:style w:type="paragraph" w:customStyle="1" w:styleId="Texte">
    <w:name w:val="Texte"/>
    <w:basedOn w:val="Normal"/>
    <w:link w:val="TexteCar"/>
    <w:rsid w:val="005859AA"/>
    <w:pPr>
      <w:keepLines/>
      <w:jc w:val="both"/>
    </w:pPr>
    <w:rPr>
      <w:rFonts w:ascii="Arial" w:hAnsi="Arial"/>
      <w:sz w:val="24"/>
    </w:rPr>
  </w:style>
  <w:style w:type="character" w:customStyle="1" w:styleId="TexteCar">
    <w:name w:val="Texte Car"/>
    <w:link w:val="Texte"/>
    <w:rsid w:val="005859AA"/>
    <w:rPr>
      <w:rFonts w:eastAsia="Times New Roman" w:cs="Times New Roman"/>
      <w:sz w:val="24"/>
    </w:rPr>
  </w:style>
  <w:style w:type="paragraph" w:customStyle="1" w:styleId="StyleTexte12pt1">
    <w:name w:val="Style Texte + 12 pt1"/>
    <w:basedOn w:val="Texte"/>
    <w:link w:val="StyleTexte12pt1Car"/>
    <w:rsid w:val="005859AA"/>
  </w:style>
  <w:style w:type="character" w:customStyle="1" w:styleId="StyleTexte12pt1Car">
    <w:name w:val="Style Texte + 12 pt1 Car"/>
    <w:link w:val="StyleTexte12pt1"/>
    <w:rsid w:val="005859AA"/>
    <w:rPr>
      <w:rFonts w:eastAsia="Times New Roman" w:cs="Times New Roman"/>
      <w:sz w:val="24"/>
    </w:rPr>
  </w:style>
  <w:style w:type="paragraph" w:styleId="Titre">
    <w:name w:val="Title"/>
    <w:basedOn w:val="Normal"/>
    <w:link w:val="TitreCar"/>
    <w:qFormat/>
    <w:rsid w:val="00010EFB"/>
    <w:pPr>
      <w:jc w:val="center"/>
    </w:pPr>
    <w:rPr>
      <w:rFonts w:ascii="Times New Roman" w:hAnsi="Times New Roman"/>
      <w:sz w:val="40"/>
      <w:szCs w:val="24"/>
    </w:rPr>
  </w:style>
  <w:style w:type="character" w:customStyle="1" w:styleId="TitreCar">
    <w:name w:val="Titre Car"/>
    <w:basedOn w:val="Policepardfaut"/>
    <w:link w:val="Titre"/>
    <w:rsid w:val="00010EFB"/>
    <w:rPr>
      <w:rFonts w:ascii="Times New Roman" w:eastAsia="Times New Roman" w:hAnsi="Times New Roman" w:cs="Times New Roman"/>
      <w:sz w:val="4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DE9"/>
    <w:rPr>
      <w:rFonts w:ascii="Calibri" w:eastAsia="Times New Roman" w:hAnsi="Calibri" w:cs="Times New Roman"/>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7DE9"/>
    <w:pPr>
      <w:tabs>
        <w:tab w:val="center" w:pos="4536"/>
        <w:tab w:val="right" w:pos="9072"/>
      </w:tabs>
    </w:pPr>
  </w:style>
  <w:style w:type="paragraph" w:customStyle="1" w:styleId="Normal0">
    <w:name w:val="[Normal]"/>
    <w:rPr>
      <w:noProof/>
      <w:sz w:val="24"/>
      <w:lang w:val="en-US" w:eastAsia="en-US"/>
    </w:rPr>
  </w:style>
  <w:style w:type="paragraph" w:customStyle="1" w:styleId="TitreNormal">
    <w:name w:val="Titr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eastAsia="Times New Roman" w:hAnsi="Times New Roman"/>
      <w:color w:val="000000"/>
      <w:shd w:val="clear" w:color="auto" w:fill="FFFFFF"/>
    </w:rPr>
  </w:style>
  <w:style w:type="paragraph" w:customStyle="1" w:styleId="Titre1">
    <w:name w:val="Titre1"/>
    <w:basedOn w:val="TitreNormal"/>
    <w:pPr>
      <w:spacing w:before="284"/>
    </w:pPr>
    <w:rPr>
      <w:sz w:val="28"/>
    </w:rPr>
  </w:style>
  <w:style w:type="paragraph" w:customStyle="1" w:styleId="Titre2">
    <w:name w:val="Titre2"/>
    <w:basedOn w:val="TitreNormal"/>
    <w:pPr>
      <w:spacing w:before="227"/>
      <w:ind w:left="284"/>
    </w:pPr>
  </w:style>
  <w:style w:type="paragraph" w:customStyle="1" w:styleId="Titre3">
    <w:name w:val="Titre3"/>
    <w:basedOn w:val="TitreNormal"/>
    <w:pPr>
      <w:spacing w:before="113"/>
      <w:ind w:left="567"/>
    </w:pPr>
    <w:rPr>
      <w:sz w:val="22"/>
    </w:rPr>
  </w:style>
  <w:style w:type="paragraph" w:customStyle="1" w:styleId="Titre4">
    <w:name w:val="Titre4"/>
    <w:basedOn w:val="TitreNormal"/>
  </w:style>
  <w:style w:type="paragraph" w:customStyle="1" w:styleId="Titre5">
    <w:name w:val="Titre5"/>
    <w:basedOn w:val="TitreNormal"/>
  </w:style>
  <w:style w:type="paragraph" w:customStyle="1" w:styleId="Titre6">
    <w:name w:val="Titre6"/>
    <w:basedOn w:val="TitreNormal"/>
  </w:style>
  <w:style w:type="paragraph" w:customStyle="1" w:styleId="Titre7">
    <w:name w:val="Titre7"/>
    <w:basedOn w:val="TitreNormal"/>
  </w:style>
  <w:style w:type="paragraph" w:customStyle="1" w:styleId="Titre8">
    <w:name w:val="Titre8"/>
    <w:basedOn w:val="TitreNormal"/>
  </w:style>
  <w:style w:type="paragraph" w:customStyle="1" w:styleId="Titre9">
    <w:name w:val="Titre9"/>
    <w:basedOn w:val="TitreNormal"/>
  </w:style>
  <w:style w:type="paragraph" w:customStyle="1" w:styleId="TitreDocument">
    <w:name w:val="TitreDocument"/>
    <w:basedOn w:val="TitreNormal"/>
    <w:pPr>
      <w:spacing w:before="567" w:after="567"/>
      <w:jc w:val="center"/>
    </w:pPr>
    <w:rPr>
      <w:rFonts w:ascii="Arial" w:eastAsia="Arial" w:hAnsi="Arial"/>
      <w:sz w:val="40"/>
    </w:rPr>
  </w:style>
  <w:style w:type="paragraph" w:customStyle="1" w:styleId="TitreChapitre">
    <w:name w:val="TitreChapitre"/>
    <w:basedOn w:val="TitreNormal"/>
    <w:pPr>
      <w:spacing w:before="567" w:after="567"/>
      <w:jc w:val="center"/>
    </w:pPr>
    <w:rPr>
      <w:rFonts w:ascii="Arial" w:eastAsia="Arial" w:hAnsi="Arial"/>
      <w:sz w:val="36"/>
    </w:rPr>
  </w:style>
  <w:style w:type="paragraph" w:customStyle="1" w:styleId="TitreSommaire1">
    <w:name w:val="TitreSommaire1"/>
    <w:basedOn w:val="TitreNormal"/>
    <w:pPr>
      <w:ind w:left="567"/>
    </w:pPr>
    <w:rPr>
      <w:rFonts w:ascii="Arial" w:eastAsia="Arial" w:hAnsi="Arial"/>
    </w:rPr>
  </w:style>
  <w:style w:type="paragraph" w:customStyle="1" w:styleId="TitreSommaire2">
    <w:name w:val="TitreSommaire2"/>
    <w:basedOn w:val="TitreNormal"/>
    <w:pPr>
      <w:ind w:left="850"/>
    </w:pPr>
    <w:rPr>
      <w:rFonts w:ascii="Arial" w:eastAsia="Arial" w:hAnsi="Arial"/>
    </w:rPr>
  </w:style>
  <w:style w:type="paragraph" w:customStyle="1" w:styleId="TitreSommaire3">
    <w:name w:val="TitreSommaire3"/>
    <w:basedOn w:val="TitreNormal"/>
    <w:pPr>
      <w:ind w:left="1134"/>
    </w:pPr>
    <w:rPr>
      <w:rFonts w:ascii="Arial" w:eastAsia="Arial" w:hAnsi="Arial"/>
    </w:rPr>
  </w:style>
  <w:style w:type="paragraph" w:customStyle="1" w:styleId="TexteNormal">
    <w:name w:val="TexteNormal"/>
    <w:basedOn w:val="Normal0"/>
    <w:link w:val="TexteNormalCar"/>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eastAsia="Times New Roman" w:hAnsi="Times New Roman"/>
      <w:color w:val="000000"/>
      <w:sz w:val="20"/>
      <w:shd w:val="clear" w:color="auto" w:fill="FFFFFF"/>
    </w:rPr>
  </w:style>
  <w:style w:type="paragraph" w:customStyle="1" w:styleId="Texte1">
    <w:name w:val="Texte1"/>
    <w:basedOn w:val="TexteNormal"/>
    <w:link w:val="Texte1Car"/>
    <w:pPr>
      <w:spacing w:before="57"/>
    </w:pPr>
  </w:style>
  <w:style w:type="paragraph" w:customStyle="1" w:styleId="Texte2">
    <w:name w:val="Texte2"/>
    <w:basedOn w:val="TexteNormal"/>
    <w:pPr>
      <w:spacing w:before="57"/>
      <w:ind w:left="284"/>
    </w:pPr>
  </w:style>
  <w:style w:type="paragraph" w:customStyle="1" w:styleId="Texte3">
    <w:name w:val="Texte3"/>
    <w:basedOn w:val="TexteNormal"/>
    <w:pPr>
      <w:spacing w:before="57"/>
      <w:ind w:left="567"/>
    </w:pPr>
  </w:style>
  <w:style w:type="paragraph" w:customStyle="1" w:styleId="Texte4">
    <w:name w:val="Texte4"/>
    <w:basedOn w:val="TexteNormal"/>
    <w:pPr>
      <w:spacing w:before="57"/>
      <w:ind w:left="850"/>
    </w:pPr>
  </w:style>
  <w:style w:type="paragraph" w:customStyle="1" w:styleId="Texte5">
    <w:name w:val="Texte5"/>
    <w:basedOn w:val="TexteNormal"/>
    <w:pPr>
      <w:spacing w:before="57"/>
      <w:ind w:left="1134"/>
    </w:pPr>
  </w:style>
  <w:style w:type="paragraph" w:customStyle="1" w:styleId="Texte6">
    <w:name w:val="Texte6"/>
    <w:basedOn w:val="TexteNormal"/>
    <w:pPr>
      <w:spacing w:before="57"/>
      <w:ind w:left="1418"/>
    </w:pPr>
  </w:style>
  <w:style w:type="paragraph" w:customStyle="1" w:styleId="Texte7">
    <w:name w:val="Texte7"/>
    <w:basedOn w:val="TexteNormal"/>
    <w:pPr>
      <w:spacing w:before="57"/>
      <w:ind w:left="1701"/>
    </w:pPr>
  </w:style>
  <w:style w:type="paragraph" w:customStyle="1" w:styleId="Texte8">
    <w:name w:val="Texte8"/>
    <w:basedOn w:val="TexteNormal"/>
    <w:pPr>
      <w:spacing w:before="57"/>
      <w:ind w:left="1984"/>
    </w:pPr>
  </w:style>
  <w:style w:type="paragraph" w:customStyle="1" w:styleId="Texte9">
    <w:name w:val="Texte9"/>
    <w:basedOn w:val="TexteNormal"/>
    <w:pPr>
      <w:spacing w:before="57"/>
      <w:ind w:left="2268"/>
    </w:pPr>
  </w:style>
  <w:style w:type="paragraph" w:customStyle="1" w:styleId="Note">
    <w:name w:val="Note"/>
    <w:basedOn w:val="TexteNormal"/>
    <w:pPr>
      <w:spacing w:before="57"/>
      <w:ind w:left="284"/>
    </w:pPr>
    <w:rPr>
      <w:rFonts w:ascii="Arial" w:eastAsia="Arial" w:hAnsi="Arial"/>
      <w:sz w:val="16"/>
    </w:rPr>
  </w:style>
  <w:style w:type="paragraph" w:customStyle="1" w:styleId="ListeNormal">
    <w:name w:val="ListeNormal"/>
    <w:basedOn w:val="Normal0"/>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pPr>
    <w:rPr>
      <w:rFonts w:ascii="Times New Roman" w:eastAsia="Times New Roman" w:hAnsi="Times New Roman"/>
      <w:color w:val="000000"/>
      <w:sz w:val="20"/>
      <w:shd w:val="clear" w:color="auto" w:fill="FFFFFF"/>
    </w:rPr>
  </w:style>
  <w:style w:type="paragraph" w:customStyle="1" w:styleId="Liste1">
    <w:name w:val="Liste1"/>
    <w:basedOn w:val="Normal0"/>
    <w:pPr>
      <w:numPr>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2">
    <w:name w:val="Liste2"/>
    <w:basedOn w:val="Normal0"/>
    <w:pPr>
      <w:numPr>
        <w:ilvl w:val="1"/>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3">
    <w:name w:val="Liste3"/>
    <w:basedOn w:val="Normal0"/>
    <w:pPr>
      <w:numPr>
        <w:ilvl w:val="2"/>
        <w:numId w:val="4"/>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4">
    <w:name w:val="Liste4"/>
    <w:basedOn w:val="Normal0"/>
    <w:pPr>
      <w:numPr>
        <w:ilvl w:val="3"/>
        <w:numId w:val="5"/>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5">
    <w:name w:val="Liste5"/>
    <w:basedOn w:val="Normal0"/>
    <w:pPr>
      <w:numPr>
        <w:ilvl w:val="4"/>
        <w:numId w:val="6"/>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6">
    <w:name w:val="Liste6"/>
    <w:basedOn w:val="Normal0"/>
    <w:pPr>
      <w:numPr>
        <w:ilvl w:val="5"/>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7">
    <w:name w:val="Liste7"/>
    <w:basedOn w:val="Normal0"/>
    <w:pPr>
      <w:numPr>
        <w:ilvl w:val="6"/>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8">
    <w:name w:val="Liste8"/>
    <w:basedOn w:val="Normal0"/>
    <w:pPr>
      <w:numPr>
        <w:ilvl w:val="7"/>
        <w:numId w:val="9"/>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9">
    <w:name w:val="Liste9"/>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891" w:hanging="360"/>
    </w:pPr>
    <w:rPr>
      <w:rFonts w:ascii="Times New Roman" w:eastAsia="Times New Roman" w:hAnsi="Times New Roman"/>
      <w:color w:val="000000"/>
      <w:sz w:val="20"/>
      <w:shd w:val="clear" w:color="auto" w:fill="FFFFFF"/>
    </w:rPr>
  </w:style>
  <w:style w:type="paragraph" w:customStyle="1" w:styleId="En-tte1">
    <w:name w:val="En-tête1"/>
    <w:basedOn w:val="Normal"/>
    <w:pPr>
      <w:tabs>
        <w:tab w:val="center" w:pos="4320"/>
        <w:tab w:val="right" w:pos="8640"/>
      </w:tabs>
    </w:pPr>
  </w:style>
  <w:style w:type="paragraph" w:customStyle="1" w:styleId="Pieddepage1">
    <w:name w:val="Pied de page1"/>
    <w:basedOn w:val="Normal"/>
    <w:pPr>
      <w:tabs>
        <w:tab w:val="center" w:pos="4320"/>
        <w:tab w:val="right" w:pos="8640"/>
      </w:tabs>
    </w:pPr>
  </w:style>
  <w:style w:type="paragraph" w:styleId="Pieddepage">
    <w:name w:val="footer"/>
    <w:basedOn w:val="Normal"/>
    <w:link w:val="PieddepageCar"/>
    <w:uiPriority w:val="99"/>
    <w:rsid w:val="00CE7DE9"/>
    <w:pPr>
      <w:tabs>
        <w:tab w:val="center" w:pos="4536"/>
        <w:tab w:val="right" w:pos="9072"/>
      </w:tabs>
    </w:pPr>
  </w:style>
  <w:style w:type="character" w:customStyle="1" w:styleId="TexteNormalCar">
    <w:name w:val="TexteNormal Car"/>
    <w:link w:val="TexteNormal"/>
    <w:rsid w:val="00CE7DE9"/>
    <w:rPr>
      <w:rFonts w:cs="Arial"/>
      <w:noProof/>
      <w:color w:val="000000"/>
      <w:shd w:val="clear" w:color="auto" w:fill="FFFFFF"/>
      <w:lang w:val="en-US" w:eastAsia="en-US" w:bidi="ar-SA"/>
    </w:rPr>
  </w:style>
  <w:style w:type="character" w:customStyle="1" w:styleId="Texte1Car">
    <w:name w:val="Texte1 Car"/>
    <w:basedOn w:val="TexteNormalCar"/>
    <w:link w:val="Texte1"/>
    <w:rsid w:val="00CE7DE9"/>
    <w:rPr>
      <w:rFonts w:cs="Arial"/>
      <w:noProof/>
      <w:color w:val="000000"/>
      <w:shd w:val="clear" w:color="auto" w:fill="FFFFFF"/>
      <w:lang w:val="en-US" w:eastAsia="en-US" w:bidi="ar-SA"/>
    </w:rPr>
  </w:style>
  <w:style w:type="paragraph" w:customStyle="1" w:styleId="Titresousarticle">
    <w:name w:val="Titre sous article"/>
    <w:basedOn w:val="TitreNormal"/>
    <w:link w:val="TitresousarticleCar"/>
    <w:rsid w:val="00CE7DE9"/>
    <w:pPr>
      <w:spacing w:before="240" w:after="120"/>
      <w:ind w:left="284"/>
    </w:pPr>
    <w:rPr>
      <w:rFonts w:ascii="Calibri" w:hAnsi="Calibri"/>
      <w:b/>
      <w:u w:val="single"/>
    </w:rPr>
  </w:style>
  <w:style w:type="paragraph" w:customStyle="1" w:styleId="Titre1bis">
    <w:name w:val="Titre 1bis"/>
    <w:basedOn w:val="Titre1"/>
    <w:rsid w:val="002E6B33"/>
    <w:pPr>
      <w:spacing w:before="480" w:after="240"/>
    </w:pPr>
    <w:rPr>
      <w:rFonts w:ascii="Calibri" w:hAnsi="Calibri"/>
      <w:b/>
      <w:caps/>
      <w:sz w:val="24"/>
      <w:u w:val="single"/>
    </w:rPr>
  </w:style>
  <w:style w:type="paragraph" w:customStyle="1" w:styleId="Para">
    <w:name w:val="Para"/>
    <w:basedOn w:val="Texte2"/>
    <w:link w:val="ParaCar"/>
    <w:rsid w:val="00CE7DE9"/>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20" w:after="120"/>
      <w:ind w:left="0"/>
    </w:pPr>
    <w:rPr>
      <w:rFonts w:ascii="Calibri" w:hAnsi="Calibri"/>
      <w:sz w:val="22"/>
    </w:rPr>
  </w:style>
  <w:style w:type="character" w:customStyle="1" w:styleId="TitresousarticleCar">
    <w:name w:val="Titre sous article Car"/>
    <w:link w:val="Titresousarticle"/>
    <w:rsid w:val="00CE7DE9"/>
    <w:rPr>
      <w:rFonts w:ascii="Calibri" w:hAnsi="Calibri" w:cs="Arial"/>
      <w:b/>
      <w:noProof/>
      <w:color w:val="000000"/>
      <w:sz w:val="24"/>
      <w:u w:val="single"/>
      <w:shd w:val="clear" w:color="auto" w:fill="FFFFFF"/>
      <w:lang w:val="en-US" w:eastAsia="en-US" w:bidi="ar-SA"/>
    </w:rPr>
  </w:style>
  <w:style w:type="character" w:customStyle="1" w:styleId="ParaCar">
    <w:name w:val="Para Car"/>
    <w:link w:val="Para"/>
    <w:rsid w:val="00CE7DE9"/>
    <w:rPr>
      <w:rFonts w:ascii="Calibri" w:hAnsi="Calibri" w:cs="Arial"/>
      <w:noProof/>
      <w:color w:val="000000"/>
      <w:sz w:val="22"/>
      <w:shd w:val="clear" w:color="auto" w:fill="FFFFFF"/>
      <w:lang w:val="en-US" w:eastAsia="en-US" w:bidi="ar-SA"/>
    </w:rPr>
  </w:style>
  <w:style w:type="paragraph" w:customStyle="1" w:styleId="parart">
    <w:name w:val="parar t"/>
    <w:basedOn w:val="TexteNormal"/>
    <w:rsid w:val="00CE7DE9"/>
    <w:pPr>
      <w:jc w:val="center"/>
    </w:pPr>
    <w:rPr>
      <w:b/>
      <w:sz w:val="32"/>
      <w:szCs w:val="32"/>
    </w:rPr>
  </w:style>
  <w:style w:type="paragraph" w:customStyle="1" w:styleId="paratit">
    <w:name w:val="para tit"/>
    <w:basedOn w:val="Para"/>
    <w:rsid w:val="00DB282C"/>
    <w:pPr>
      <w:jc w:val="center"/>
    </w:pPr>
    <w:rPr>
      <w:i/>
      <w:sz w:val="24"/>
      <w:szCs w:val="24"/>
    </w:rPr>
  </w:style>
  <w:style w:type="paragraph" w:customStyle="1" w:styleId="para2">
    <w:name w:val="para 2"/>
    <w:basedOn w:val="Para"/>
    <w:rsid w:val="00DB282C"/>
    <w:pPr>
      <w:numPr>
        <w:numId w:val="14"/>
      </w:numPr>
    </w:pPr>
    <w:rPr>
      <w:b/>
    </w:rPr>
  </w:style>
  <w:style w:type="paragraph" w:customStyle="1" w:styleId="para3">
    <w:name w:val="para 3"/>
    <w:basedOn w:val="Para"/>
    <w:rsid w:val="00D57D4E"/>
    <w:pPr>
      <w:numPr>
        <w:ilvl w:val="1"/>
        <w:numId w:val="14"/>
      </w:numPr>
    </w:pPr>
  </w:style>
  <w:style w:type="paragraph" w:customStyle="1" w:styleId="titressart">
    <w:name w:val="titre ss art"/>
    <w:basedOn w:val="Titresousarticle"/>
    <w:rsid w:val="00D57D4E"/>
    <w:rPr>
      <w:i/>
      <w:sz w:val="22"/>
    </w:rPr>
  </w:style>
  <w:style w:type="paragraph" w:customStyle="1" w:styleId="titreannexe">
    <w:name w:val="titre annexe"/>
    <w:basedOn w:val="TitreDocument"/>
    <w:rsid w:val="002E4247"/>
    <w:pPr>
      <w:pBdr>
        <w:top w:val="double" w:sz="3" w:space="3" w:color="auto"/>
        <w:left w:val="double" w:sz="3" w:space="3" w:color="auto"/>
        <w:bottom w:val="double" w:sz="3" w:space="3" w:color="auto"/>
        <w:right w:val="double" w:sz="3" w:space="3" w:color="auto"/>
      </w:pBdr>
    </w:pPr>
    <w:rPr>
      <w:rFonts w:ascii="Calibri" w:eastAsia="Times New Roman" w:hAnsi="Calibri" w:cs="Times New Roman"/>
    </w:rPr>
  </w:style>
  <w:style w:type="paragraph" w:customStyle="1" w:styleId="RedaliaNormal">
    <w:name w:val="Redalia : Normal"/>
    <w:basedOn w:val="Normal"/>
    <w:link w:val="RedaliaNormalCar"/>
    <w:rsid w:val="0032537A"/>
    <w:pPr>
      <w:widowControl w:val="0"/>
      <w:tabs>
        <w:tab w:val="left" w:leader="dot" w:pos="8505"/>
      </w:tabs>
      <w:spacing w:before="40"/>
      <w:jc w:val="both"/>
    </w:pPr>
    <w:rPr>
      <w:rFonts w:ascii="Times New Roman" w:hAnsi="Times New Roman"/>
    </w:rPr>
  </w:style>
  <w:style w:type="paragraph" w:customStyle="1" w:styleId="RedaliaTitre1">
    <w:name w:val="Redalia Titre 1"/>
    <w:basedOn w:val="Normal"/>
    <w:rsid w:val="0032537A"/>
    <w:pPr>
      <w:widowControl w:val="0"/>
      <w:numPr>
        <w:numId w:val="27"/>
      </w:numPr>
      <w:spacing w:before="240" w:after="160"/>
      <w:outlineLvl w:val="0"/>
    </w:pPr>
    <w:rPr>
      <w:rFonts w:ascii="Times New Roman" w:hAnsi="Times New Roman"/>
      <w:b/>
      <w:sz w:val="32"/>
    </w:rPr>
  </w:style>
  <w:style w:type="paragraph" w:customStyle="1" w:styleId="RedaliaTitre2">
    <w:name w:val="Redalia Titre 2"/>
    <w:basedOn w:val="Normal"/>
    <w:next w:val="Normal"/>
    <w:rsid w:val="0032537A"/>
    <w:pPr>
      <w:widowControl w:val="0"/>
      <w:numPr>
        <w:ilvl w:val="1"/>
        <w:numId w:val="27"/>
      </w:numPr>
      <w:spacing w:before="240" w:after="160"/>
      <w:outlineLvl w:val="1"/>
    </w:pPr>
    <w:rPr>
      <w:rFonts w:ascii="Times New Roman" w:hAnsi="Times New Roman"/>
      <w:sz w:val="28"/>
      <w:u w:val="single"/>
    </w:rPr>
  </w:style>
  <w:style w:type="paragraph" w:customStyle="1" w:styleId="RedaliaTitre3">
    <w:name w:val="Redalia Titre 3"/>
    <w:basedOn w:val="Normal"/>
    <w:rsid w:val="0032537A"/>
    <w:pPr>
      <w:widowControl w:val="0"/>
      <w:numPr>
        <w:ilvl w:val="2"/>
        <w:numId w:val="27"/>
      </w:numPr>
      <w:overflowPunct w:val="0"/>
      <w:autoSpaceDE w:val="0"/>
      <w:autoSpaceDN w:val="0"/>
      <w:adjustRightInd w:val="0"/>
      <w:spacing w:before="240" w:after="160"/>
      <w:ind w:left="1077" w:hanging="357"/>
      <w:jc w:val="both"/>
      <w:textAlignment w:val="baseline"/>
      <w:outlineLvl w:val="2"/>
    </w:pPr>
    <w:rPr>
      <w:rFonts w:ascii="Times New Roman" w:hAnsi="Times New Roman"/>
      <w:sz w:val="24"/>
      <w:u w:val="single"/>
    </w:rPr>
  </w:style>
  <w:style w:type="paragraph" w:customStyle="1" w:styleId="AETableau">
    <w:name w:val="A.E. Tableau"/>
    <w:basedOn w:val="Normal"/>
    <w:rsid w:val="0032537A"/>
    <w:pPr>
      <w:spacing w:before="80"/>
    </w:pPr>
    <w:rPr>
      <w:rFonts w:ascii="Times New Roman" w:hAnsi="Times New Roman"/>
      <w:szCs w:val="3276"/>
    </w:rPr>
  </w:style>
  <w:style w:type="character" w:customStyle="1" w:styleId="RedaliaNormalCar">
    <w:name w:val="Redalia : Normal Car"/>
    <w:link w:val="RedaliaNormal"/>
    <w:locked/>
    <w:rsid w:val="0032537A"/>
    <w:rPr>
      <w:rFonts w:ascii="Times New Roman" w:eastAsia="Times New Roman" w:hAnsi="Times New Roman" w:cs="Times New Roman"/>
      <w:sz w:val="22"/>
    </w:rPr>
  </w:style>
  <w:style w:type="table" w:styleId="Grilledutableau">
    <w:name w:val="Table Grid"/>
    <w:basedOn w:val="TableauNormal"/>
    <w:rsid w:val="00F16A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ttedrte">
    <w:name w:val="Entête drte"/>
    <w:basedOn w:val="Normal"/>
    <w:rsid w:val="0071380D"/>
    <w:pPr>
      <w:widowControl w:val="0"/>
      <w:jc w:val="right"/>
    </w:pPr>
    <w:rPr>
      <w:rFonts w:ascii="Times New Roman" w:hAnsi="Times New Roman"/>
      <w:sz w:val="20"/>
    </w:rPr>
  </w:style>
  <w:style w:type="paragraph" w:styleId="Textedebulles">
    <w:name w:val="Balloon Text"/>
    <w:basedOn w:val="Normal"/>
    <w:link w:val="TextedebullesCar"/>
    <w:rsid w:val="00FB4150"/>
    <w:rPr>
      <w:rFonts w:ascii="Tahoma" w:hAnsi="Tahoma" w:cs="Tahoma"/>
      <w:sz w:val="16"/>
      <w:szCs w:val="16"/>
    </w:rPr>
  </w:style>
  <w:style w:type="character" w:customStyle="1" w:styleId="TextedebullesCar">
    <w:name w:val="Texte de bulles Car"/>
    <w:basedOn w:val="Policepardfaut"/>
    <w:link w:val="Textedebulles"/>
    <w:rsid w:val="00FB4150"/>
    <w:rPr>
      <w:rFonts w:ascii="Tahoma" w:eastAsia="Times New Roman" w:hAnsi="Tahoma" w:cs="Tahoma"/>
      <w:sz w:val="16"/>
      <w:szCs w:val="16"/>
    </w:rPr>
  </w:style>
  <w:style w:type="character" w:customStyle="1" w:styleId="PieddepageCar">
    <w:name w:val="Pied de page Car"/>
    <w:basedOn w:val="Policepardfaut"/>
    <w:link w:val="Pieddepage"/>
    <w:uiPriority w:val="99"/>
    <w:rsid w:val="001A6125"/>
    <w:rPr>
      <w:rFonts w:ascii="Calibri" w:eastAsia="Times New Roman" w:hAnsi="Calibri" w:cs="Times New Roman"/>
      <w:sz w:val="22"/>
    </w:rPr>
  </w:style>
  <w:style w:type="paragraph" w:customStyle="1" w:styleId="Texte">
    <w:name w:val="Texte"/>
    <w:basedOn w:val="Normal"/>
    <w:link w:val="TexteCar"/>
    <w:rsid w:val="005859AA"/>
    <w:pPr>
      <w:keepLines/>
      <w:jc w:val="both"/>
    </w:pPr>
    <w:rPr>
      <w:rFonts w:ascii="Arial" w:hAnsi="Arial"/>
      <w:sz w:val="24"/>
    </w:rPr>
  </w:style>
  <w:style w:type="character" w:customStyle="1" w:styleId="TexteCar">
    <w:name w:val="Texte Car"/>
    <w:link w:val="Texte"/>
    <w:rsid w:val="005859AA"/>
    <w:rPr>
      <w:rFonts w:eastAsia="Times New Roman" w:cs="Times New Roman"/>
      <w:sz w:val="24"/>
    </w:rPr>
  </w:style>
  <w:style w:type="paragraph" w:customStyle="1" w:styleId="StyleTexte12pt1">
    <w:name w:val="Style Texte + 12 pt1"/>
    <w:basedOn w:val="Texte"/>
    <w:link w:val="StyleTexte12pt1Car"/>
    <w:rsid w:val="005859AA"/>
  </w:style>
  <w:style w:type="character" w:customStyle="1" w:styleId="StyleTexte12pt1Car">
    <w:name w:val="Style Texte + 12 pt1 Car"/>
    <w:link w:val="StyleTexte12pt1"/>
    <w:rsid w:val="005859AA"/>
    <w:rPr>
      <w:rFonts w:eastAsia="Times New Roman" w:cs="Times New Roman"/>
      <w:sz w:val="24"/>
    </w:rPr>
  </w:style>
  <w:style w:type="paragraph" w:styleId="Titre">
    <w:name w:val="Title"/>
    <w:basedOn w:val="Normal"/>
    <w:link w:val="TitreCar"/>
    <w:qFormat/>
    <w:rsid w:val="00010EFB"/>
    <w:pPr>
      <w:jc w:val="center"/>
    </w:pPr>
    <w:rPr>
      <w:rFonts w:ascii="Times New Roman" w:hAnsi="Times New Roman"/>
      <w:sz w:val="40"/>
      <w:szCs w:val="24"/>
    </w:rPr>
  </w:style>
  <w:style w:type="character" w:customStyle="1" w:styleId="TitreCar">
    <w:name w:val="Titre Car"/>
    <w:basedOn w:val="Policepardfaut"/>
    <w:link w:val="Titre"/>
    <w:rsid w:val="00010EFB"/>
    <w:rPr>
      <w:rFonts w:ascii="Times New Roman" w:eastAsia="Times New Roman" w:hAnsi="Times New Roman" w:cs="Times New Roman"/>
      <w:sz w:val="4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70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855FE-E688-45BB-857D-D5D24FC1C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22</Pages>
  <Words>3743</Words>
  <Characters>27138</Characters>
  <Application>Microsoft Office Word</Application>
  <DocSecurity>0</DocSecurity>
  <Lines>226</Lines>
  <Paragraphs>61</Paragraphs>
  <ScaleCrop>false</ScaleCrop>
  <HeadingPairs>
    <vt:vector size="2" baseType="variant">
      <vt:variant>
        <vt:lpstr>Titre</vt:lpstr>
      </vt:variant>
      <vt:variant>
        <vt:i4>1</vt:i4>
      </vt:variant>
    </vt:vector>
  </HeadingPairs>
  <TitlesOfParts>
    <vt:vector size="1" baseType="lpstr">
      <vt:lpstr>Marché public de maîtrise d'oeuvre</vt:lpstr>
    </vt:vector>
  </TitlesOfParts>
  <Company>CAC/BE Assainissement</Company>
  <LinksUpToDate>false</LinksUpToDate>
  <CharactersWithSpaces>30820</CharactersWithSpaces>
  <SharedDoc>false</SharedDoc>
  <HyperlinkBase>C:\Projets\MAGNUS\ADOCS\ADOCS\bin\Debug\Styles\</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maîtrise d'oeuvre</dc:title>
  <dc:creator>jfontaine</dc:creator>
  <cp:lastModifiedBy>Jennifer Leleu</cp:lastModifiedBy>
  <cp:revision>39</cp:revision>
  <cp:lastPrinted>2017-01-26T08:06:00Z</cp:lastPrinted>
  <dcterms:created xsi:type="dcterms:W3CDTF">2016-12-29T07:41:00Z</dcterms:created>
  <dcterms:modified xsi:type="dcterms:W3CDTF">2017-05-04T14:09:00Z</dcterms:modified>
</cp:coreProperties>
</file>