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0112B"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6A2D67" w:rsidRDefault="00CC1476" w:rsidP="006A2D67">
      <w:pPr>
        <w:tabs>
          <w:tab w:val="left" w:pos="426"/>
          <w:tab w:val="left" w:pos="851"/>
        </w:tabs>
        <w:jc w:val="both"/>
        <w:rPr>
          <w:b/>
        </w:rPr>
      </w:pPr>
      <w:r w:rsidRPr="00CC1476">
        <w:rPr>
          <w:rFonts w:ascii="Arial" w:hAnsi="Arial" w:cs="Arial"/>
          <w:b/>
        </w:rPr>
        <w:t xml:space="preserve">Marché n° </w:t>
      </w:r>
      <w:r w:rsidR="006A2D67">
        <w:rPr>
          <w:rFonts w:ascii="Arial" w:hAnsi="Arial" w:cs="Arial"/>
          <w:b/>
        </w:rPr>
        <w:t>17-60 relatif à « l</w:t>
      </w:r>
      <w:r w:rsidRPr="00CC1476">
        <w:rPr>
          <w:rFonts w:ascii="Arial" w:hAnsi="Arial" w:cs="Arial"/>
          <w:b/>
        </w:rPr>
        <w:t xml:space="preserve">a fourniture </w:t>
      </w:r>
      <w:r w:rsidR="00F62763" w:rsidRPr="006A2D67">
        <w:rPr>
          <w:b/>
        </w:rPr>
        <w:t>de 4 pompes volumétriques</w:t>
      </w:r>
      <w:r w:rsidR="006A2D67">
        <w:rPr>
          <w:b/>
        </w:rPr>
        <w:t> »</w:t>
      </w:r>
    </w:p>
    <w:p w:rsidR="00CC1476" w:rsidRPr="00F62763" w:rsidRDefault="00F62763" w:rsidP="006A2D67">
      <w:pPr>
        <w:tabs>
          <w:tab w:val="left" w:pos="426"/>
          <w:tab w:val="left" w:pos="851"/>
        </w:tabs>
        <w:jc w:val="both"/>
        <w:rPr>
          <w:rFonts w:ascii="Arial" w:hAnsi="Arial" w:cs="Arial"/>
          <w:b/>
        </w:rPr>
      </w:pPr>
      <w:r>
        <w:t>Lot 1 : deux pompes à rotor excentré</w:t>
      </w:r>
      <w:r w:rsidR="00CC1476" w:rsidRPr="00F62763">
        <w:rPr>
          <w:rFonts w:ascii="Arial" w:hAnsi="Arial" w:cs="Arial"/>
          <w:b/>
        </w:rPr>
        <w:t>»</w:t>
      </w:r>
    </w:p>
    <w:p w:rsidR="00CC1476" w:rsidRPr="00F62763" w:rsidRDefault="00F62763" w:rsidP="00F62763">
      <w:pPr>
        <w:pStyle w:val="Paragraphedeliste"/>
        <w:numPr>
          <w:ilvl w:val="0"/>
          <w:numId w:val="6"/>
        </w:numPr>
        <w:tabs>
          <w:tab w:val="left" w:pos="426"/>
          <w:tab w:val="left" w:pos="851"/>
        </w:tabs>
        <w:jc w:val="both"/>
        <w:rPr>
          <w:rFonts w:ascii="Arial" w:hAnsi="Arial" w:cs="Arial"/>
        </w:rPr>
      </w:pPr>
      <w:r>
        <w:t>Lot 2 : deux pompes à lobes</w:t>
      </w:r>
    </w:p>
    <w:p w:rsidR="00F62763" w:rsidRDefault="00F62763" w:rsidP="00F62763">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F62763"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tab/>
        <w:t xml:space="preserve">à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C77143"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ab/>
      </w:r>
      <w:r w:rsidR="00B87564">
        <w:rPr>
          <w:rFonts w:ascii="Arial" w:hAnsi="Arial" w:cs="Arial"/>
        </w:rPr>
        <w:t>au lot n</w:t>
      </w:r>
      <w:r w:rsidR="00A30EBF">
        <w:rPr>
          <w:rFonts w:ascii="Arial" w:hAnsi="Arial" w:cs="Arial"/>
        </w:rPr>
        <w:t xml:space="preserve"> °</w:t>
      </w:r>
      <w:r w:rsidR="00996822">
        <w:rPr>
          <w:rFonts w:ascii="Arial" w:hAnsi="Arial" w:cs="Arial"/>
        </w:rPr>
        <w:t xml:space="preserve"> </w:t>
      </w:r>
      <w:r w:rsidR="00B87564">
        <w:rPr>
          <w:rFonts w:ascii="Arial" w:hAnsi="Arial" w:cs="Arial"/>
        </w:rPr>
        <w:t xml:space="preserve">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6A2D67" w:rsidRDefault="006A2D67" w:rsidP="009B45B9">
      <w:pPr>
        <w:pStyle w:val="fcasegauche"/>
        <w:tabs>
          <w:tab w:val="left" w:pos="851"/>
        </w:tabs>
        <w:spacing w:after="0"/>
        <w:rPr>
          <w:rFonts w:ascii="Arial" w:hAnsi="Arial" w:cs="Arial"/>
        </w:rPr>
      </w:pPr>
      <w:r>
        <w:rPr>
          <w:rFonts w:ascii="Arial" w:hAnsi="Arial" w:cs="Arial"/>
        </w:rPr>
        <w:tab/>
      </w:r>
      <w:r>
        <w:rPr>
          <w:rFonts w:ascii="Arial" w:hAnsi="Arial" w:cs="Arial"/>
        </w:rPr>
        <w:tab/>
      </w:r>
      <w:r>
        <w:rPr>
          <w:rFonts w:ascii="Arial" w:hAnsi="Arial" w:cs="Arial"/>
        </w:rPr>
        <w:tab/>
      </w:r>
    </w:p>
    <w:p w:rsidR="00996822" w:rsidRPr="006A2D67" w:rsidRDefault="006A2D67" w:rsidP="009B45B9">
      <w:pPr>
        <w:pStyle w:val="fcasegauche"/>
        <w:tabs>
          <w:tab w:val="left" w:pos="851"/>
        </w:tabs>
        <w:spacing w:after="0"/>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6A2D67">
        <w:rPr>
          <w:rFonts w:ascii="Arial" w:hAnsi="Arial" w:cs="Arial"/>
          <w:b/>
        </w:rPr>
        <w:t>Lot 1 : deux pompes à rotor excentré</w:t>
      </w:r>
    </w:p>
    <w:p w:rsidR="009B1CD0" w:rsidRDefault="009B1CD0" w:rsidP="006A2D67">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A30EBF"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t>à l’offre de base.</w:t>
      </w:r>
    </w:p>
    <w:p w:rsidR="009B1CD0" w:rsidRDefault="009B1CD0" w:rsidP="005846FB">
      <w:pPr>
        <w:pStyle w:val="fcasegauche"/>
        <w:tabs>
          <w:tab w:val="left" w:pos="851"/>
        </w:tabs>
        <w:spacing w:after="0"/>
        <w:rPr>
          <w:rFonts w:ascii="Arial" w:hAnsi="Arial" w:cs="Arial"/>
        </w:rPr>
      </w:pPr>
    </w:p>
    <w:p w:rsidR="009B1CD0" w:rsidRDefault="00C77143"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ab/>
        <w:t xml:space="preserve">à la variante suivante : </w:t>
      </w:r>
    </w:p>
    <w:p w:rsidR="009B1CD0" w:rsidRDefault="009B1CD0" w:rsidP="005846FB">
      <w:pPr>
        <w:pStyle w:val="fcasegauche"/>
        <w:tabs>
          <w:tab w:val="left" w:pos="851"/>
        </w:tabs>
        <w:spacing w:after="0"/>
        <w:ind w:left="0"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CCAP n°…………………………………………………………………………………………..</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CCAG :……………………………………………………………………………………………</w:t>
      </w:r>
    </w:p>
    <w:p w:rsidR="009B1CD0" w:rsidRPr="00CD185D" w:rsidRDefault="00C77143"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CCTP n°…………………………………………………………………………………………..</w:t>
      </w:r>
    </w:p>
    <w:p w:rsidR="009B1CD0" w:rsidRDefault="00C77143"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C77143"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C77143"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C7714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aux prix indiqués ci-dessous ;</w:t>
      </w:r>
    </w:p>
    <w:p w:rsidR="009B1CD0" w:rsidRDefault="00C77143"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Taux de la TVA : </w:t>
      </w:r>
    </w:p>
    <w:p w:rsidR="009B1CD0" w:rsidRDefault="00C77143"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C7714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C7714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aux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CC1476">
        <w:rPr>
          <w:rFonts w:ascii="Arial" w:hAnsi="Arial" w:cs="Arial"/>
        </w:rPr>
        <w:t xml:space="preserve">12 semaines maximum </w:t>
      </w:r>
      <w:r>
        <w:rPr>
          <w:rFonts w:ascii="Arial" w:hAnsi="Arial" w:cs="Arial"/>
        </w:rPr>
        <w:t>:</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6C496B">
        <w:fldChar w:fldCharType="begin">
          <w:ffData>
            <w:name w:val=""/>
            <w:enabled/>
            <w:calcOnExit w:val="0"/>
            <w:checkBox>
              <w:size w:val="20"/>
              <w:default w:val="1"/>
            </w:checkBox>
          </w:ffData>
        </w:fldChar>
      </w:r>
      <w:r w:rsidR="006C496B">
        <w:instrText xml:space="preserve"> FORMCHECKBOX </w:instrText>
      </w:r>
      <w:r w:rsidR="006C496B">
        <w:fldChar w:fldCharType="end"/>
      </w:r>
      <w:r w:rsidR="009B1CD0">
        <w:rPr>
          <w:rFonts w:ascii="Arial" w:hAnsi="Arial" w:cs="Arial"/>
        </w:rPr>
        <w:tab/>
        <w:t>la date de notification du marché ou de l’accord-cadre ;</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rsidR="009B1CD0">
        <w:rPr>
          <w:rFonts w:ascii="Arial" w:hAnsi="Arial" w:cs="Arial"/>
        </w:rPr>
        <w:tab/>
        <w:t>la date de notification de l’ordre de service ;</w:t>
      </w:r>
    </w:p>
    <w:p w:rsidR="009B1CD0" w:rsidRDefault="00844DAA" w:rsidP="009B45B9">
      <w:pPr>
        <w:tabs>
          <w:tab w:val="left" w:pos="851"/>
        </w:tabs>
        <w:spacing w:before="120"/>
        <w:ind w:left="1134" w:hanging="567"/>
        <w:jc w:val="both"/>
        <w:rPr>
          <w:rFonts w:ascii="Arial" w:hAnsi="Arial" w:cs="Arial"/>
        </w:rPr>
      </w:pP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rsidR="009B1CD0">
        <w:rPr>
          <w:rFonts w:ascii="Arial" w:hAnsi="Arial" w:cs="Arial"/>
        </w:rPr>
        <w:tab/>
        <w:t>la date de début d’exécution prévue par le marché ou l’accord-cadre lorsqu’elle est postérieure à la date de notification.</w:t>
      </w:r>
    </w:p>
    <w:p w:rsidR="00CC1476" w:rsidRDefault="00CC1476" w:rsidP="009B45B9">
      <w:pPr>
        <w:tabs>
          <w:tab w:val="left" w:pos="851"/>
        </w:tabs>
        <w:spacing w:before="120"/>
        <w:ind w:left="1134" w:hanging="567"/>
        <w:jc w:val="both"/>
        <w:rPr>
          <w:rFonts w:ascii="Arial" w:hAnsi="Arial" w:cs="Arial"/>
          <w:b/>
        </w:rPr>
      </w:pPr>
    </w:p>
    <w:p w:rsidR="009B1CD0" w:rsidRDefault="00CC1476" w:rsidP="009B45B9">
      <w:pPr>
        <w:tabs>
          <w:tab w:val="left" w:pos="426"/>
          <w:tab w:val="left" w:pos="851"/>
        </w:tabs>
        <w:jc w:val="both"/>
        <w:rPr>
          <w:rFonts w:ascii="Arial" w:hAnsi="Arial" w:cs="Arial"/>
          <w:b/>
        </w:rPr>
      </w:pPr>
      <w:r>
        <w:rPr>
          <w:rFonts w:ascii="Arial" w:hAnsi="Arial" w:cs="Arial"/>
          <w:b/>
        </w:rPr>
        <w:t>Délai proposée par l’entreprise : _____________semaines</w:t>
      </w:r>
      <w:r w:rsidR="006C496B">
        <w:rPr>
          <w:rFonts w:ascii="Arial" w:hAnsi="Arial" w:cs="Arial"/>
          <w:b/>
        </w:rPr>
        <w:t xml:space="preserve"> </w:t>
      </w:r>
    </w:p>
    <w:p w:rsidR="00CC1476" w:rsidRDefault="00CC1476"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lastRenderedPageBreak/>
        <w:t>Le marché ou l’accord cadre est reconductible :</w:t>
      </w:r>
      <w:r>
        <w:tab/>
      </w:r>
      <w:r>
        <w:tab/>
      </w:r>
      <w:r w:rsidR="00C77143">
        <w:fldChar w:fldCharType="begin">
          <w:ffData>
            <w:name w:val=""/>
            <w:enabled/>
            <w:calcOnExit w:val="0"/>
            <w:checkBox>
              <w:size w:val="20"/>
              <w:default w:val="1"/>
            </w:checkBox>
          </w:ffData>
        </w:fldChar>
      </w:r>
      <w:r w:rsidR="00996822">
        <w:instrText xml:space="preserve"> FORMCHECKBOX </w:instrText>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7714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C77143">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1C733C">
      <w:pPr>
        <w:tabs>
          <w:tab w:val="left" w:pos="851"/>
        </w:tabs>
        <w:rPr>
          <w:rFonts w:ascii="Arial" w:hAnsi="Arial" w:cs="Arial"/>
        </w:rPr>
      </w:pPr>
    </w:p>
    <w:p w:rsidR="002904AF" w:rsidRDefault="00C7714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fldChar w:fldCharType="end"/>
      </w:r>
      <w:r w:rsidR="002904AF">
        <w:tab/>
      </w:r>
      <w:r w:rsidR="002904AF">
        <w:rPr>
          <w:rFonts w:ascii="Arial" w:hAnsi="Arial" w:cs="Arial"/>
        </w:rPr>
        <w:t>pour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C77143">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7714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7714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fldChar w:fldCharType="end"/>
      </w:r>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77143"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fldChar w:fldCharType="end"/>
      </w:r>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C77143">
        <w:fldChar w:fldCharType="begin">
          <w:ffData>
            <w:name w:val=""/>
            <w:enabled/>
            <w:calcOnExit w:val="0"/>
            <w:checkBox>
              <w:size w:val="20"/>
              <w:default w:val="0"/>
            </w:checkBox>
          </w:ffData>
        </w:fldChar>
      </w:r>
      <w:r w:rsidR="00036500">
        <w:instrText xml:space="preserve"> FORMCHECKBOX </w:instrText>
      </w:r>
      <w:r w:rsidR="00C77143">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A30EBF">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DC2031" w:rsidRDefault="009C10D0" w:rsidP="006F3DF9">
      <w:pPr>
        <w:pStyle w:val="En-tte"/>
        <w:tabs>
          <w:tab w:val="clear" w:pos="4536"/>
          <w:tab w:val="clear" w:pos="9072"/>
          <w:tab w:val="left" w:pos="851"/>
        </w:tabs>
        <w:jc w:val="both"/>
        <w:rPr>
          <w:rFonts w:ascii="Arial" w:hAnsi="Arial" w:cs="Arial"/>
          <w:b/>
        </w:rPr>
      </w:pPr>
      <w:r>
        <w:rPr>
          <w:rFonts w:ascii="Arial" w:hAnsi="Arial" w:cs="Arial"/>
          <w:b/>
        </w:rPr>
        <w:t>Communauté d’Agglomération Grand Calais Terres et Mers</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76 boulevard Gambetta</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CS 40 021</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62</w:t>
      </w:r>
      <w:r w:rsidR="009C10D0">
        <w:rPr>
          <w:rFonts w:ascii="Arial" w:hAnsi="Arial" w:cs="Arial"/>
          <w:b/>
        </w:rPr>
        <w:t xml:space="preserve"> </w:t>
      </w:r>
      <w:r w:rsidRPr="00DC2031">
        <w:rPr>
          <w:rFonts w:ascii="Arial" w:hAnsi="Arial" w:cs="Arial"/>
          <w:b/>
        </w:rPr>
        <w:t>10</w:t>
      </w:r>
      <w:r w:rsidR="009C10D0">
        <w:rPr>
          <w:rFonts w:ascii="Arial" w:hAnsi="Arial" w:cs="Arial"/>
          <w:b/>
        </w:rPr>
        <w:t>1 CALAIS CEDEX</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Tél : 03-21-19-55-00 / Fax : 03 21 19 55 09</w:t>
      </w:r>
    </w:p>
    <w:p w:rsidR="009B1CD0" w:rsidRPr="00DC2031" w:rsidRDefault="009B1CD0" w:rsidP="005846FB">
      <w:pPr>
        <w:pStyle w:val="En-tte"/>
        <w:tabs>
          <w:tab w:val="clear" w:pos="4536"/>
          <w:tab w:val="clear" w:pos="9072"/>
          <w:tab w:val="left" w:pos="851"/>
        </w:tabs>
        <w:jc w:val="both"/>
        <w:rPr>
          <w:rFonts w:ascii="Arial" w:hAnsi="Arial" w:cs="Arial"/>
          <w:b/>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DC2031" w:rsidRPr="00DC2031" w:rsidRDefault="00DC2031" w:rsidP="0083205E">
      <w:pPr>
        <w:tabs>
          <w:tab w:val="left" w:pos="851"/>
        </w:tabs>
        <w:jc w:val="both"/>
        <w:rPr>
          <w:rFonts w:ascii="Arial" w:hAnsi="Arial" w:cs="Arial"/>
          <w:b/>
        </w:rPr>
      </w:pPr>
      <w:r w:rsidRPr="00DC2031">
        <w:rPr>
          <w:rFonts w:ascii="Arial" w:hAnsi="Arial" w:cs="Arial"/>
          <w:b/>
        </w:rPr>
        <w:t>Madame Natacha BOUCHART,</w:t>
      </w:r>
    </w:p>
    <w:p w:rsidR="009B1CD0" w:rsidRPr="00DC2031" w:rsidRDefault="00DC2031" w:rsidP="0083205E">
      <w:pPr>
        <w:tabs>
          <w:tab w:val="left" w:pos="851"/>
        </w:tabs>
        <w:jc w:val="both"/>
        <w:rPr>
          <w:rFonts w:ascii="Arial" w:hAnsi="Arial" w:cs="Arial"/>
          <w:b/>
        </w:rPr>
      </w:pPr>
      <w:r w:rsidRPr="00DC2031">
        <w:rPr>
          <w:rFonts w:ascii="Arial" w:hAnsi="Arial" w:cs="Arial"/>
          <w:b/>
        </w:rPr>
        <w:t xml:space="preserve">Présidente de la Communauté d’Agglomération </w:t>
      </w:r>
      <w:r w:rsidR="009C10D0">
        <w:rPr>
          <w:rFonts w:ascii="Arial" w:hAnsi="Arial" w:cs="Arial"/>
          <w:b/>
        </w:rPr>
        <w:t>Grand Calais Terres et Mers</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C2031" w:rsidRDefault="00DC2031" w:rsidP="009B45B9">
      <w:pPr>
        <w:tabs>
          <w:tab w:val="left" w:pos="851"/>
        </w:tabs>
        <w:jc w:val="both"/>
        <w:rPr>
          <w:rFonts w:ascii="Arial" w:hAnsi="Arial" w:cs="Arial"/>
          <w:b/>
        </w:rPr>
      </w:pPr>
      <w:r w:rsidRPr="00DC2031">
        <w:rPr>
          <w:rFonts w:ascii="Arial" w:hAnsi="Arial" w:cs="Arial"/>
          <w:b/>
        </w:rPr>
        <w:t>Madame Natacha BOUCHART,</w:t>
      </w:r>
    </w:p>
    <w:p w:rsidR="00DC2031" w:rsidRPr="00DC2031" w:rsidRDefault="00DC2031" w:rsidP="009B45B9">
      <w:pPr>
        <w:tabs>
          <w:tab w:val="left" w:pos="851"/>
        </w:tabs>
        <w:jc w:val="both"/>
        <w:rPr>
          <w:rFonts w:ascii="Arial" w:hAnsi="Arial" w:cs="Arial"/>
          <w:b/>
        </w:rPr>
      </w:pPr>
      <w:r w:rsidRPr="00DC2031">
        <w:rPr>
          <w:rFonts w:ascii="Arial" w:hAnsi="Arial" w:cs="Arial"/>
          <w:b/>
        </w:rPr>
        <w:t xml:space="preserve">Présidente de la Communauté d’Agglomération </w:t>
      </w:r>
      <w:r w:rsidR="009C10D0">
        <w:rPr>
          <w:rFonts w:ascii="Arial" w:hAnsi="Arial" w:cs="Arial"/>
          <w:b/>
        </w:rPr>
        <w:t>Grand Calais Terres et Mers</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Pr="003C593B" w:rsidRDefault="00DC2031" w:rsidP="009B45B9">
      <w:pPr>
        <w:pStyle w:val="fcase2metab"/>
        <w:rPr>
          <w:rFonts w:ascii="Arial" w:hAnsi="Arial" w:cs="Arial"/>
          <w:b/>
        </w:rPr>
      </w:pPr>
      <w:r w:rsidRPr="003C593B">
        <w:rPr>
          <w:rFonts w:ascii="Arial" w:hAnsi="Arial" w:cs="Arial"/>
          <w:b/>
        </w:rPr>
        <w:t>Monsieur le Trésorier de la Trésorerie Municipale</w:t>
      </w:r>
      <w:r w:rsidR="003C593B">
        <w:rPr>
          <w:rFonts w:ascii="Arial" w:hAnsi="Arial" w:cs="Arial"/>
          <w:b/>
        </w:rPr>
        <w:t xml:space="preserve"> de Calais</w:t>
      </w:r>
      <w:r w:rsidRPr="003C593B">
        <w:rPr>
          <w:rFonts w:ascii="Arial" w:hAnsi="Arial" w:cs="Arial"/>
          <w:b/>
        </w:rPr>
        <w:t>,</w:t>
      </w:r>
    </w:p>
    <w:p w:rsidR="00DC2031" w:rsidRPr="003C593B" w:rsidRDefault="00DC2031" w:rsidP="009B45B9">
      <w:pPr>
        <w:pStyle w:val="fcase2metab"/>
        <w:rPr>
          <w:rFonts w:ascii="Arial" w:hAnsi="Arial" w:cs="Arial"/>
          <w:b/>
        </w:rPr>
      </w:pPr>
      <w:r w:rsidRPr="003C593B">
        <w:rPr>
          <w:rFonts w:ascii="Arial" w:hAnsi="Arial" w:cs="Arial"/>
          <w:b/>
        </w:rPr>
        <w:t>Rue Chanzy</w:t>
      </w:r>
    </w:p>
    <w:p w:rsidR="00DC2031" w:rsidRPr="003C593B" w:rsidRDefault="00DC2031" w:rsidP="009B45B9">
      <w:pPr>
        <w:pStyle w:val="fcase2metab"/>
        <w:rPr>
          <w:rFonts w:ascii="Arial" w:hAnsi="Arial" w:cs="Arial"/>
          <w:b/>
        </w:rPr>
      </w:pPr>
      <w:r w:rsidRPr="003C593B">
        <w:rPr>
          <w:rFonts w:ascii="Arial" w:hAnsi="Arial" w:cs="Arial"/>
          <w:b/>
        </w:rPr>
        <w:t>62100 Calais</w:t>
      </w:r>
    </w:p>
    <w:p w:rsidR="00DC2031" w:rsidRDefault="00DC2031" w:rsidP="009B45B9">
      <w:pPr>
        <w:pStyle w:val="fcase2metab"/>
        <w:rPr>
          <w:rFonts w:ascii="Arial" w:hAnsi="Arial" w:cs="Arial"/>
        </w:rPr>
      </w:pPr>
      <w:r w:rsidRPr="003C593B">
        <w:rPr>
          <w:rFonts w:ascii="Arial" w:hAnsi="Arial" w:cs="Arial"/>
          <w:b/>
        </w:rPr>
        <w:t>Tél : 03-21-46-14-90</w:t>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r w:rsidR="00025F20">
        <w:rPr>
          <w:rFonts w:ascii="Arial" w:hAnsi="Arial" w:cs="Arial"/>
        </w:rPr>
        <w:t xml:space="preserve"> </w:t>
      </w:r>
      <w:r w:rsidR="00025F20" w:rsidRPr="006A2D67">
        <w:rPr>
          <w:rFonts w:ascii="Arial" w:hAnsi="Arial" w:cs="Arial"/>
          <w:b/>
        </w:rPr>
        <w:t>A 970 / 21</w:t>
      </w:r>
      <w:r w:rsidR="00F62763" w:rsidRPr="006A2D67">
        <w:rPr>
          <w:rFonts w:ascii="Arial" w:hAnsi="Arial" w:cs="Arial"/>
          <w:b/>
        </w:rPr>
        <w:t>751 –</w:t>
      </w:r>
      <w:r w:rsidR="00025F20" w:rsidRPr="006A2D67">
        <w:rPr>
          <w:rFonts w:ascii="Arial" w:hAnsi="Arial" w:cs="Arial"/>
          <w:b/>
        </w:rPr>
        <w:t xml:space="preserve"> AC</w:t>
      </w:r>
      <w:r w:rsidR="00F62763" w:rsidRPr="006A2D67">
        <w:rPr>
          <w:rFonts w:ascii="Arial" w:hAnsi="Arial" w:cs="Arial"/>
          <w:b/>
        </w:rPr>
        <w:t>61</w:t>
      </w:r>
      <w:r w:rsidR="00025F20" w:rsidRPr="006A2D67">
        <w:rPr>
          <w:rFonts w:ascii="Arial" w:hAnsi="Arial" w:cs="Arial"/>
          <w:b/>
        </w:rPr>
        <w:t>1</w:t>
      </w:r>
    </w:p>
    <w:p w:rsidR="0079785C" w:rsidRDefault="0079785C" w:rsidP="009B45B9">
      <w:pPr>
        <w:pStyle w:val="fcase2metab"/>
        <w:rPr>
          <w:rFonts w:ascii="Arial" w:hAnsi="Arial" w:cs="Arial"/>
        </w:rPr>
      </w:pPr>
    </w:p>
    <w:p w:rsidR="003C593B" w:rsidRDefault="003C593B"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CC1AFA" w:rsidRDefault="00CC1AFA" w:rsidP="009B45B9">
      <w:pPr>
        <w:pStyle w:val="fcase2metab"/>
        <w:ind w:left="0" w:firstLine="0"/>
        <w:rPr>
          <w:rFonts w:ascii="Arial" w:hAnsi="Arial" w:cs="Arial"/>
        </w:rPr>
      </w:pPr>
    </w:p>
    <w:p w:rsidR="00CC1AFA" w:rsidRDefault="00CC1AFA"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3C593B" w:rsidRDefault="003C593B"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9B1CD0" w:rsidRDefault="009B1CD0" w:rsidP="009B45B9">
      <w:pPr>
        <w:tabs>
          <w:tab w:val="left" w:pos="851"/>
        </w:tabs>
        <w:jc w:val="both"/>
      </w:pPr>
    </w:p>
    <w:p w:rsidR="009B1CD0" w:rsidRDefault="009B1CD0" w:rsidP="009B45B9">
      <w:pPr>
        <w:tabs>
          <w:tab w:val="left" w:pos="851"/>
        </w:tabs>
        <w:jc w:val="both"/>
      </w:pPr>
    </w:p>
    <w:p w:rsidR="009B1CD0" w:rsidRDefault="006A2D67" w:rsidP="009B45B9">
      <w:pPr>
        <w:tabs>
          <w:tab w:val="left" w:pos="851"/>
        </w:tabs>
        <w:jc w:val="both"/>
      </w:pPr>
      <w:r>
        <w:tab/>
      </w:r>
      <w:r>
        <w:tab/>
      </w:r>
      <w:r>
        <w:tab/>
      </w:r>
      <w:r>
        <w:tab/>
      </w:r>
      <w:r>
        <w:tab/>
      </w:r>
      <w:r>
        <w:tab/>
      </w:r>
      <w:r>
        <w:tab/>
      </w:r>
      <w:r>
        <w:tab/>
      </w:r>
      <w:r>
        <w:tab/>
        <w:t>Pour la Présidente,</w:t>
      </w:r>
    </w:p>
    <w:p w:rsidR="002C2CA3" w:rsidRDefault="002C2CA3" w:rsidP="009B45B9">
      <w:pPr>
        <w:tabs>
          <w:tab w:val="left" w:pos="851"/>
        </w:tabs>
        <w:jc w:val="both"/>
      </w:pPr>
    </w:p>
    <w:p w:rsidR="002C2CA3" w:rsidRDefault="006A2D67" w:rsidP="009B45B9">
      <w:pPr>
        <w:tabs>
          <w:tab w:val="left" w:pos="851"/>
        </w:tabs>
        <w:jc w:val="both"/>
      </w:pPr>
      <w:r>
        <w:tab/>
      </w:r>
      <w:r>
        <w:tab/>
      </w:r>
      <w:r>
        <w:tab/>
      </w:r>
      <w:r>
        <w:tab/>
      </w:r>
      <w:r>
        <w:tab/>
      </w:r>
      <w:r>
        <w:tab/>
      </w:r>
      <w:r>
        <w:tab/>
      </w:r>
      <w:r>
        <w:tab/>
      </w:r>
      <w:r>
        <w:tab/>
        <w:t>Le Conseiller Communautaire Délégué</w:t>
      </w:r>
    </w:p>
    <w:p w:rsidR="002C2CA3" w:rsidRDefault="002C2CA3" w:rsidP="009B45B9">
      <w:pPr>
        <w:tabs>
          <w:tab w:val="left" w:pos="851"/>
        </w:tabs>
        <w:jc w:val="both"/>
      </w:pPr>
    </w:p>
    <w:p w:rsidR="002C2CA3" w:rsidRDefault="006A2D67" w:rsidP="009B45B9">
      <w:pPr>
        <w:tabs>
          <w:tab w:val="left" w:pos="851"/>
        </w:tabs>
        <w:jc w:val="both"/>
      </w:pPr>
      <w:r>
        <w:tab/>
      </w:r>
      <w:r>
        <w:tab/>
      </w:r>
      <w:r>
        <w:tab/>
      </w:r>
      <w:r>
        <w:tab/>
      </w:r>
      <w:r>
        <w:tab/>
      </w:r>
      <w:r>
        <w:tab/>
      </w:r>
      <w:r>
        <w:tab/>
      </w:r>
      <w:r>
        <w:tab/>
      </w:r>
      <w:r>
        <w:tab/>
        <w:t>Mr Guy BEGUE</w:t>
      </w: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bookmarkStart w:id="0" w:name="_GoBack"/>
      <w:bookmarkEnd w:id="0"/>
    </w:p>
    <w:p w:rsidR="002C2CA3" w:rsidRDefault="002C2CA3" w:rsidP="009B45B9">
      <w:pPr>
        <w:tabs>
          <w:tab w:val="left" w:pos="851"/>
        </w:tabs>
        <w:jc w:val="both"/>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F62763">
      <w:type w:val="continuous"/>
      <w:pgSz w:w="11906" w:h="16838"/>
      <w:pgMar w:top="454" w:right="851" w:bottom="736" w:left="851" w:header="720" w:footer="30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CF7" w:rsidRDefault="00906CF7">
      <w:r>
        <w:separator/>
      </w:r>
    </w:p>
  </w:endnote>
  <w:endnote w:type="continuationSeparator" w:id="0">
    <w:p w:rsidR="00906CF7" w:rsidRDefault="0090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altName w:val="Wingdings"/>
    <w:panose1 w:val="05000000000000000000"/>
    <w:charset w:val="02"/>
    <w:family w:val="auto"/>
    <w:pitch w:val="variable"/>
    <w:sig w:usb0="00000000" w:usb1="10000000" w:usb2="00000000" w:usb3="00000000" w:csb0="80000000" w:csb1="00000000"/>
  </w:font>
  <w:font w:name="Times New Roman">
    <w:altName w:val="Times"/>
    <w:panose1 w:val="02020603050405020304"/>
    <w:charset w:val="00"/>
    <w:family w:val="roman"/>
    <w:pitch w:val="variable"/>
    <w:sig w:usb0="E0002AFF" w:usb1="C0007841" w:usb2="00000009" w:usb3="00000000" w:csb0="000001FF" w:csb1="00000000"/>
  </w:font>
  <w:font w:name="Symbol">
    <w:altName w:val="Geneva"/>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altName w:val="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9B1CD0" w:rsidRPr="006A2D67" w:rsidRDefault="00F62763" w:rsidP="006A2D67">
          <w:pPr>
            <w:tabs>
              <w:tab w:val="left" w:pos="426"/>
              <w:tab w:val="left" w:pos="851"/>
            </w:tabs>
            <w:jc w:val="both"/>
            <w:rPr>
              <w:b/>
            </w:rPr>
          </w:pPr>
          <w:r w:rsidRPr="006A2D67">
            <w:rPr>
              <w:rFonts w:ascii="Arial" w:hAnsi="Arial" w:cs="Arial"/>
              <w:b/>
            </w:rPr>
            <w:t xml:space="preserve">Marché n° </w:t>
          </w:r>
          <w:r w:rsidR="006A2D67" w:rsidRPr="006A2D67">
            <w:rPr>
              <w:rFonts w:ascii="Arial" w:hAnsi="Arial" w:cs="Arial"/>
              <w:b/>
            </w:rPr>
            <w:t>17-60 relatif à « l</w:t>
          </w:r>
          <w:r w:rsidRPr="006A2D67">
            <w:rPr>
              <w:rFonts w:ascii="Arial" w:hAnsi="Arial" w:cs="Arial"/>
              <w:b/>
            </w:rPr>
            <w:t xml:space="preserve">a fourniture </w:t>
          </w:r>
          <w:r w:rsidR="006A2D67">
            <w:rPr>
              <w:b/>
            </w:rPr>
            <w:t>de 4 pompes volumétriques » - lot n°1</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C77143">
          <w:pPr>
            <w:jc w:val="cente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6A2D67">
            <w:rPr>
              <w:rStyle w:val="Numrodepage"/>
              <w:rFonts w:cs="Arial"/>
              <w:b/>
              <w:noProof/>
            </w:rPr>
            <w:t>6</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C77143">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6A2D67">
            <w:rPr>
              <w:rStyle w:val="Numrodepage"/>
              <w:rFonts w:cs="Arial"/>
              <w:b/>
              <w:noProof/>
            </w:rPr>
            <w:t>6</w:t>
          </w:r>
          <w:r>
            <w:rPr>
              <w:rStyle w:val="Numrodepage"/>
              <w:rFonts w:cs="Arial"/>
              <w:b/>
            </w:rPr>
            <w:fldChar w:fldCharType="end"/>
          </w:r>
        </w:p>
      </w:tc>
    </w:tr>
  </w:tbl>
  <w:p w:rsidR="009B1CD0" w:rsidRDefault="009B1CD0" w:rsidP="00F6276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CF7" w:rsidRDefault="00906CF7">
      <w:r>
        <w:separator/>
      </w:r>
    </w:p>
  </w:footnote>
  <w:footnote w:type="continuationSeparator" w:id="0">
    <w:p w:rsidR="00906CF7" w:rsidRDefault="00906CF7">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43525187"/>
    <w:multiLevelType w:val="hybridMultilevel"/>
    <w:tmpl w:val="ED3835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72C298A"/>
    <w:multiLevelType w:val="hybridMultilevel"/>
    <w:tmpl w:val="957A11D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0CE9"/>
    <w:rsid w:val="00025F20"/>
    <w:rsid w:val="00036500"/>
    <w:rsid w:val="000A2E05"/>
    <w:rsid w:val="000E0020"/>
    <w:rsid w:val="00153120"/>
    <w:rsid w:val="00166B56"/>
    <w:rsid w:val="00176425"/>
    <w:rsid w:val="001C40C0"/>
    <w:rsid w:val="001C733C"/>
    <w:rsid w:val="0021527A"/>
    <w:rsid w:val="0021797C"/>
    <w:rsid w:val="00225A1A"/>
    <w:rsid w:val="00275790"/>
    <w:rsid w:val="002904AF"/>
    <w:rsid w:val="002C2CA3"/>
    <w:rsid w:val="002C4B3E"/>
    <w:rsid w:val="002C79D6"/>
    <w:rsid w:val="00332B12"/>
    <w:rsid w:val="00354C04"/>
    <w:rsid w:val="00361FD9"/>
    <w:rsid w:val="00385E76"/>
    <w:rsid w:val="003C593B"/>
    <w:rsid w:val="0043706E"/>
    <w:rsid w:val="0044597F"/>
    <w:rsid w:val="00483457"/>
    <w:rsid w:val="004A7169"/>
    <w:rsid w:val="004E75A6"/>
    <w:rsid w:val="00513379"/>
    <w:rsid w:val="00514DAF"/>
    <w:rsid w:val="00532EC7"/>
    <w:rsid w:val="00541CA3"/>
    <w:rsid w:val="005546A9"/>
    <w:rsid w:val="005846FB"/>
    <w:rsid w:val="005A4A3B"/>
    <w:rsid w:val="005A4CB5"/>
    <w:rsid w:val="0061068C"/>
    <w:rsid w:val="0064560F"/>
    <w:rsid w:val="00660727"/>
    <w:rsid w:val="006A2D67"/>
    <w:rsid w:val="006C4338"/>
    <w:rsid w:val="006C496B"/>
    <w:rsid w:val="006F3DF9"/>
    <w:rsid w:val="0070112B"/>
    <w:rsid w:val="007060E5"/>
    <w:rsid w:val="00710FD6"/>
    <w:rsid w:val="00757151"/>
    <w:rsid w:val="007909E0"/>
    <w:rsid w:val="0079785C"/>
    <w:rsid w:val="007D7A65"/>
    <w:rsid w:val="007F68A6"/>
    <w:rsid w:val="0083205E"/>
    <w:rsid w:val="00844DAA"/>
    <w:rsid w:val="008C07E7"/>
    <w:rsid w:val="008E3D6A"/>
    <w:rsid w:val="00906CF7"/>
    <w:rsid w:val="00934503"/>
    <w:rsid w:val="00983FF3"/>
    <w:rsid w:val="00996822"/>
    <w:rsid w:val="009B1CD0"/>
    <w:rsid w:val="009B45B9"/>
    <w:rsid w:val="009C10D0"/>
    <w:rsid w:val="00A30EBF"/>
    <w:rsid w:val="00A50182"/>
    <w:rsid w:val="00AE7831"/>
    <w:rsid w:val="00B054DA"/>
    <w:rsid w:val="00B826B6"/>
    <w:rsid w:val="00B87564"/>
    <w:rsid w:val="00BA44E5"/>
    <w:rsid w:val="00BE6078"/>
    <w:rsid w:val="00C31510"/>
    <w:rsid w:val="00C77143"/>
    <w:rsid w:val="00C91060"/>
    <w:rsid w:val="00C911FE"/>
    <w:rsid w:val="00CC1476"/>
    <w:rsid w:val="00CC1AFA"/>
    <w:rsid w:val="00CD185D"/>
    <w:rsid w:val="00CD46CC"/>
    <w:rsid w:val="00D46BC7"/>
    <w:rsid w:val="00DC2031"/>
    <w:rsid w:val="00DE1587"/>
    <w:rsid w:val="00E47798"/>
    <w:rsid w:val="00F627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 w:type="paragraph" w:customStyle="1" w:styleId="RedTitre1">
    <w:name w:val="RedTitre1"/>
    <w:basedOn w:val="Normal"/>
    <w:uiPriority w:val="99"/>
    <w:rsid w:val="00F62763"/>
    <w:pPr>
      <w:framePr w:hSpace="142" w:wrap="auto" w:vAnchor="text" w:hAnchor="text" w:xAlign="center" w:y="1"/>
      <w:widowControl w:val="0"/>
      <w:suppressAutoHyphens w:val="0"/>
      <w:autoSpaceDE w:val="0"/>
      <w:autoSpaceDN w:val="0"/>
      <w:adjustRightInd w:val="0"/>
      <w:jc w:val="center"/>
    </w:pPr>
    <w:rPr>
      <w:rFonts w:ascii="Arial" w:eastAsiaTheme="minorEastAsia" w:hAnsi="Arial" w:cs="Arial"/>
      <w:b/>
      <w:bCs/>
      <w:sz w:val="22"/>
      <w:szCs w:val="22"/>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 w:type="paragraph" w:customStyle="1" w:styleId="RedTitre1">
    <w:name w:val="RedTitre1"/>
    <w:basedOn w:val="Normal"/>
    <w:uiPriority w:val="99"/>
    <w:rsid w:val="00F62763"/>
    <w:pPr>
      <w:framePr w:hSpace="142" w:wrap="auto" w:vAnchor="text" w:hAnchor="text" w:xAlign="center" w:y="1"/>
      <w:widowControl w:val="0"/>
      <w:suppressAutoHyphens w:val="0"/>
      <w:autoSpaceDE w:val="0"/>
      <w:autoSpaceDN w:val="0"/>
      <w:adjustRightInd w:val="0"/>
      <w:jc w:val="center"/>
    </w:pPr>
    <w:rPr>
      <w:rFonts w:ascii="Arial" w:eastAsiaTheme="minorEastAsia"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8354A4-E56E-456A-9B56-8BA5CBB79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6</Pages>
  <Words>1576</Words>
  <Characters>8673</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Frederic Blaizel</cp:lastModifiedBy>
  <cp:revision>2</cp:revision>
  <cp:lastPrinted>2017-04-10T09:18:00Z</cp:lastPrinted>
  <dcterms:created xsi:type="dcterms:W3CDTF">2017-06-02T08:57:00Z</dcterms:created>
  <dcterms:modified xsi:type="dcterms:W3CDTF">2017-06-02T08:57:00Z</dcterms:modified>
</cp:coreProperties>
</file>