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CC1476" w:rsidRPr="00CC1476" w:rsidRDefault="00CC1476" w:rsidP="005846FB">
      <w:pPr>
        <w:tabs>
          <w:tab w:val="left" w:pos="426"/>
          <w:tab w:val="left" w:pos="851"/>
        </w:tabs>
        <w:jc w:val="both"/>
        <w:rPr>
          <w:rFonts w:ascii="Arial" w:hAnsi="Arial" w:cs="Arial"/>
          <w:b/>
        </w:rPr>
      </w:pPr>
      <w:r w:rsidRPr="00CC1476">
        <w:rPr>
          <w:rFonts w:ascii="Arial" w:hAnsi="Arial" w:cs="Arial"/>
          <w:b/>
        </w:rPr>
        <w:t>Marché n° 17-</w:t>
      </w:r>
      <w:r w:rsidR="009B7126">
        <w:rPr>
          <w:rFonts w:ascii="Arial" w:hAnsi="Arial" w:cs="Arial"/>
          <w:b/>
        </w:rPr>
        <w:t>62</w:t>
      </w:r>
      <w:r w:rsidRPr="00CC1476">
        <w:rPr>
          <w:rFonts w:ascii="Arial" w:hAnsi="Arial" w:cs="Arial"/>
          <w:b/>
        </w:rPr>
        <w:t xml:space="preserve"> relatif à « La fourniture</w:t>
      </w:r>
      <w:r w:rsidR="0055373E">
        <w:rPr>
          <w:rFonts w:ascii="Arial" w:hAnsi="Arial" w:cs="Arial"/>
          <w:b/>
        </w:rPr>
        <w:t xml:space="preserve">, </w:t>
      </w:r>
      <w:r w:rsidR="009B7126">
        <w:rPr>
          <w:rFonts w:ascii="Arial" w:hAnsi="Arial" w:cs="Arial"/>
          <w:b/>
        </w:rPr>
        <w:t xml:space="preserve">la </w:t>
      </w:r>
      <w:r w:rsidRPr="00CC1476">
        <w:rPr>
          <w:rFonts w:ascii="Arial" w:hAnsi="Arial" w:cs="Arial"/>
          <w:b/>
        </w:rPr>
        <w:t>pose</w:t>
      </w:r>
      <w:r w:rsidR="0055373E">
        <w:rPr>
          <w:rFonts w:ascii="Arial" w:hAnsi="Arial" w:cs="Arial"/>
          <w:b/>
        </w:rPr>
        <w:t xml:space="preserve"> et </w:t>
      </w:r>
      <w:r w:rsidR="009B7126">
        <w:rPr>
          <w:rFonts w:ascii="Arial" w:hAnsi="Arial" w:cs="Arial"/>
          <w:b/>
        </w:rPr>
        <w:t xml:space="preserve">la </w:t>
      </w:r>
      <w:r w:rsidR="0055373E">
        <w:rPr>
          <w:rFonts w:ascii="Arial" w:hAnsi="Arial" w:cs="Arial"/>
          <w:b/>
        </w:rPr>
        <w:t>mise en service d’un g</w:t>
      </w:r>
      <w:bookmarkStart w:id="0" w:name="_GoBack"/>
      <w:bookmarkEnd w:id="0"/>
      <w:r w:rsidR="0055373E">
        <w:rPr>
          <w:rFonts w:ascii="Arial" w:hAnsi="Arial" w:cs="Arial"/>
          <w:b/>
        </w:rPr>
        <w:t xml:space="preserve">roupe de surpression des </w:t>
      </w:r>
      <w:r w:rsidR="002E0D27">
        <w:rPr>
          <w:rFonts w:ascii="Arial" w:hAnsi="Arial" w:cs="Arial"/>
          <w:b/>
        </w:rPr>
        <w:t>eau</w:t>
      </w:r>
      <w:r w:rsidR="0055373E">
        <w:rPr>
          <w:rFonts w:ascii="Arial" w:hAnsi="Arial" w:cs="Arial"/>
          <w:b/>
        </w:rPr>
        <w:t>x</w:t>
      </w:r>
      <w:r w:rsidR="002E0D27">
        <w:rPr>
          <w:rFonts w:ascii="Arial" w:hAnsi="Arial" w:cs="Arial"/>
          <w:b/>
        </w:rPr>
        <w:t xml:space="preserve"> industrielle</w:t>
      </w:r>
      <w:r w:rsidR="0055373E">
        <w:rPr>
          <w:rFonts w:ascii="Arial" w:hAnsi="Arial" w:cs="Arial"/>
          <w:b/>
        </w:rPr>
        <w:t>s</w:t>
      </w:r>
      <w:r w:rsidR="002E0D27">
        <w:rPr>
          <w:rFonts w:ascii="Arial" w:hAnsi="Arial" w:cs="Arial"/>
          <w:b/>
        </w:rPr>
        <w:t xml:space="preserve"> sur </w:t>
      </w:r>
      <w:r w:rsidRPr="00CC1476">
        <w:rPr>
          <w:rFonts w:ascii="Arial" w:hAnsi="Arial" w:cs="Arial"/>
          <w:b/>
        </w:rPr>
        <w:t xml:space="preserve">la </w:t>
      </w:r>
      <w:r w:rsidR="0055373E">
        <w:rPr>
          <w:rFonts w:ascii="Arial" w:hAnsi="Arial" w:cs="Arial"/>
          <w:b/>
        </w:rPr>
        <w:t xml:space="preserve">station d’épuration </w:t>
      </w:r>
      <w:r w:rsidR="002E0D27">
        <w:rPr>
          <w:rFonts w:ascii="Arial" w:hAnsi="Arial" w:cs="Arial"/>
          <w:b/>
        </w:rPr>
        <w:t>Jacques Monod</w:t>
      </w:r>
      <w:r w:rsidRPr="00CC1476">
        <w:rPr>
          <w:rFonts w:ascii="Arial" w:hAnsi="Arial" w:cs="Arial"/>
          <w:b/>
        </w:rPr>
        <w:t>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77143"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000CE9">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631754"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CC1476">
        <w:rPr>
          <w:rFonts w:ascii="Arial" w:hAnsi="Arial" w:cs="Arial"/>
        </w:rPr>
        <w:t xml:space="preserve">12 semaines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E308E0">
        <w:fldChar w:fldCharType="begin">
          <w:ffData>
            <w:name w:val=""/>
            <w:enabled/>
            <w:calcOnExit w:val="0"/>
            <w:checkBox>
              <w:size w:val="20"/>
              <w:default w:val="1"/>
            </w:checkBox>
          </w:ffData>
        </w:fldChar>
      </w:r>
      <w:r w:rsidR="00E308E0">
        <w:instrText xml:space="preserve"> FORMCHECKBOX </w:instrText>
      </w:r>
      <w:r w:rsidR="00E308E0">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p>
    <w:p w:rsidR="00671486" w:rsidRDefault="00671486" w:rsidP="009B45B9">
      <w:pPr>
        <w:tabs>
          <w:tab w:val="left" w:pos="426"/>
          <w:tab w:val="left" w:pos="851"/>
        </w:tabs>
        <w:jc w:val="both"/>
        <w:rPr>
          <w:rFonts w:ascii="Arial" w:hAnsi="Arial" w:cs="Arial"/>
          <w:b/>
        </w:rPr>
      </w:pPr>
    </w:p>
    <w:p w:rsidR="00671486" w:rsidRDefault="00671486" w:rsidP="009B45B9">
      <w:pPr>
        <w:tabs>
          <w:tab w:val="left" w:pos="426"/>
          <w:tab w:val="left" w:pos="851"/>
        </w:tabs>
        <w:jc w:val="both"/>
        <w:rPr>
          <w:rFonts w:ascii="Arial" w:hAnsi="Arial" w:cs="Arial"/>
          <w:b/>
        </w:rPr>
      </w:pPr>
    </w:p>
    <w:p w:rsidR="00671486" w:rsidRDefault="00671486"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671486" w:rsidP="006F3DF9">
      <w:pPr>
        <w:pStyle w:val="En-tte"/>
        <w:tabs>
          <w:tab w:val="clear" w:pos="4536"/>
          <w:tab w:val="clear" w:pos="9072"/>
          <w:tab w:val="left" w:pos="851"/>
        </w:tabs>
        <w:jc w:val="both"/>
        <w:rPr>
          <w:rFonts w:ascii="Arial" w:hAnsi="Arial" w:cs="Arial"/>
          <w:b/>
        </w:rPr>
      </w:pPr>
      <w:r>
        <w:rPr>
          <w:rFonts w:ascii="Arial" w:hAnsi="Arial" w:cs="Arial"/>
          <w:b/>
        </w:rPr>
        <w:t xml:space="preserve">Communauté d’Agglomération </w:t>
      </w:r>
      <w:r w:rsidR="002E0D27">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671486">
        <w:rPr>
          <w:rFonts w:ascii="Arial" w:hAnsi="Arial" w:cs="Arial"/>
          <w:b/>
        </w:rPr>
        <w:t xml:space="preserve"> </w:t>
      </w:r>
      <w:r w:rsidRPr="00DC2031">
        <w:rPr>
          <w:rFonts w:ascii="Arial" w:hAnsi="Arial" w:cs="Arial"/>
          <w:b/>
        </w:rPr>
        <w:t>10</w:t>
      </w:r>
      <w:r w:rsidR="00671486">
        <w:rPr>
          <w:rFonts w:ascii="Arial" w:hAnsi="Arial" w:cs="Arial"/>
          <w:b/>
        </w:rPr>
        <w:t>1</w:t>
      </w:r>
      <w:r w:rsidRPr="00DC2031">
        <w:rPr>
          <w:rFonts w:ascii="Arial" w:hAnsi="Arial" w:cs="Arial"/>
          <w:b/>
        </w:rPr>
        <w:t xml:space="preserve"> CALAIS </w:t>
      </w:r>
      <w:r w:rsidR="00671486">
        <w:rPr>
          <w:rFonts w:ascii="Arial" w:hAnsi="Arial" w:cs="Arial"/>
          <w:b/>
        </w:rPr>
        <w:t>CEDEX</w:t>
      </w:r>
    </w:p>
    <w:p w:rsidR="009B1CD0" w:rsidRPr="00DC2031" w:rsidRDefault="00671486" w:rsidP="005846FB">
      <w:pPr>
        <w:pStyle w:val="En-tte"/>
        <w:tabs>
          <w:tab w:val="clear" w:pos="4536"/>
          <w:tab w:val="clear" w:pos="9072"/>
          <w:tab w:val="left" w:pos="851"/>
        </w:tabs>
        <w:jc w:val="both"/>
        <w:rPr>
          <w:rFonts w:ascii="Arial" w:hAnsi="Arial" w:cs="Arial"/>
          <w:b/>
        </w:rPr>
      </w:pPr>
      <w:r>
        <w:rPr>
          <w:rFonts w:ascii="Arial" w:hAnsi="Arial" w:cs="Arial"/>
          <w:b/>
        </w:rPr>
        <w:t xml:space="preserve">Tél : 03 </w:t>
      </w:r>
      <w:r w:rsidR="00DC2031" w:rsidRPr="00DC2031">
        <w:rPr>
          <w:rFonts w:ascii="Arial" w:hAnsi="Arial" w:cs="Arial"/>
          <w:b/>
        </w:rPr>
        <w:t>21</w:t>
      </w:r>
      <w:r>
        <w:rPr>
          <w:rFonts w:ascii="Arial" w:hAnsi="Arial" w:cs="Arial"/>
          <w:b/>
        </w:rPr>
        <w:t xml:space="preserve"> </w:t>
      </w:r>
      <w:r w:rsidR="00DC2031" w:rsidRPr="00DC2031">
        <w:rPr>
          <w:rFonts w:ascii="Arial" w:hAnsi="Arial" w:cs="Arial"/>
          <w:b/>
        </w:rPr>
        <w:t>19</w:t>
      </w:r>
      <w:r>
        <w:rPr>
          <w:rFonts w:ascii="Arial" w:hAnsi="Arial" w:cs="Arial"/>
          <w:b/>
        </w:rPr>
        <w:t xml:space="preserve"> </w:t>
      </w:r>
      <w:r w:rsidR="00DC2031" w:rsidRPr="00DC2031">
        <w:rPr>
          <w:rFonts w:ascii="Arial" w:hAnsi="Arial" w:cs="Arial"/>
          <w:b/>
        </w:rPr>
        <w:t>55</w:t>
      </w:r>
      <w:r>
        <w:rPr>
          <w:rFonts w:ascii="Arial" w:hAnsi="Arial" w:cs="Arial"/>
          <w:b/>
        </w:rPr>
        <w:t xml:space="preserve">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Présidente de</w:t>
      </w:r>
      <w:r w:rsidR="00671486">
        <w:rPr>
          <w:rFonts w:ascii="Arial" w:hAnsi="Arial" w:cs="Arial"/>
          <w:b/>
        </w:rPr>
        <w:t xml:space="preserve"> la Communauté d’Agglomération </w:t>
      </w:r>
      <w:r w:rsidR="002E0D27">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w:t>
      </w:r>
      <w:r w:rsidR="00671486">
        <w:rPr>
          <w:rFonts w:ascii="Arial" w:hAnsi="Arial" w:cs="Arial"/>
          <w:b/>
        </w:rPr>
        <w:t xml:space="preserve">la Communauté d’Agglomération </w:t>
      </w:r>
      <w:r w:rsidR="002E0D27">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w:t>
      </w:r>
      <w:r w:rsidR="00671486">
        <w:rPr>
          <w:rFonts w:ascii="Arial" w:hAnsi="Arial" w:cs="Arial"/>
          <w:b/>
        </w:rPr>
        <w:t xml:space="preserve"> </w:t>
      </w:r>
      <w:r w:rsidRPr="003C593B">
        <w:rPr>
          <w:rFonts w:ascii="Arial" w:hAnsi="Arial" w:cs="Arial"/>
          <w:b/>
        </w:rPr>
        <w:t>21</w:t>
      </w:r>
      <w:r w:rsidR="00671486">
        <w:rPr>
          <w:rFonts w:ascii="Arial" w:hAnsi="Arial" w:cs="Arial"/>
          <w:b/>
        </w:rPr>
        <w:t xml:space="preserve"> </w:t>
      </w:r>
      <w:r w:rsidRPr="003C593B">
        <w:rPr>
          <w:rFonts w:ascii="Arial" w:hAnsi="Arial" w:cs="Arial"/>
          <w:b/>
        </w:rPr>
        <w:t>46</w:t>
      </w:r>
      <w:r w:rsidR="00671486">
        <w:rPr>
          <w:rFonts w:ascii="Arial" w:hAnsi="Arial" w:cs="Arial"/>
          <w:b/>
        </w:rPr>
        <w:t xml:space="preserve"> </w:t>
      </w:r>
      <w:r w:rsidRPr="003C593B">
        <w:rPr>
          <w:rFonts w:ascii="Arial" w:hAnsi="Arial" w:cs="Arial"/>
          <w:b/>
        </w:rPr>
        <w:t>14</w:t>
      </w:r>
      <w:r w:rsidR="00671486">
        <w:rPr>
          <w:rFonts w:ascii="Arial" w:hAnsi="Arial" w:cs="Arial"/>
          <w:b/>
        </w:rPr>
        <w:t xml:space="preserve"> </w:t>
      </w:r>
      <w:r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823632">
        <w:rPr>
          <w:rFonts w:ascii="Arial" w:hAnsi="Arial" w:cs="Arial"/>
        </w:rPr>
        <w:t xml:space="preserve"> 21754 A970</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7126" w:rsidP="009B45B9">
      <w:pPr>
        <w:tabs>
          <w:tab w:val="left" w:pos="851"/>
        </w:tabs>
        <w:rPr>
          <w:rFonts w:ascii="Arial" w:hAnsi="Arial" w:cs="Arial"/>
        </w:rPr>
      </w:pPr>
      <w:r>
        <w:rPr>
          <w:rFonts w:ascii="Arial" w:hAnsi="Arial" w:cs="Arial"/>
        </w:rPr>
        <w:t xml:space="preserve">La présente offre est acceptée pour :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7126" w:rsidRDefault="009B7126" w:rsidP="009B45B9">
      <w:pPr>
        <w:tabs>
          <w:tab w:val="left" w:pos="851"/>
        </w:tabs>
        <w:rPr>
          <w:rFonts w:ascii="Arial" w:hAnsi="Arial" w:cs="Arial"/>
        </w:rPr>
      </w:pPr>
    </w:p>
    <w:p w:rsidR="009B7126" w:rsidRDefault="009B7126" w:rsidP="009B45B9">
      <w:pPr>
        <w:tabs>
          <w:tab w:val="left" w:pos="851"/>
        </w:tabs>
        <w:rPr>
          <w:rFonts w:ascii="Arial" w:hAnsi="Arial" w:cs="Arial"/>
        </w:rPr>
      </w:pPr>
    </w:p>
    <w:p w:rsidR="009B7126" w:rsidRDefault="009B7126"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671486" w:rsidP="009B7126">
          <w:pPr>
            <w:tabs>
              <w:tab w:val="left" w:pos="426"/>
              <w:tab w:val="left" w:pos="851"/>
            </w:tabs>
            <w:jc w:val="both"/>
            <w:rPr>
              <w:rFonts w:ascii="Arial" w:hAnsi="Arial" w:cs="Arial"/>
              <w:b/>
            </w:rPr>
          </w:pPr>
          <w:r w:rsidRPr="00CC1476">
            <w:rPr>
              <w:rFonts w:ascii="Arial" w:hAnsi="Arial" w:cs="Arial"/>
              <w:b/>
            </w:rPr>
            <w:t>Marché n° 17-</w:t>
          </w:r>
          <w:r w:rsidR="009B7126">
            <w:rPr>
              <w:rFonts w:ascii="Arial" w:hAnsi="Arial" w:cs="Arial"/>
              <w:b/>
            </w:rPr>
            <w:t>62</w:t>
          </w:r>
          <w:r w:rsidRPr="00CC1476">
            <w:rPr>
              <w:rFonts w:ascii="Arial" w:hAnsi="Arial" w:cs="Arial"/>
              <w:b/>
            </w:rPr>
            <w:t xml:space="preserve"> relatif à « La fourniture</w:t>
          </w:r>
          <w:r>
            <w:rPr>
              <w:rFonts w:ascii="Arial" w:hAnsi="Arial" w:cs="Arial"/>
              <w:b/>
            </w:rPr>
            <w:t xml:space="preserve">, </w:t>
          </w:r>
          <w:r w:rsidR="009B7126">
            <w:rPr>
              <w:rFonts w:ascii="Arial" w:hAnsi="Arial" w:cs="Arial"/>
              <w:b/>
            </w:rPr>
            <w:t xml:space="preserve">la </w:t>
          </w:r>
          <w:r w:rsidRPr="00CC1476">
            <w:rPr>
              <w:rFonts w:ascii="Arial" w:hAnsi="Arial" w:cs="Arial"/>
              <w:b/>
            </w:rPr>
            <w:t>pose</w:t>
          </w:r>
          <w:r>
            <w:rPr>
              <w:rFonts w:ascii="Arial" w:hAnsi="Arial" w:cs="Arial"/>
              <w:b/>
            </w:rPr>
            <w:t xml:space="preserve"> et </w:t>
          </w:r>
          <w:r w:rsidR="009B7126">
            <w:rPr>
              <w:rFonts w:ascii="Arial" w:hAnsi="Arial" w:cs="Arial"/>
              <w:b/>
            </w:rPr>
            <w:t xml:space="preserve">la </w:t>
          </w:r>
          <w:r>
            <w:rPr>
              <w:rFonts w:ascii="Arial" w:hAnsi="Arial" w:cs="Arial"/>
              <w:b/>
            </w:rPr>
            <w:t xml:space="preserve">mise en service d’un groupe de surpression des eaux industrielles sur </w:t>
          </w:r>
          <w:r w:rsidRPr="00CC1476">
            <w:rPr>
              <w:rFonts w:ascii="Arial" w:hAnsi="Arial" w:cs="Arial"/>
              <w:b/>
            </w:rPr>
            <w:t xml:space="preserve">la </w:t>
          </w:r>
          <w:r>
            <w:rPr>
              <w:rFonts w:ascii="Arial" w:hAnsi="Arial" w:cs="Arial"/>
              <w:b/>
            </w:rPr>
            <w:t>station d’épuration Jacques Monod</w:t>
          </w:r>
          <w:r w:rsidRPr="00CC1476">
            <w:rPr>
              <w:rFonts w:ascii="Arial" w:hAnsi="Arial" w:cs="Arial"/>
              <w:b/>
            </w:rPr>
            <w:t> »</w:t>
          </w:r>
        </w:p>
      </w:tc>
      <w:tc>
        <w:tcPr>
          <w:tcW w:w="896" w:type="dxa"/>
          <w:shd w:val="clear" w:color="auto" w:fill="66CCFF"/>
        </w:tcPr>
        <w:p w:rsidR="009B1CD0" w:rsidRDefault="009B7126">
          <w:pPr>
            <w:tabs>
              <w:tab w:val="center" w:pos="1366"/>
              <w:tab w:val="right" w:pos="2733"/>
            </w:tabs>
          </w:pPr>
          <w:r>
            <w:rPr>
              <w:rFonts w:ascii="Arial" w:hAnsi="Arial" w:cs="Arial"/>
              <w:b/>
            </w:rPr>
            <w:t xml:space="preserve">  </w:t>
          </w:r>
          <w:r w:rsidR="009B1CD0">
            <w:rPr>
              <w:rFonts w:ascii="Arial" w:hAnsi="Arial" w:cs="Arial"/>
              <w:b/>
            </w:rPr>
            <w:t xml:space="preserve">Page : </w:t>
          </w:r>
        </w:p>
      </w:tc>
      <w:tc>
        <w:tcPr>
          <w:tcW w:w="567" w:type="dxa"/>
          <w:shd w:val="clear" w:color="auto" w:fill="66CCFF"/>
        </w:tcPr>
        <w:p w:rsidR="009B1CD0" w:rsidRDefault="00C77143" w:rsidP="009B7126">
          <w:pP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4C3B75">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4C3B75">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7D7A65"/>
    <w:rsid w:val="00000CE9"/>
    <w:rsid w:val="00036500"/>
    <w:rsid w:val="000A2E05"/>
    <w:rsid w:val="000E0020"/>
    <w:rsid w:val="00166B56"/>
    <w:rsid w:val="001C40C0"/>
    <w:rsid w:val="001C733C"/>
    <w:rsid w:val="0021527A"/>
    <w:rsid w:val="0021797C"/>
    <w:rsid w:val="00225A1A"/>
    <w:rsid w:val="002904AF"/>
    <w:rsid w:val="002C2CA3"/>
    <w:rsid w:val="002C4645"/>
    <w:rsid w:val="002C4B3E"/>
    <w:rsid w:val="002C79D6"/>
    <w:rsid w:val="002E0D27"/>
    <w:rsid w:val="00332B12"/>
    <w:rsid w:val="00354C04"/>
    <w:rsid w:val="00385E76"/>
    <w:rsid w:val="003C593B"/>
    <w:rsid w:val="0043706E"/>
    <w:rsid w:val="0044597F"/>
    <w:rsid w:val="00483457"/>
    <w:rsid w:val="004A7169"/>
    <w:rsid w:val="004C3B75"/>
    <w:rsid w:val="004E75A6"/>
    <w:rsid w:val="0050456E"/>
    <w:rsid w:val="00513379"/>
    <w:rsid w:val="00514DAF"/>
    <w:rsid w:val="00532EC7"/>
    <w:rsid w:val="00541CA3"/>
    <w:rsid w:val="0055373E"/>
    <w:rsid w:val="005546A9"/>
    <w:rsid w:val="005846FB"/>
    <w:rsid w:val="005A4A3B"/>
    <w:rsid w:val="005A4CB5"/>
    <w:rsid w:val="005F7423"/>
    <w:rsid w:val="0061068C"/>
    <w:rsid w:val="00631754"/>
    <w:rsid w:val="0064560F"/>
    <w:rsid w:val="00660727"/>
    <w:rsid w:val="00671486"/>
    <w:rsid w:val="006C4338"/>
    <w:rsid w:val="006F3DF9"/>
    <w:rsid w:val="0070112B"/>
    <w:rsid w:val="007060E5"/>
    <w:rsid w:val="00710FD6"/>
    <w:rsid w:val="00757151"/>
    <w:rsid w:val="007909E0"/>
    <w:rsid w:val="0079785C"/>
    <w:rsid w:val="007D7A65"/>
    <w:rsid w:val="007F68A6"/>
    <w:rsid w:val="00823632"/>
    <w:rsid w:val="0083205E"/>
    <w:rsid w:val="00844DAA"/>
    <w:rsid w:val="008E3D6A"/>
    <w:rsid w:val="00906CF7"/>
    <w:rsid w:val="00934503"/>
    <w:rsid w:val="00983FF3"/>
    <w:rsid w:val="00996822"/>
    <w:rsid w:val="009B1CD0"/>
    <w:rsid w:val="009B45B9"/>
    <w:rsid w:val="009B7126"/>
    <w:rsid w:val="00A30EBF"/>
    <w:rsid w:val="00AE7831"/>
    <w:rsid w:val="00B054DA"/>
    <w:rsid w:val="00B87564"/>
    <w:rsid w:val="00BA44E5"/>
    <w:rsid w:val="00BE6078"/>
    <w:rsid w:val="00C77143"/>
    <w:rsid w:val="00C91060"/>
    <w:rsid w:val="00C911FE"/>
    <w:rsid w:val="00CC1476"/>
    <w:rsid w:val="00CD185D"/>
    <w:rsid w:val="00CD46CC"/>
    <w:rsid w:val="00D46BC7"/>
    <w:rsid w:val="00DC2031"/>
    <w:rsid w:val="00DD2CD2"/>
    <w:rsid w:val="00E308E0"/>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FF21F-497F-40AB-8D66-2D0B9566E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6</Pages>
  <Words>1586</Words>
  <Characters>8729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17</cp:revision>
  <cp:lastPrinted>2017-06-06T13:39:00Z</cp:lastPrinted>
  <dcterms:created xsi:type="dcterms:W3CDTF">2016-09-26T06:44:00Z</dcterms:created>
  <dcterms:modified xsi:type="dcterms:W3CDTF">2017-06-06T13:39:00Z</dcterms:modified>
</cp:coreProperties>
</file>