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B82CFC" w:rsidRDefault="00B82CFC" w:rsidP="006F3DF9">
      <w:pPr>
        <w:pStyle w:val="fcase1ertab"/>
        <w:tabs>
          <w:tab w:val="clear" w:pos="426"/>
          <w:tab w:val="left" w:pos="0"/>
          <w:tab w:val="left" w:pos="851"/>
        </w:tabs>
        <w:ind w:left="0" w:firstLine="0"/>
        <w:rPr>
          <w:rFonts w:ascii="Arial" w:hAnsi="Arial" w:cs="Arial"/>
        </w:rPr>
      </w:pPr>
    </w:p>
    <w:p w:rsidR="009B1CD0" w:rsidRPr="00800015" w:rsidRDefault="00EC4200" w:rsidP="00800015">
      <w:pPr>
        <w:tabs>
          <w:tab w:val="left" w:pos="5348"/>
        </w:tabs>
        <w:jc w:val="both"/>
        <w:rPr>
          <w:rFonts w:ascii="Arial" w:hAnsi="Arial" w:cs="Arial"/>
          <w:b/>
        </w:rPr>
      </w:pPr>
      <w:r w:rsidRPr="00800015">
        <w:rPr>
          <w:rFonts w:ascii="Arial" w:hAnsi="Arial" w:cs="Arial"/>
          <w:b/>
          <w:bCs/>
        </w:rPr>
        <w:t xml:space="preserve">Marché </w:t>
      </w:r>
      <w:r w:rsidR="0047134E" w:rsidRPr="00800015">
        <w:rPr>
          <w:rFonts w:ascii="Arial" w:hAnsi="Arial" w:cs="Arial"/>
          <w:b/>
          <w:bCs/>
        </w:rPr>
        <w:t xml:space="preserve">de service </w:t>
      </w:r>
      <w:r w:rsidRPr="00800015">
        <w:rPr>
          <w:rFonts w:ascii="Arial" w:hAnsi="Arial" w:cs="Arial"/>
          <w:b/>
          <w:bCs/>
        </w:rPr>
        <w:t>n° 17-5</w:t>
      </w:r>
      <w:r w:rsidR="0047134E" w:rsidRPr="00800015">
        <w:rPr>
          <w:rFonts w:ascii="Arial" w:hAnsi="Arial" w:cs="Arial"/>
          <w:b/>
          <w:bCs/>
        </w:rPr>
        <w:t>5</w:t>
      </w:r>
      <w:r w:rsidRPr="00800015">
        <w:rPr>
          <w:rFonts w:ascii="Arial" w:hAnsi="Arial" w:cs="Arial"/>
          <w:b/>
          <w:bCs/>
        </w:rPr>
        <w:t xml:space="preserve"> relatif </w:t>
      </w:r>
      <w:r w:rsidR="00B82CFC" w:rsidRPr="00800015">
        <w:rPr>
          <w:rFonts w:ascii="Arial" w:hAnsi="Arial" w:cs="Arial"/>
          <w:b/>
          <w:bCs/>
        </w:rPr>
        <w:t>à « </w:t>
      </w:r>
      <w:r w:rsidR="0047134E" w:rsidRPr="00800015">
        <w:rPr>
          <w:rFonts w:ascii="Arial" w:hAnsi="Arial" w:cs="Arial"/>
          <w:b/>
          <w:bCs/>
        </w:rPr>
        <w:t>la maintenance du logiciel POSEIDON - système de prévention des noyades</w:t>
      </w:r>
      <w:r w:rsidR="00B82CFC" w:rsidRPr="00800015">
        <w:rPr>
          <w:rFonts w:ascii="Arial" w:hAnsi="Arial" w:cs="Arial"/>
          <w:b/>
          <w:bCs/>
        </w:rPr>
        <w:t> »</w:t>
      </w:r>
      <w:r w:rsidR="00CF0DAC" w:rsidRPr="00800015">
        <w:rPr>
          <w:rFonts w:ascii="Arial" w:hAnsi="Arial" w:cs="Arial"/>
          <w:b/>
          <w:bCs/>
        </w:rPr>
        <w:t>.</w:t>
      </w:r>
    </w:p>
    <w:p w:rsidR="009B1CD0" w:rsidRDefault="009B1CD0" w:rsidP="00800015">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CF0DAC"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F0DAC"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r w:rsidR="00B87564">
        <w:rPr>
          <w:rFonts w:ascii="Arial" w:hAnsi="Arial" w:cs="Arial"/>
        </w:rPr>
        <w:t>au lot n</w:t>
      </w:r>
      <w:r w:rsidR="00A30EBF">
        <w:rPr>
          <w:rFonts w:ascii="Arial" w:hAnsi="Arial" w:cs="Arial"/>
        </w:rPr>
        <w:t xml:space="preserve"> °</w:t>
      </w:r>
      <w:r w:rsidR="00996822">
        <w:rPr>
          <w:rFonts w:ascii="Arial" w:hAnsi="Arial" w:cs="Arial"/>
        </w:rPr>
        <w:t xml:space="preserve"> </w:t>
      </w:r>
      <w:r w:rsidR="00EC4200">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EC4200" w:rsidRDefault="00EC4200"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t>à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ab/>
        <w:t xml:space="preserve">à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CCAG :……………………………………………………………………………………………</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aux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fldChar w:fldCharType="end"/>
      </w:r>
      <w:r w:rsidR="009B1CD0">
        <w:rPr>
          <w:rFonts w:ascii="Arial" w:hAnsi="Arial" w:cs="Arial"/>
        </w:rPr>
        <w:t xml:space="preserve"> aux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8C5673">
        <w:rPr>
          <w:rFonts w:ascii="Arial" w:hAnsi="Arial" w:cs="Arial"/>
        </w:rPr>
        <w:t xml:space="preserve">la date de notification du marché </w:t>
      </w:r>
      <w:r w:rsidR="00800015">
        <w:rPr>
          <w:rFonts w:ascii="Arial" w:hAnsi="Arial" w:cs="Arial"/>
        </w:rPr>
        <w:t xml:space="preserve">jusqu’au </w:t>
      </w:r>
      <w:r w:rsidR="008C5673">
        <w:rPr>
          <w:rFonts w:ascii="Arial" w:hAnsi="Arial" w:cs="Arial"/>
        </w:rPr>
        <w:t>31 décembre 2017</w:t>
      </w:r>
      <w:r w:rsidR="00996822">
        <w:rPr>
          <w:rFonts w:ascii="Arial" w:hAnsi="Arial" w:cs="Arial"/>
        </w:rPr>
        <w:t xml:space="preserve">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5C102E">
        <w:fldChar w:fldCharType="begin">
          <w:ffData>
            <w:name w:val=""/>
            <w:enabled/>
            <w:calcOnExit w:val="0"/>
            <w:checkBox>
              <w:size w:val="20"/>
              <w:default w:val="1"/>
            </w:checkBox>
          </w:ffData>
        </w:fldChar>
      </w:r>
      <w:r w:rsidR="005C102E">
        <w:instrText xml:space="preserve"> FORMCHECKBOX </w:instrText>
      </w:r>
      <w:r w:rsidR="005C102E">
        <w:fldChar w:fldCharType="end"/>
      </w:r>
      <w:r w:rsidR="009B1CD0">
        <w:rPr>
          <w:rFonts w:ascii="Arial" w:hAnsi="Arial" w:cs="Arial"/>
        </w:rPr>
        <w:tab/>
        <w:t>la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C77143">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5C102E">
        <w:fldChar w:fldCharType="begin">
          <w:ffData>
            <w:name w:val=""/>
            <w:enabled/>
            <w:calcOnExit w:val="0"/>
            <w:checkBox>
              <w:size w:val="20"/>
              <w:default w:val="0"/>
            </w:checkBox>
          </w:ffData>
        </w:fldChar>
      </w:r>
      <w:r w:rsidR="005C102E">
        <w:instrText xml:space="preserve"> FORMCHECKBOX </w:instrText>
      </w:r>
      <w:r w:rsidR="005C102E">
        <w:fldChar w:fldCharType="end"/>
      </w:r>
      <w:r w:rsidR="009B1CD0">
        <w:rPr>
          <w:rFonts w:ascii="Arial" w:hAnsi="Arial" w:cs="Arial"/>
        </w:rPr>
        <w:tab/>
        <w:t>la date de début d’exécution prévue par le marché ou l’accord-cadre lorsqu’elle est postérieure à la date de notification</w:t>
      </w:r>
      <w:r w:rsidR="005C102E">
        <w:rPr>
          <w:rFonts w:ascii="Arial" w:hAnsi="Arial" w:cs="Arial"/>
        </w:rPr>
        <w:t>.</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EC4200">
        <w:fldChar w:fldCharType="begin">
          <w:ffData>
            <w:name w:val=""/>
            <w:enabled/>
            <w:calcOnExit w:val="0"/>
            <w:checkBox>
              <w:size w:val="20"/>
              <w:default w:val="0"/>
            </w:checkBox>
          </w:ffData>
        </w:fldChar>
      </w:r>
      <w:r w:rsidR="00EC4200">
        <w:instrText xml:space="preserve"> FORMCHECKBOX </w:instrText>
      </w:r>
      <w:r w:rsidR="00EC4200">
        <w:fldChar w:fldCharType="end"/>
      </w:r>
      <w:r>
        <w:tab/>
        <w:t>NON</w:t>
      </w:r>
      <w:r>
        <w:tab/>
      </w:r>
      <w:r>
        <w:tab/>
      </w:r>
      <w:r>
        <w:tab/>
      </w:r>
      <w:r w:rsidR="00EC4200">
        <w:fldChar w:fldCharType="begin">
          <w:ffData>
            <w:name w:val=""/>
            <w:enabled/>
            <w:calcOnExit w:val="0"/>
            <w:checkBox>
              <w:size w:val="20"/>
              <w:default w:val="1"/>
            </w:checkBox>
          </w:ffData>
        </w:fldChar>
      </w:r>
      <w:r w:rsidR="00EC4200">
        <w:instrText xml:space="preserve"> FORMCHECKBOX </w:instrText>
      </w:r>
      <w:r w:rsidR="00EC4200">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EC4200" w:rsidRDefault="00EC420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r w:rsidR="005C102E">
        <w:rPr>
          <w:rFonts w:ascii="Arial" w:hAnsi="Arial" w:cs="Arial"/>
        </w:rPr>
        <w:t>3</w:t>
      </w:r>
      <w:r>
        <w:rPr>
          <w:rFonts w:ascii="Arial" w:hAnsi="Arial" w:cs="Arial"/>
        </w:rPr>
        <w:t>….............</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EC4200">
        <w:rPr>
          <w:rFonts w:ascii="Arial" w:hAnsi="Arial" w:cs="Arial"/>
        </w:rPr>
        <w:t>1 an</w:t>
      </w:r>
      <w:r>
        <w:rPr>
          <w:rFonts w:ascii="Arial" w:hAnsi="Arial" w:cs="Arial"/>
        </w:rPr>
        <w:t>…………..</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C77143">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fldChar w:fldCharType="end"/>
      </w:r>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C77143">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DC2031" w:rsidP="006F3DF9">
      <w:pPr>
        <w:pStyle w:val="En-tte"/>
        <w:tabs>
          <w:tab w:val="clear" w:pos="4536"/>
          <w:tab w:val="clear" w:pos="9072"/>
          <w:tab w:val="left" w:pos="851"/>
        </w:tabs>
        <w:jc w:val="both"/>
        <w:rPr>
          <w:rFonts w:ascii="Arial" w:hAnsi="Arial" w:cs="Arial"/>
          <w:b/>
        </w:rPr>
      </w:pPr>
      <w:r w:rsidRPr="00DC2031">
        <w:rPr>
          <w:rFonts w:ascii="Arial" w:hAnsi="Arial" w:cs="Arial"/>
          <w:b/>
        </w:rPr>
        <w:t xml:space="preserve">Communauté d’Agglomération </w:t>
      </w:r>
      <w:r w:rsidR="00EC4200">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EC4200">
        <w:rPr>
          <w:rFonts w:ascii="Arial" w:hAnsi="Arial" w:cs="Arial"/>
          <w:b/>
        </w:rPr>
        <w:t xml:space="preserve"> </w:t>
      </w:r>
      <w:r w:rsidRPr="00DC2031">
        <w:rPr>
          <w:rFonts w:ascii="Arial" w:hAnsi="Arial" w:cs="Arial"/>
          <w:b/>
        </w:rPr>
        <w:t>10</w:t>
      </w:r>
      <w:r w:rsidR="00EC4200">
        <w:rPr>
          <w:rFonts w:ascii="Arial" w:hAnsi="Arial" w:cs="Arial"/>
          <w:b/>
        </w:rPr>
        <w:t xml:space="preserve">1 </w:t>
      </w:r>
      <w:r w:rsidRPr="00DC2031">
        <w:rPr>
          <w:rFonts w:ascii="Arial" w:hAnsi="Arial" w:cs="Arial"/>
          <w:b/>
        </w:rPr>
        <w:t>CALAIS Cedex</w:t>
      </w:r>
    </w:p>
    <w:p w:rsidR="009B1CD0" w:rsidRPr="00DC2031" w:rsidRDefault="00EC4200" w:rsidP="005846FB">
      <w:pPr>
        <w:pStyle w:val="En-tte"/>
        <w:tabs>
          <w:tab w:val="clear" w:pos="4536"/>
          <w:tab w:val="clear" w:pos="9072"/>
          <w:tab w:val="left" w:pos="851"/>
        </w:tabs>
        <w:jc w:val="both"/>
        <w:rPr>
          <w:rFonts w:ascii="Arial" w:hAnsi="Arial" w:cs="Arial"/>
          <w:b/>
        </w:rPr>
      </w:pPr>
      <w:r>
        <w:rPr>
          <w:rFonts w:ascii="Arial" w:hAnsi="Arial" w:cs="Arial"/>
          <w:b/>
        </w:rPr>
        <w:t xml:space="preserve">Tél : 03 21 19 55 </w:t>
      </w:r>
      <w:r w:rsidR="00DC2031" w:rsidRPr="00DC2031">
        <w:rPr>
          <w:rFonts w:ascii="Arial" w:hAnsi="Arial" w:cs="Arial"/>
          <w:b/>
        </w:rPr>
        <w:t>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EC4200">
        <w:rPr>
          <w:rFonts w:ascii="Arial" w:hAnsi="Arial" w:cs="Arial"/>
          <w:b/>
        </w:rPr>
        <w:t>Grand Calais Terres &amp;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EC4200" w:rsidP="009B45B9">
      <w:pPr>
        <w:pStyle w:val="fcase2metab"/>
        <w:rPr>
          <w:rFonts w:ascii="Arial" w:hAnsi="Arial" w:cs="Arial"/>
        </w:rPr>
      </w:pPr>
      <w:r>
        <w:rPr>
          <w:rFonts w:ascii="Arial" w:hAnsi="Arial" w:cs="Arial"/>
          <w:b/>
        </w:rPr>
        <w:t xml:space="preserve">Tél : 03 21 46 14 </w:t>
      </w:r>
      <w:r w:rsidR="00DC2031" w:rsidRPr="003C593B">
        <w:rPr>
          <w:rFonts w:ascii="Arial" w:hAnsi="Arial" w:cs="Arial"/>
          <w:b/>
        </w:rPr>
        <w:t>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CF0DAC">
        <w:rPr>
          <w:rFonts w:ascii="Arial" w:hAnsi="Arial" w:cs="Arial"/>
        </w:rPr>
        <w:t> </w:t>
      </w:r>
      <w:r w:rsidR="005C102E">
        <w:rPr>
          <w:rFonts w:ascii="Arial" w:hAnsi="Arial" w:cs="Arial"/>
        </w:rPr>
        <w:t>A</w:t>
      </w:r>
      <w:r w:rsidR="0047134E">
        <w:rPr>
          <w:rFonts w:ascii="Arial" w:hAnsi="Arial" w:cs="Arial"/>
        </w:rPr>
        <w:t>570 413 6156 A50 05020100</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DD1933" w:rsidRDefault="00DD1933" w:rsidP="009B45B9">
      <w:pPr>
        <w:tabs>
          <w:tab w:val="left" w:pos="851"/>
          <w:tab w:val="left" w:pos="3402"/>
          <w:tab w:val="left" w:pos="6237"/>
          <w:tab w:val="left" w:pos="9072"/>
        </w:tabs>
        <w:jc w:val="both"/>
        <w:rPr>
          <w:rFonts w:ascii="Arial" w:hAnsi="Arial" w:cs="Arial"/>
          <w:b/>
          <w:caps/>
        </w:rPr>
      </w:pPr>
    </w:p>
    <w:p w:rsidR="00DD1933" w:rsidRDefault="00DD1933" w:rsidP="009B45B9">
      <w:pPr>
        <w:tabs>
          <w:tab w:val="left" w:pos="851"/>
          <w:tab w:val="left" w:pos="3402"/>
          <w:tab w:val="left" w:pos="6237"/>
          <w:tab w:val="left" w:pos="9072"/>
        </w:tabs>
        <w:jc w:val="both"/>
        <w:rPr>
          <w:rFonts w:ascii="Arial" w:hAnsi="Arial" w:cs="Arial"/>
          <w:b/>
          <w:caps/>
        </w:rPr>
      </w:pPr>
    </w:p>
    <w:p w:rsidR="00DD1933" w:rsidRDefault="00DD1933" w:rsidP="009B45B9">
      <w:pPr>
        <w:tabs>
          <w:tab w:val="left" w:pos="851"/>
          <w:tab w:val="left" w:pos="3402"/>
          <w:tab w:val="left" w:pos="6237"/>
          <w:tab w:val="left" w:pos="9072"/>
        </w:tabs>
        <w:jc w:val="both"/>
        <w:rPr>
          <w:rFonts w:ascii="Arial" w:hAnsi="Arial" w:cs="Arial"/>
          <w:b/>
          <w:caps/>
        </w:rPr>
      </w:pPr>
    </w:p>
    <w:p w:rsidR="00DD1933" w:rsidRDefault="00DD1933" w:rsidP="009B45B9">
      <w:pPr>
        <w:tabs>
          <w:tab w:val="left" w:pos="851"/>
          <w:tab w:val="left" w:pos="3402"/>
          <w:tab w:val="left" w:pos="6237"/>
          <w:tab w:val="left" w:pos="9072"/>
        </w:tabs>
        <w:jc w:val="both"/>
        <w:rPr>
          <w:rFonts w:ascii="Arial" w:hAnsi="Arial" w:cs="Arial"/>
          <w:b/>
          <w:caps/>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1C40C0" w:rsidRDefault="001C40C0" w:rsidP="009B45B9">
      <w:pPr>
        <w:tabs>
          <w:tab w:val="left" w:pos="851"/>
        </w:tabs>
        <w:rPr>
          <w:rFonts w:ascii="Arial" w:hAnsi="Arial" w:cs="Arial"/>
        </w:rPr>
      </w:pPr>
    </w:p>
    <w:sectPr w:rsidR="001C40C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34E" w:rsidRDefault="0047134E">
      <w:r>
        <w:separator/>
      </w:r>
    </w:p>
  </w:endnote>
  <w:endnote w:type="continuationSeparator" w:id="0">
    <w:p w:rsidR="0047134E" w:rsidRDefault="00471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7134E" w:rsidTr="0083205E">
      <w:trPr>
        <w:tblHeader/>
      </w:trPr>
      <w:tc>
        <w:tcPr>
          <w:tcW w:w="2906" w:type="dxa"/>
          <w:shd w:val="clear" w:color="auto" w:fill="66CCFF"/>
        </w:tcPr>
        <w:p w:rsidR="0047134E" w:rsidRDefault="0047134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47134E" w:rsidRPr="00800015" w:rsidRDefault="0047134E" w:rsidP="0047134E">
          <w:pPr>
            <w:tabs>
              <w:tab w:val="left" w:pos="5348"/>
            </w:tabs>
            <w:rPr>
              <w:rFonts w:ascii="Arial" w:hAnsi="Arial" w:cs="Arial"/>
              <w:b/>
            </w:rPr>
          </w:pPr>
          <w:r w:rsidRPr="00800015">
            <w:rPr>
              <w:rFonts w:ascii="Arial" w:hAnsi="Arial" w:cs="Arial"/>
              <w:b/>
              <w:bCs/>
            </w:rPr>
            <w:t>Marché de service n° 17-55 relatif à «  à la maintenance du logiciel POSEIDON - système de prévention des noyades ».</w:t>
          </w:r>
        </w:p>
      </w:tc>
      <w:tc>
        <w:tcPr>
          <w:tcW w:w="896" w:type="dxa"/>
          <w:shd w:val="clear" w:color="auto" w:fill="66CCFF"/>
        </w:tcPr>
        <w:p w:rsidR="0047134E" w:rsidRDefault="0047134E">
          <w:pPr>
            <w:tabs>
              <w:tab w:val="center" w:pos="1366"/>
              <w:tab w:val="right" w:pos="2733"/>
            </w:tabs>
          </w:pPr>
          <w:r>
            <w:rPr>
              <w:rFonts w:ascii="Arial" w:hAnsi="Arial" w:cs="Arial"/>
              <w:b/>
            </w:rPr>
            <w:t xml:space="preserve">Page : </w:t>
          </w:r>
        </w:p>
      </w:tc>
      <w:tc>
        <w:tcPr>
          <w:tcW w:w="567" w:type="dxa"/>
          <w:shd w:val="clear" w:color="auto" w:fill="66CCFF"/>
        </w:tcPr>
        <w:p w:rsidR="0047134E" w:rsidRDefault="0047134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C6315">
            <w:rPr>
              <w:rStyle w:val="Numrodepage"/>
              <w:rFonts w:cs="Arial"/>
              <w:b/>
              <w:noProof/>
            </w:rPr>
            <w:t>1</w:t>
          </w:r>
          <w:r>
            <w:rPr>
              <w:rStyle w:val="Numrodepage"/>
              <w:rFonts w:cs="Arial"/>
              <w:b/>
            </w:rPr>
            <w:fldChar w:fldCharType="end"/>
          </w:r>
        </w:p>
      </w:tc>
      <w:tc>
        <w:tcPr>
          <w:tcW w:w="165" w:type="dxa"/>
          <w:shd w:val="clear" w:color="auto" w:fill="66CCFF"/>
        </w:tcPr>
        <w:p w:rsidR="0047134E" w:rsidRDefault="0047134E">
          <w:pPr>
            <w:jc w:val="center"/>
          </w:pPr>
          <w:r>
            <w:rPr>
              <w:rFonts w:ascii="Arial" w:hAnsi="Arial" w:cs="Arial"/>
              <w:b/>
            </w:rPr>
            <w:t>/</w:t>
          </w:r>
        </w:p>
      </w:tc>
      <w:tc>
        <w:tcPr>
          <w:tcW w:w="544" w:type="dxa"/>
          <w:shd w:val="clear" w:color="auto" w:fill="66CCFF"/>
        </w:tcPr>
        <w:p w:rsidR="0047134E" w:rsidRDefault="0047134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C6315">
            <w:rPr>
              <w:rStyle w:val="Numrodepage"/>
              <w:rFonts w:cs="Arial"/>
              <w:b/>
              <w:noProof/>
            </w:rPr>
            <w:t>6</w:t>
          </w:r>
          <w:r>
            <w:rPr>
              <w:rStyle w:val="Numrodepage"/>
              <w:rFonts w:cs="Arial"/>
              <w:b/>
            </w:rPr>
            <w:fldChar w:fldCharType="end"/>
          </w:r>
        </w:p>
      </w:tc>
    </w:tr>
  </w:tbl>
  <w:p w:rsidR="0047134E" w:rsidRDefault="004713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34E" w:rsidRDefault="0047134E">
      <w:r>
        <w:separator/>
      </w:r>
    </w:p>
  </w:footnote>
  <w:footnote w:type="continuationSeparator" w:id="0">
    <w:p w:rsidR="0047134E" w:rsidRDefault="0047134E">
      <w:r>
        <w:continuationSeparator/>
      </w:r>
    </w:p>
  </w:footnote>
  <w:footnote w:id="1">
    <w:p w:rsidR="0047134E" w:rsidRDefault="0047134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47134E" w:rsidRDefault="0047134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47134E" w:rsidRDefault="0047134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36500"/>
    <w:rsid w:val="00060641"/>
    <w:rsid w:val="000A2E05"/>
    <w:rsid w:val="000B2DED"/>
    <w:rsid w:val="000C6315"/>
    <w:rsid w:val="000D70FA"/>
    <w:rsid w:val="000E0020"/>
    <w:rsid w:val="00166B56"/>
    <w:rsid w:val="001C40C0"/>
    <w:rsid w:val="001C733C"/>
    <w:rsid w:val="0021527A"/>
    <w:rsid w:val="0021797C"/>
    <w:rsid w:val="00225A1A"/>
    <w:rsid w:val="002904AF"/>
    <w:rsid w:val="002C2CA3"/>
    <w:rsid w:val="002C4B3E"/>
    <w:rsid w:val="002C79D6"/>
    <w:rsid w:val="002D0A6B"/>
    <w:rsid w:val="00332B12"/>
    <w:rsid w:val="00333FE4"/>
    <w:rsid w:val="00354C04"/>
    <w:rsid w:val="00385E76"/>
    <w:rsid w:val="003C593B"/>
    <w:rsid w:val="0043706E"/>
    <w:rsid w:val="0044597F"/>
    <w:rsid w:val="00445FF0"/>
    <w:rsid w:val="0047134E"/>
    <w:rsid w:val="00483457"/>
    <w:rsid w:val="004869BD"/>
    <w:rsid w:val="004A7169"/>
    <w:rsid w:val="004E75A6"/>
    <w:rsid w:val="00513379"/>
    <w:rsid w:val="00514DAF"/>
    <w:rsid w:val="00532EC7"/>
    <w:rsid w:val="00541CA3"/>
    <w:rsid w:val="005546A9"/>
    <w:rsid w:val="0056769A"/>
    <w:rsid w:val="005846FB"/>
    <w:rsid w:val="005A4A3B"/>
    <w:rsid w:val="005A4CB5"/>
    <w:rsid w:val="005C102E"/>
    <w:rsid w:val="0061068C"/>
    <w:rsid w:val="0064560F"/>
    <w:rsid w:val="00660727"/>
    <w:rsid w:val="006C4338"/>
    <w:rsid w:val="006F3DF9"/>
    <w:rsid w:val="0070112B"/>
    <w:rsid w:val="007060E5"/>
    <w:rsid w:val="00710FD6"/>
    <w:rsid w:val="00757151"/>
    <w:rsid w:val="007909E0"/>
    <w:rsid w:val="0079785C"/>
    <w:rsid w:val="007A12E4"/>
    <w:rsid w:val="007D7A65"/>
    <w:rsid w:val="007F68A6"/>
    <w:rsid w:val="00800015"/>
    <w:rsid w:val="0083205E"/>
    <w:rsid w:val="00844DAA"/>
    <w:rsid w:val="008C5673"/>
    <w:rsid w:val="008E3D6A"/>
    <w:rsid w:val="00906CF7"/>
    <w:rsid w:val="00934503"/>
    <w:rsid w:val="009625E7"/>
    <w:rsid w:val="00983FF3"/>
    <w:rsid w:val="00996822"/>
    <w:rsid w:val="009B1CD0"/>
    <w:rsid w:val="009B45B9"/>
    <w:rsid w:val="00A30EBF"/>
    <w:rsid w:val="00AE7831"/>
    <w:rsid w:val="00B054DA"/>
    <w:rsid w:val="00B12423"/>
    <w:rsid w:val="00B82CFC"/>
    <w:rsid w:val="00B87564"/>
    <w:rsid w:val="00BA44E5"/>
    <w:rsid w:val="00BE6078"/>
    <w:rsid w:val="00C77143"/>
    <w:rsid w:val="00C91060"/>
    <w:rsid w:val="00C911FE"/>
    <w:rsid w:val="00CD185D"/>
    <w:rsid w:val="00CD46CC"/>
    <w:rsid w:val="00CD68C2"/>
    <w:rsid w:val="00CF0DAC"/>
    <w:rsid w:val="00D11D69"/>
    <w:rsid w:val="00D46BC7"/>
    <w:rsid w:val="00DC2031"/>
    <w:rsid w:val="00DD1933"/>
    <w:rsid w:val="00DD5985"/>
    <w:rsid w:val="00E47798"/>
    <w:rsid w:val="00EC42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BC8986-E7E4-4343-8229-60B1030FF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TotalTime>
  <Pages>6</Pages>
  <Words>1566</Words>
  <Characters>8619</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8</cp:revision>
  <cp:lastPrinted>2017-06-22T07:18:00Z</cp:lastPrinted>
  <dcterms:created xsi:type="dcterms:W3CDTF">2017-05-19T09:09:00Z</dcterms:created>
  <dcterms:modified xsi:type="dcterms:W3CDTF">2017-06-22T07:18:00Z</dcterms:modified>
</cp:coreProperties>
</file>