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B82CFC" w:rsidRDefault="00B82CFC" w:rsidP="006F3DF9">
      <w:pPr>
        <w:pStyle w:val="fcase1ertab"/>
        <w:tabs>
          <w:tab w:val="clear" w:pos="426"/>
          <w:tab w:val="left" w:pos="0"/>
          <w:tab w:val="left" w:pos="851"/>
        </w:tabs>
        <w:ind w:left="0" w:firstLine="0"/>
        <w:rPr>
          <w:rFonts w:ascii="Arial" w:hAnsi="Arial" w:cs="Arial"/>
        </w:rPr>
      </w:pPr>
    </w:p>
    <w:p w:rsidR="009B1CD0" w:rsidRPr="00B82CFC" w:rsidRDefault="00EC4200" w:rsidP="00B82CFC">
      <w:pPr>
        <w:tabs>
          <w:tab w:val="left" w:pos="5348"/>
        </w:tabs>
        <w:rPr>
          <w:b/>
        </w:rPr>
      </w:pPr>
      <w:r w:rsidRPr="00B82CFC">
        <w:rPr>
          <w:rFonts w:ascii="Times New Roman" w:hAnsi="Times New Roman" w:cs="Times New Roman"/>
          <w:b/>
          <w:bCs/>
          <w:sz w:val="24"/>
          <w:szCs w:val="24"/>
        </w:rPr>
        <w:t>Marché n° 17-5</w:t>
      </w:r>
      <w:r w:rsidR="00B82CFC" w:rsidRPr="00B82CFC">
        <w:rPr>
          <w:rFonts w:ascii="Times New Roman" w:hAnsi="Times New Roman" w:cs="Times New Roman"/>
          <w:b/>
          <w:bCs/>
          <w:sz w:val="24"/>
          <w:szCs w:val="24"/>
        </w:rPr>
        <w:t>2</w:t>
      </w:r>
      <w:r w:rsidRPr="00B82CFC">
        <w:rPr>
          <w:rFonts w:ascii="Times New Roman" w:hAnsi="Times New Roman" w:cs="Times New Roman"/>
          <w:b/>
          <w:bCs/>
          <w:sz w:val="24"/>
          <w:szCs w:val="24"/>
        </w:rPr>
        <w:t xml:space="preserve"> relatif </w:t>
      </w:r>
      <w:r w:rsidR="00B82CFC" w:rsidRPr="00B82CFC">
        <w:rPr>
          <w:rFonts w:ascii="Times New Roman" w:hAnsi="Times New Roman" w:cs="Times New Roman"/>
          <w:b/>
          <w:bCs/>
          <w:sz w:val="24"/>
          <w:szCs w:val="24"/>
        </w:rPr>
        <w:t>à « </w:t>
      </w:r>
      <w:r w:rsidR="00CF0DAC" w:rsidRPr="00B82CFC">
        <w:rPr>
          <w:rFonts w:ascii="Times New Roman" w:hAnsi="Times New Roman" w:cs="Times New Roman"/>
          <w:b/>
          <w:bCs/>
          <w:sz w:val="24"/>
          <w:szCs w:val="24"/>
        </w:rPr>
        <w:t>la sécurité des personnes au cours des séances publiques au complexe sportif ICEO</w:t>
      </w:r>
      <w:r w:rsidR="00B82CFC" w:rsidRPr="00B82CFC">
        <w:rPr>
          <w:rFonts w:ascii="Times New Roman" w:hAnsi="Times New Roman" w:cs="Times New Roman"/>
          <w:b/>
          <w:bCs/>
          <w:sz w:val="24"/>
          <w:szCs w:val="24"/>
        </w:rPr>
        <w:t> »</w:t>
      </w:r>
      <w:r w:rsidR="00CF0DAC" w:rsidRPr="00B82CFC">
        <w:rPr>
          <w:rFonts w:ascii="Times New Roman" w:hAnsi="Times New Roman" w:cs="Times New Roman"/>
          <w:b/>
          <w:bCs/>
          <w:sz w:val="24"/>
          <w:szCs w:val="24"/>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F0DAC"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F0DA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C4200">
        <w:rPr>
          <w:rFonts w:ascii="Arial" w:hAnsi="Arial" w:cs="Arial"/>
        </w:rPr>
        <w:t>1 an</w:t>
      </w:r>
      <w:r w:rsidR="00996822">
        <w:rPr>
          <w:rFonts w:ascii="Arial" w:hAnsi="Arial" w:cs="Arial"/>
        </w:rPr>
        <w:t xml:space="preserve"> </w:t>
      </w:r>
      <w:r w:rsidR="00957187">
        <w:rPr>
          <w:rFonts w:ascii="Arial" w:hAnsi="Arial" w:cs="Arial"/>
        </w:rPr>
        <w:t xml:space="preserve">à compter de la date de notification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957187">
        <w:fldChar w:fldCharType="begin">
          <w:ffData>
            <w:name w:val=""/>
            <w:enabled/>
            <w:calcOnExit w:val="0"/>
            <w:checkBox>
              <w:size w:val="20"/>
              <w:default w:val="1"/>
            </w:checkBox>
          </w:ffData>
        </w:fldChar>
      </w:r>
      <w:r w:rsidR="00957187">
        <w:instrText xml:space="preserve"> FORMCHECKBOX </w:instrText>
      </w:r>
      <w:r w:rsidR="00957187">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957187">
        <w:fldChar w:fldCharType="begin">
          <w:ffData>
            <w:name w:val=""/>
            <w:enabled/>
            <w:calcOnExit w:val="0"/>
            <w:checkBox>
              <w:size w:val="20"/>
              <w:default w:val="0"/>
            </w:checkBox>
          </w:ffData>
        </w:fldChar>
      </w:r>
      <w:r w:rsidR="00957187">
        <w:instrText xml:space="preserve"> FORMCHECKBOX </w:instrText>
      </w:r>
      <w:r w:rsidR="00957187">
        <w:fldChar w:fldCharType="end"/>
      </w:r>
      <w:r w:rsidR="009B1CD0">
        <w:rPr>
          <w:rFonts w:ascii="Arial" w:hAnsi="Arial" w:cs="Arial"/>
        </w:rPr>
        <w:tab/>
        <w:t>la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CF0DAC">
        <w:rPr>
          <w:rFonts w:ascii="Arial" w:hAnsi="Arial" w:cs="Arial"/>
        </w:rPr>
        <w:t>2</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1D0E36" w:rsidRPr="001D0E36" w:rsidRDefault="009B1CD0" w:rsidP="001D0E36">
      <w:pPr>
        <w:pStyle w:val="fcase2metab"/>
        <w:rPr>
          <w:rFonts w:ascii="Arial" w:hAnsi="Arial" w:cs="Arial"/>
          <w:caps/>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CF0DAC">
        <w:rPr>
          <w:rFonts w:ascii="Arial" w:hAnsi="Arial" w:cs="Arial"/>
        </w:rPr>
        <w:t> </w:t>
      </w:r>
      <w:r w:rsidR="001D0E36">
        <w:rPr>
          <w:rFonts w:ascii="Arial" w:hAnsi="Arial" w:cs="Arial"/>
        </w:rPr>
        <w:t xml:space="preserve">Piscine : A570 413 6282 A50 05020100 / Patinoire : A571 413 6282 </w:t>
      </w:r>
      <w:r w:rsidR="001D0E36">
        <w:rPr>
          <w:rFonts w:ascii="Arial" w:hAnsi="Arial" w:cs="Arial"/>
          <w:caps/>
        </w:rPr>
        <w:t>50 05020200</w:t>
      </w:r>
    </w:p>
    <w:p w:rsidR="001D0E36" w:rsidRDefault="001D0E36" w:rsidP="001D0E36">
      <w:pPr>
        <w:pStyle w:val="fcase2metab"/>
        <w:rPr>
          <w:rFonts w:ascii="Arial" w:hAnsi="Arial" w:cs="Arial"/>
        </w:rPr>
      </w:pP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B82CFC" w:rsidRDefault="00CF0DAC" w:rsidP="00B82CFC">
          <w:pPr>
            <w:tabs>
              <w:tab w:val="left" w:pos="5348"/>
            </w:tabs>
            <w:ind w:left="284"/>
            <w:rPr>
              <w:rFonts w:ascii="Arial" w:hAnsi="Arial" w:cs="Arial"/>
            </w:rPr>
          </w:pPr>
          <w:r w:rsidRPr="00B82CFC">
            <w:rPr>
              <w:rFonts w:ascii="Arial" w:hAnsi="Arial" w:cs="Arial"/>
              <w:bCs/>
            </w:rPr>
            <w:t>Marché n° 17-5</w:t>
          </w:r>
          <w:r w:rsidR="00B82CFC" w:rsidRPr="00B82CFC">
            <w:rPr>
              <w:rFonts w:ascii="Arial" w:hAnsi="Arial" w:cs="Arial"/>
              <w:bCs/>
            </w:rPr>
            <w:t xml:space="preserve">2 </w:t>
          </w:r>
          <w:r w:rsidRPr="00B82CFC">
            <w:rPr>
              <w:rFonts w:ascii="Arial" w:hAnsi="Arial" w:cs="Arial"/>
              <w:bCs/>
            </w:rPr>
            <w:t xml:space="preserve">relatif </w:t>
          </w:r>
          <w:r w:rsidR="00B82CFC" w:rsidRPr="00B82CFC">
            <w:rPr>
              <w:rFonts w:ascii="Arial" w:hAnsi="Arial" w:cs="Arial"/>
              <w:bCs/>
            </w:rPr>
            <w:t>à « </w:t>
          </w:r>
          <w:r w:rsidRPr="00B82CFC">
            <w:rPr>
              <w:rFonts w:ascii="Arial" w:hAnsi="Arial" w:cs="Arial"/>
              <w:bCs/>
            </w:rPr>
            <w:t>la sécurité des personnes au cours des séances publiques au complexe sportif ICEO</w:t>
          </w:r>
          <w:r w:rsidR="00B82CFC" w:rsidRPr="00B82CFC">
            <w:rPr>
              <w:rFonts w:ascii="Arial" w:hAnsi="Arial" w:cs="Arial"/>
              <w:bCs/>
            </w:rPr>
            <w: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8C281F">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8C281F">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60641"/>
    <w:rsid w:val="000A2E05"/>
    <w:rsid w:val="000B2DED"/>
    <w:rsid w:val="000D70FA"/>
    <w:rsid w:val="000E0020"/>
    <w:rsid w:val="00166B56"/>
    <w:rsid w:val="001C40C0"/>
    <w:rsid w:val="001C733C"/>
    <w:rsid w:val="001D0E36"/>
    <w:rsid w:val="0021527A"/>
    <w:rsid w:val="0021797C"/>
    <w:rsid w:val="00225A1A"/>
    <w:rsid w:val="002904AF"/>
    <w:rsid w:val="002C2CA3"/>
    <w:rsid w:val="002C4B3E"/>
    <w:rsid w:val="002C79D6"/>
    <w:rsid w:val="00332B12"/>
    <w:rsid w:val="00354C04"/>
    <w:rsid w:val="00385E76"/>
    <w:rsid w:val="003C593B"/>
    <w:rsid w:val="0043706E"/>
    <w:rsid w:val="0044597F"/>
    <w:rsid w:val="00483457"/>
    <w:rsid w:val="004A7169"/>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3205E"/>
    <w:rsid w:val="00844DAA"/>
    <w:rsid w:val="008C281F"/>
    <w:rsid w:val="008E3D6A"/>
    <w:rsid w:val="00906CF7"/>
    <w:rsid w:val="00934503"/>
    <w:rsid w:val="00957187"/>
    <w:rsid w:val="0097444A"/>
    <w:rsid w:val="00983FF3"/>
    <w:rsid w:val="00996822"/>
    <w:rsid w:val="009B1CD0"/>
    <w:rsid w:val="009B45B9"/>
    <w:rsid w:val="00A30EBF"/>
    <w:rsid w:val="00AE7831"/>
    <w:rsid w:val="00B054DA"/>
    <w:rsid w:val="00B82CFC"/>
    <w:rsid w:val="00B87564"/>
    <w:rsid w:val="00BA44E5"/>
    <w:rsid w:val="00BE6078"/>
    <w:rsid w:val="00C77143"/>
    <w:rsid w:val="00C91060"/>
    <w:rsid w:val="00C911FE"/>
    <w:rsid w:val="00CD185D"/>
    <w:rsid w:val="00CD46CC"/>
    <w:rsid w:val="00CD68C2"/>
    <w:rsid w:val="00CF0DAC"/>
    <w:rsid w:val="00D46BC7"/>
    <w:rsid w:val="00DC2031"/>
    <w:rsid w:val="00DD1933"/>
    <w:rsid w:val="00DD5985"/>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20A5D-2490-4177-BE93-293D321A1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1571</Words>
  <Characters>8646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12</cp:revision>
  <cp:lastPrinted>2017-06-22T07:48:00Z</cp:lastPrinted>
  <dcterms:created xsi:type="dcterms:W3CDTF">2017-05-17T14:19:00Z</dcterms:created>
  <dcterms:modified xsi:type="dcterms:W3CDTF">2017-06-22T07:48:00Z</dcterms:modified>
</cp:coreProperties>
</file>