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Pr="00000CE9" w:rsidRDefault="00EC4200" w:rsidP="00125EDA">
      <w:pPr>
        <w:tabs>
          <w:tab w:val="left" w:pos="5348"/>
        </w:tabs>
        <w:ind w:left="284"/>
        <w:jc w:val="both"/>
      </w:pPr>
      <w:r>
        <w:rPr>
          <w:rFonts w:ascii="Times New Roman" w:hAnsi="Times New Roman" w:cs="Times New Roman"/>
          <w:bCs/>
          <w:sz w:val="24"/>
          <w:szCs w:val="24"/>
        </w:rPr>
        <w:t>Marché n° 17-</w:t>
      </w:r>
      <w:r w:rsidR="00A1555A">
        <w:rPr>
          <w:rFonts w:ascii="Times New Roman" w:hAnsi="Times New Roman" w:cs="Times New Roman"/>
          <w:bCs/>
          <w:sz w:val="24"/>
          <w:szCs w:val="24"/>
        </w:rPr>
        <w:t>77</w:t>
      </w:r>
      <w:r>
        <w:rPr>
          <w:rFonts w:ascii="Times New Roman" w:hAnsi="Times New Roman" w:cs="Times New Roman"/>
          <w:bCs/>
          <w:sz w:val="24"/>
          <w:szCs w:val="24"/>
        </w:rPr>
        <w:t xml:space="preserve"> relatif à </w:t>
      </w:r>
      <w:bookmarkStart w:id="0" w:name="_GoBack"/>
      <w:bookmarkEnd w:id="0"/>
      <w:r>
        <w:rPr>
          <w:rFonts w:ascii="Times New Roman" w:hAnsi="Times New Roman" w:cs="Times New Roman"/>
          <w:bCs/>
          <w:sz w:val="24"/>
          <w:szCs w:val="24"/>
        </w:rPr>
        <w:t xml:space="preserve">la fourniture de matériel de </w:t>
      </w:r>
      <w:r w:rsidR="00A1555A">
        <w:rPr>
          <w:rFonts w:ascii="Times New Roman" w:hAnsi="Times New Roman" w:cs="Times New Roman"/>
          <w:bCs/>
          <w:sz w:val="24"/>
          <w:szCs w:val="24"/>
        </w:rPr>
        <w:t>bureau pour l’ensemble des bâtiments communautaires.</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1555A"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A1555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EC4200">
        <w:rPr>
          <w:rFonts w:ascii="Arial" w:hAnsi="Arial" w:cs="Arial"/>
        </w:rPr>
        <w:t>1 an</w:t>
      </w:r>
      <w:r w:rsidR="00996822">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1"/>
            </w:checkBox>
          </w:ffData>
        </w:fldChar>
      </w:r>
      <w:r w:rsidR="00000CE9">
        <w:instrText xml:space="preserve"> FORMCHECKBOX </w:instrText>
      </w:r>
      <w:r w:rsidR="00C77143">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début d’exécution prévue par le marché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A1555A">
        <w:rPr>
          <w:rFonts w:ascii="Arial" w:hAnsi="Arial" w:cs="Arial"/>
        </w:rPr>
        <w:t>1</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EC4200">
        <w:rPr>
          <w:rFonts w:ascii="Arial" w:hAnsi="Arial" w:cs="Arial"/>
        </w:rPr>
        <w:t xml:space="preserve"> A960 A70 606</w:t>
      </w:r>
      <w:r w:rsidR="00A1555A">
        <w:rPr>
          <w:rFonts w:ascii="Arial" w:hAnsi="Arial" w:cs="Arial"/>
        </w:rPr>
        <w:t xml:space="preserve">4 </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A1555A" w:rsidP="009B45B9">
      <w:pPr>
        <w:tabs>
          <w:tab w:val="left" w:pos="851"/>
        </w:tabs>
        <w:rPr>
          <w:rFonts w:ascii="Arial" w:hAnsi="Arial" w:cs="Arial"/>
        </w:rPr>
      </w:pPr>
      <w:r>
        <w:rPr>
          <w:rFonts w:ascii="Arial" w:hAnsi="Arial" w:cs="Arial"/>
        </w:rPr>
        <w:t>La présente offre est acceptée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A1555A" w:rsidRDefault="00A1555A" w:rsidP="009B45B9">
      <w:pPr>
        <w:tabs>
          <w:tab w:val="left" w:pos="851"/>
        </w:tabs>
        <w:rPr>
          <w:rFonts w:ascii="Arial" w:hAnsi="Arial" w:cs="Arial"/>
        </w:rPr>
      </w:pPr>
    </w:p>
    <w:p w:rsidR="00A1555A" w:rsidRDefault="00A1555A"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A1555A" w:rsidP="009B45B9">
      <w:pPr>
        <w:tabs>
          <w:tab w:val="left" w:pos="851"/>
        </w:tabs>
        <w:jc w:val="both"/>
      </w:pPr>
      <w:r>
        <w:tab/>
      </w:r>
      <w:r>
        <w:tab/>
      </w:r>
      <w:r>
        <w:tab/>
      </w:r>
      <w:r>
        <w:tab/>
      </w:r>
      <w:r>
        <w:tab/>
      </w:r>
      <w:r>
        <w:tab/>
      </w:r>
      <w:r>
        <w:tab/>
      </w:r>
      <w:r>
        <w:tab/>
      </w:r>
      <w:r>
        <w:tab/>
      </w:r>
      <w:r>
        <w:tab/>
        <w:t>Pour la Présidente,</w:t>
      </w:r>
    </w:p>
    <w:p w:rsidR="00A1555A" w:rsidRDefault="00A1555A" w:rsidP="009B45B9">
      <w:pPr>
        <w:tabs>
          <w:tab w:val="left" w:pos="851"/>
        </w:tabs>
        <w:jc w:val="both"/>
      </w:pPr>
      <w:r>
        <w:tab/>
      </w:r>
      <w:r>
        <w:tab/>
      </w:r>
      <w:r>
        <w:tab/>
      </w:r>
      <w:r>
        <w:tab/>
      </w:r>
      <w:r>
        <w:tab/>
      </w:r>
      <w:r>
        <w:tab/>
      </w:r>
      <w:r>
        <w:tab/>
      </w:r>
      <w:r>
        <w:tab/>
      </w:r>
      <w:r>
        <w:tab/>
      </w:r>
      <w:r>
        <w:tab/>
        <w:t>Le Conseiller Communautaire Délégué,</w:t>
      </w:r>
    </w:p>
    <w:p w:rsidR="00A1555A" w:rsidRDefault="00A1555A" w:rsidP="009B45B9">
      <w:pPr>
        <w:tabs>
          <w:tab w:val="left" w:pos="851"/>
        </w:tabs>
        <w:jc w:val="both"/>
      </w:pPr>
      <w:r>
        <w:tab/>
      </w:r>
      <w:r>
        <w:tab/>
      </w:r>
      <w:r>
        <w:tab/>
      </w:r>
      <w:r>
        <w:tab/>
      </w:r>
      <w:r>
        <w:tab/>
      </w:r>
      <w:r>
        <w:tab/>
      </w:r>
      <w:r>
        <w:tab/>
      </w:r>
      <w:r>
        <w:tab/>
      </w:r>
      <w:r>
        <w:tab/>
      </w:r>
      <w:r>
        <w:tab/>
        <w:t>Monsieur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A1555A" w:rsidRDefault="00A1555A" w:rsidP="00A1555A">
          <w:pPr>
            <w:tabs>
              <w:tab w:val="left" w:pos="5348"/>
            </w:tabs>
            <w:ind w:left="284"/>
            <w:rPr>
              <w:rFonts w:ascii="Times New Roman" w:hAnsi="Times New Roman" w:cs="Times New Roman"/>
              <w:bCs/>
              <w:sz w:val="24"/>
              <w:szCs w:val="24"/>
            </w:rPr>
          </w:pPr>
          <w:r>
            <w:rPr>
              <w:rFonts w:ascii="Times New Roman" w:hAnsi="Times New Roman" w:cs="Times New Roman"/>
              <w:bCs/>
              <w:sz w:val="24"/>
              <w:szCs w:val="24"/>
            </w:rPr>
            <w:t xml:space="preserve">Marché n° 17-77 relatif à la fourniture de </w:t>
          </w:r>
        </w:p>
        <w:p w:rsidR="00A1555A" w:rsidRDefault="00A1555A" w:rsidP="00A1555A">
          <w:pPr>
            <w:tabs>
              <w:tab w:val="left" w:pos="5348"/>
            </w:tabs>
            <w:ind w:left="284"/>
            <w:rPr>
              <w:rFonts w:ascii="Times New Roman" w:hAnsi="Times New Roman" w:cs="Times New Roman"/>
              <w:bCs/>
              <w:sz w:val="24"/>
              <w:szCs w:val="24"/>
            </w:rPr>
          </w:pPr>
          <w:r>
            <w:rPr>
              <w:rFonts w:ascii="Times New Roman" w:hAnsi="Times New Roman" w:cs="Times New Roman"/>
              <w:bCs/>
              <w:sz w:val="24"/>
              <w:szCs w:val="24"/>
            </w:rPr>
            <w:t xml:space="preserve">matériel de bureau pour l’ensemble des </w:t>
          </w:r>
        </w:p>
        <w:p w:rsidR="009B1CD0" w:rsidRPr="00EC4200" w:rsidRDefault="00A1555A" w:rsidP="00EC4200">
          <w:pPr>
            <w:tabs>
              <w:tab w:val="left" w:pos="5348"/>
            </w:tabs>
            <w:ind w:left="284"/>
          </w:pPr>
          <w:r>
            <w:rPr>
              <w:rFonts w:ascii="Times New Roman" w:hAnsi="Times New Roman" w:cs="Times New Roman"/>
              <w:bCs/>
              <w:sz w:val="24"/>
              <w:szCs w:val="24"/>
            </w:rPr>
            <w:t>bâtiments communautaires</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125EDA">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125EDA">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A2E05"/>
    <w:rsid w:val="000E0020"/>
    <w:rsid w:val="00125EDA"/>
    <w:rsid w:val="00166B56"/>
    <w:rsid w:val="001C40C0"/>
    <w:rsid w:val="001C733C"/>
    <w:rsid w:val="0021527A"/>
    <w:rsid w:val="0021797C"/>
    <w:rsid w:val="00225A1A"/>
    <w:rsid w:val="002904AF"/>
    <w:rsid w:val="002C2CA3"/>
    <w:rsid w:val="002C4B3E"/>
    <w:rsid w:val="002C79D6"/>
    <w:rsid w:val="00332B12"/>
    <w:rsid w:val="00354C04"/>
    <w:rsid w:val="00385E76"/>
    <w:rsid w:val="003C593B"/>
    <w:rsid w:val="0043706E"/>
    <w:rsid w:val="0044597F"/>
    <w:rsid w:val="00483457"/>
    <w:rsid w:val="004A7169"/>
    <w:rsid w:val="004C0D42"/>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57151"/>
    <w:rsid w:val="007909E0"/>
    <w:rsid w:val="0079785C"/>
    <w:rsid w:val="007D7A65"/>
    <w:rsid w:val="007F68A6"/>
    <w:rsid w:val="0083205E"/>
    <w:rsid w:val="00844DAA"/>
    <w:rsid w:val="008E3D6A"/>
    <w:rsid w:val="00906CF7"/>
    <w:rsid w:val="00934503"/>
    <w:rsid w:val="00983FF3"/>
    <w:rsid w:val="00996822"/>
    <w:rsid w:val="009B1CD0"/>
    <w:rsid w:val="009B45B9"/>
    <w:rsid w:val="00A1555A"/>
    <w:rsid w:val="00A30EBF"/>
    <w:rsid w:val="00AE7831"/>
    <w:rsid w:val="00B054DA"/>
    <w:rsid w:val="00B87564"/>
    <w:rsid w:val="00BA44E5"/>
    <w:rsid w:val="00BE6078"/>
    <w:rsid w:val="00C77143"/>
    <w:rsid w:val="00C91060"/>
    <w:rsid w:val="00C911FE"/>
    <w:rsid w:val="00CD185D"/>
    <w:rsid w:val="00CD46CC"/>
    <w:rsid w:val="00CD68C2"/>
    <w:rsid w:val="00D46BC7"/>
    <w:rsid w:val="00DC2031"/>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86F04-6B84-484A-A543-F25B154ED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6</Pages>
  <Words>1583</Words>
  <Characters>8707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4</cp:revision>
  <cp:lastPrinted>2017-07-03T12:46:00Z</cp:lastPrinted>
  <dcterms:created xsi:type="dcterms:W3CDTF">2017-07-03T12:46:00Z</dcterms:created>
  <dcterms:modified xsi:type="dcterms:W3CDTF">2017-07-03T12:51:00Z</dcterms:modified>
</cp:coreProperties>
</file>