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Pr="00E15201" w:rsidRDefault="00EC4200" w:rsidP="00125EDA">
      <w:pPr>
        <w:tabs>
          <w:tab w:val="left" w:pos="5348"/>
        </w:tabs>
        <w:ind w:left="284"/>
        <w:jc w:val="both"/>
        <w:rPr>
          <w:rFonts w:ascii="Times New Roman" w:hAnsi="Times New Roman" w:cs="Times New Roman"/>
          <w:sz w:val="24"/>
          <w:szCs w:val="24"/>
        </w:rPr>
      </w:pPr>
      <w:r w:rsidRPr="00E15201">
        <w:rPr>
          <w:rFonts w:ascii="Times New Roman" w:hAnsi="Times New Roman" w:cs="Times New Roman"/>
          <w:bCs/>
          <w:sz w:val="24"/>
          <w:szCs w:val="24"/>
        </w:rPr>
        <w:t xml:space="preserve">Marché </w:t>
      </w:r>
      <w:r w:rsidR="00E15201">
        <w:rPr>
          <w:rFonts w:ascii="Times New Roman" w:hAnsi="Times New Roman" w:cs="Times New Roman"/>
          <w:bCs/>
          <w:sz w:val="24"/>
          <w:szCs w:val="24"/>
        </w:rPr>
        <w:t xml:space="preserve">de travaux </w:t>
      </w:r>
      <w:r w:rsidRPr="00E15201">
        <w:rPr>
          <w:rFonts w:ascii="Times New Roman" w:hAnsi="Times New Roman" w:cs="Times New Roman"/>
          <w:bCs/>
          <w:sz w:val="24"/>
          <w:szCs w:val="24"/>
        </w:rPr>
        <w:t>17-</w:t>
      </w:r>
      <w:r w:rsidR="00E15201" w:rsidRPr="00E15201">
        <w:rPr>
          <w:rFonts w:ascii="Times New Roman" w:hAnsi="Times New Roman" w:cs="Times New Roman"/>
          <w:bCs/>
          <w:sz w:val="24"/>
          <w:szCs w:val="24"/>
        </w:rPr>
        <w:t>81</w:t>
      </w:r>
      <w:r w:rsidRPr="00E15201">
        <w:rPr>
          <w:rFonts w:ascii="Times New Roman" w:hAnsi="Times New Roman" w:cs="Times New Roman"/>
          <w:bCs/>
          <w:sz w:val="24"/>
          <w:szCs w:val="24"/>
        </w:rPr>
        <w:t xml:space="preserve"> relatif </w:t>
      </w:r>
      <w:r w:rsidR="00E15201" w:rsidRPr="00E15201">
        <w:rPr>
          <w:rFonts w:ascii="Times New Roman" w:hAnsi="Times New Roman" w:cs="Times New Roman"/>
          <w:bCs/>
          <w:sz w:val="24"/>
          <w:szCs w:val="24"/>
        </w:rPr>
        <w:t xml:space="preserve">à la </w:t>
      </w:r>
      <w:r w:rsidR="00E15201">
        <w:rPr>
          <w:rFonts w:ascii="Times New Roman" w:hAnsi="Times New Roman" w:cs="Times New Roman"/>
          <w:bCs/>
          <w:color w:val="000000"/>
          <w:sz w:val="24"/>
          <w:szCs w:val="24"/>
        </w:rPr>
        <w:t>f</w:t>
      </w:r>
      <w:r w:rsidR="00E15201" w:rsidRPr="00E15201">
        <w:rPr>
          <w:rFonts w:ascii="Times New Roman" w:hAnsi="Times New Roman" w:cs="Times New Roman"/>
          <w:bCs/>
          <w:color w:val="000000"/>
          <w:sz w:val="24"/>
          <w:szCs w:val="24"/>
        </w:rPr>
        <w:t>ourniture et pose de clôtures, portails, pare-ballon pour la Communauté d’Agglomération Grand Calais Terres &amp; Mers</w:t>
      </w:r>
      <w:r w:rsidR="00E15201" w:rsidRPr="00E15201">
        <w:rPr>
          <w:rFonts w:ascii="Times New Roman" w:hAnsi="Times New Roman" w:cs="Times New Roman"/>
          <w:bCs/>
          <w:color w:val="000000"/>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555A"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A1555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15201">
        <w:rPr>
          <w:rFonts w:ascii="Arial" w:hAnsi="Arial" w:cs="Arial"/>
        </w:rPr>
        <w:t xml:space="preserve">4 ans fermes à compter de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15201">
        <w:fldChar w:fldCharType="begin">
          <w:ffData>
            <w:name w:val=""/>
            <w:enabled/>
            <w:calcOnExit w:val="0"/>
            <w:checkBox>
              <w:size w:val="20"/>
              <w:default w:val="1"/>
            </w:checkBox>
          </w:ffData>
        </w:fldChar>
      </w:r>
      <w:r w:rsidR="00E15201">
        <w:instrText xml:space="preserve"> FORMCHECKBOX </w:instrText>
      </w:r>
      <w:r w:rsidR="00E15201">
        <w:fldChar w:fldCharType="end"/>
      </w:r>
      <w:r>
        <w:tab/>
        <w:t>NON</w:t>
      </w:r>
      <w:r>
        <w:tab/>
      </w:r>
      <w:r>
        <w:tab/>
      </w:r>
      <w:r>
        <w:tab/>
      </w:r>
      <w:r w:rsidR="00E15201">
        <w:fldChar w:fldCharType="begin">
          <w:ffData>
            <w:name w:val=""/>
            <w:enabled/>
            <w:calcOnExit w:val="0"/>
            <w:checkBox>
              <w:size w:val="20"/>
              <w:default w:val="0"/>
            </w:checkBox>
          </w:ffData>
        </w:fldChar>
      </w:r>
      <w:r w:rsidR="00E15201">
        <w:instrText xml:space="preserve"> FORMCHECKBOX </w:instrText>
      </w:r>
      <w:r w:rsidR="00E15201">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15201">
        <w:rPr>
          <w:rFonts w:ascii="Arial" w:hAnsi="Arial" w:cs="Arial"/>
        </w:rPr>
        <w:t>….</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b/>
        </w:rPr>
      </w:pPr>
      <w:r>
        <w:rPr>
          <w:rFonts w:ascii="Arial" w:hAnsi="Arial" w:cs="Arial"/>
          <w:b/>
        </w:rPr>
        <w:t xml:space="preserve">Tél : 03 21 46 14 </w:t>
      </w:r>
      <w:r w:rsidR="00DC2031" w:rsidRPr="003C593B">
        <w:rPr>
          <w:rFonts w:ascii="Arial" w:hAnsi="Arial" w:cs="Arial"/>
          <w:b/>
        </w:rPr>
        <w:t>90</w:t>
      </w:r>
    </w:p>
    <w:p w:rsidR="00411D0D" w:rsidRDefault="00411D0D" w:rsidP="009B45B9">
      <w:pPr>
        <w:pStyle w:val="fcase2metab"/>
        <w:rPr>
          <w:rFonts w:ascii="Arial" w:hAnsi="Arial" w:cs="Arial"/>
          <w:b/>
        </w:rPr>
      </w:pPr>
    </w:p>
    <w:p w:rsidR="00411D0D" w:rsidRDefault="00411D0D" w:rsidP="009B45B9">
      <w:pPr>
        <w:pStyle w:val="fcase2metab"/>
        <w:rPr>
          <w:rFonts w:ascii="Arial" w:hAnsi="Arial" w:cs="Arial"/>
        </w:rPr>
      </w:pPr>
    </w:p>
    <w:p w:rsidR="00411D0D" w:rsidRDefault="00411D0D"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EC4200">
        <w:rPr>
          <w:rFonts w:ascii="Arial" w:hAnsi="Arial" w:cs="Arial"/>
        </w:rPr>
        <w:t xml:space="preserve"> </w:t>
      </w:r>
      <w:r w:rsidR="00E15201">
        <w:rPr>
          <w:rFonts w:ascii="Arial" w:hAnsi="Arial" w:cs="Arial"/>
        </w:rPr>
        <w:t>33-61 523 PPA 810</w:t>
      </w:r>
      <w:r w:rsidR="00A1555A">
        <w:rPr>
          <w:rFonts w:ascii="Arial" w:hAnsi="Arial" w:cs="Arial"/>
        </w:rPr>
        <w:t xml:space="preserve"> </w:t>
      </w:r>
    </w:p>
    <w:p w:rsidR="0079785C" w:rsidRDefault="0079785C" w:rsidP="009B45B9">
      <w:pPr>
        <w:pStyle w:val="fcase2metab"/>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E15201" w:rsidRDefault="00E15201" w:rsidP="009B45B9">
      <w:pPr>
        <w:tabs>
          <w:tab w:val="left" w:pos="851"/>
        </w:tabs>
        <w:rPr>
          <w:rFonts w:ascii="Arial" w:hAnsi="Arial" w:cs="Arial"/>
        </w:rPr>
      </w:pPr>
    </w:p>
    <w:p w:rsidR="009B1CD0" w:rsidRDefault="00A1555A" w:rsidP="009B45B9">
      <w:pPr>
        <w:tabs>
          <w:tab w:val="left" w:pos="851"/>
        </w:tabs>
        <w:rPr>
          <w:rFonts w:ascii="Arial" w:hAnsi="Arial" w:cs="Arial"/>
        </w:rPr>
      </w:pPr>
      <w:r>
        <w:rPr>
          <w:rFonts w:ascii="Arial" w:hAnsi="Arial" w:cs="Arial"/>
        </w:rPr>
        <w:t>La présente offre est acceptée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A1555A" w:rsidRDefault="00A1555A" w:rsidP="009B45B9">
      <w:pPr>
        <w:tabs>
          <w:tab w:val="left" w:pos="851"/>
        </w:tabs>
        <w:rPr>
          <w:rFonts w:ascii="Arial" w:hAnsi="Arial" w:cs="Arial"/>
        </w:rPr>
      </w:pPr>
    </w:p>
    <w:p w:rsidR="00E15201" w:rsidRDefault="00E15201" w:rsidP="009B45B9">
      <w:pPr>
        <w:tabs>
          <w:tab w:val="left" w:pos="851"/>
        </w:tabs>
        <w:rPr>
          <w:rFonts w:ascii="Arial" w:hAnsi="Arial" w:cs="Arial"/>
        </w:rPr>
      </w:pPr>
    </w:p>
    <w:p w:rsidR="00A1555A" w:rsidRDefault="00A1555A"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A1555A" w:rsidP="009B45B9">
      <w:pPr>
        <w:tabs>
          <w:tab w:val="left" w:pos="851"/>
        </w:tabs>
        <w:jc w:val="both"/>
      </w:pPr>
      <w:r>
        <w:tab/>
      </w:r>
      <w:r>
        <w:tab/>
      </w:r>
      <w:r>
        <w:tab/>
      </w:r>
      <w:r>
        <w:tab/>
      </w:r>
      <w:r>
        <w:tab/>
      </w:r>
      <w:r>
        <w:tab/>
      </w:r>
      <w:r>
        <w:tab/>
      </w:r>
      <w:r>
        <w:tab/>
      </w:r>
      <w:r>
        <w:tab/>
      </w:r>
      <w:r>
        <w:tab/>
        <w:t>Pour la Présidente,</w:t>
      </w:r>
    </w:p>
    <w:p w:rsidR="00E15201" w:rsidRDefault="00E15201" w:rsidP="009B45B9">
      <w:pPr>
        <w:tabs>
          <w:tab w:val="left" w:pos="851"/>
        </w:tabs>
        <w:jc w:val="both"/>
      </w:pPr>
    </w:p>
    <w:p w:rsidR="00A1555A" w:rsidRDefault="00A1555A" w:rsidP="009B45B9">
      <w:pPr>
        <w:tabs>
          <w:tab w:val="left" w:pos="851"/>
        </w:tabs>
        <w:jc w:val="both"/>
      </w:pPr>
      <w:r>
        <w:tab/>
      </w:r>
      <w:r>
        <w:tab/>
      </w:r>
      <w:r>
        <w:tab/>
      </w:r>
      <w:r>
        <w:tab/>
      </w:r>
      <w:r>
        <w:tab/>
      </w:r>
      <w:r>
        <w:tab/>
      </w:r>
      <w:r>
        <w:tab/>
      </w:r>
      <w:r>
        <w:tab/>
      </w:r>
      <w:r>
        <w:tab/>
      </w:r>
      <w:r>
        <w:tab/>
        <w:t>Le Conseiller Communautaire Délégué,</w:t>
      </w:r>
    </w:p>
    <w:p w:rsidR="00E15201" w:rsidRDefault="00E15201" w:rsidP="009B45B9">
      <w:pPr>
        <w:tabs>
          <w:tab w:val="left" w:pos="851"/>
        </w:tabs>
        <w:jc w:val="both"/>
      </w:pPr>
    </w:p>
    <w:p w:rsidR="00A1555A" w:rsidRDefault="00A1555A" w:rsidP="009B45B9">
      <w:pPr>
        <w:tabs>
          <w:tab w:val="left" w:pos="851"/>
        </w:tabs>
        <w:jc w:val="both"/>
      </w:pPr>
      <w:r>
        <w:tab/>
      </w:r>
      <w:r>
        <w:tab/>
      </w:r>
      <w:r>
        <w:tab/>
      </w:r>
      <w:r>
        <w:tab/>
      </w:r>
      <w:r>
        <w:tab/>
      </w:r>
      <w:r>
        <w:tab/>
      </w:r>
      <w:r>
        <w:tab/>
      </w:r>
      <w:r>
        <w:tab/>
      </w:r>
      <w:r>
        <w:tab/>
      </w:r>
      <w:r>
        <w:tab/>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bookmarkStart w:id="0" w:name="_GoBack"/>
      <w:bookmarkEnd w:id="0"/>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AA7276" w:rsidRDefault="00AA7276" w:rsidP="00882B67">
          <w:pPr>
            <w:tabs>
              <w:tab w:val="left" w:pos="5348"/>
            </w:tabs>
            <w:ind w:left="284"/>
            <w:jc w:val="both"/>
            <w:rPr>
              <w:rFonts w:ascii="Times New Roman" w:hAnsi="Times New Roman" w:cs="Times New Roman"/>
              <w:sz w:val="24"/>
              <w:szCs w:val="24"/>
            </w:rPr>
          </w:pPr>
          <w:r w:rsidRPr="00E15201">
            <w:rPr>
              <w:rFonts w:ascii="Times New Roman" w:hAnsi="Times New Roman" w:cs="Times New Roman"/>
              <w:bCs/>
              <w:sz w:val="24"/>
              <w:szCs w:val="24"/>
            </w:rPr>
            <w:t xml:space="preserve">Marché </w:t>
          </w:r>
          <w:r>
            <w:rPr>
              <w:rFonts w:ascii="Times New Roman" w:hAnsi="Times New Roman" w:cs="Times New Roman"/>
              <w:bCs/>
              <w:sz w:val="24"/>
              <w:szCs w:val="24"/>
            </w:rPr>
            <w:t xml:space="preserve">de travaux </w:t>
          </w:r>
          <w:r w:rsidRPr="00E15201">
            <w:rPr>
              <w:rFonts w:ascii="Times New Roman" w:hAnsi="Times New Roman" w:cs="Times New Roman"/>
              <w:bCs/>
              <w:sz w:val="24"/>
              <w:szCs w:val="24"/>
            </w:rPr>
            <w:t xml:space="preserve">17-81 relatif à la </w:t>
          </w:r>
          <w:r>
            <w:rPr>
              <w:rFonts w:ascii="Times New Roman" w:hAnsi="Times New Roman" w:cs="Times New Roman"/>
              <w:bCs/>
              <w:color w:val="000000"/>
              <w:sz w:val="24"/>
              <w:szCs w:val="24"/>
            </w:rPr>
            <w:t>f</w:t>
          </w:r>
          <w:r w:rsidRPr="00E15201">
            <w:rPr>
              <w:rFonts w:ascii="Times New Roman" w:hAnsi="Times New Roman" w:cs="Times New Roman"/>
              <w:bCs/>
              <w:color w:val="000000"/>
              <w:sz w:val="24"/>
              <w:szCs w:val="24"/>
            </w:rPr>
            <w:t>ourniture et pose de clôtures, portails, pare-ballon pour la Communauté d’Agglomération Grand Calais Terres &amp; Mers.</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F90B40">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F90B40">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25EDA"/>
    <w:rsid w:val="00166B56"/>
    <w:rsid w:val="001C40C0"/>
    <w:rsid w:val="001C733C"/>
    <w:rsid w:val="0021527A"/>
    <w:rsid w:val="0021797C"/>
    <w:rsid w:val="00225A1A"/>
    <w:rsid w:val="002904AF"/>
    <w:rsid w:val="002C2CA3"/>
    <w:rsid w:val="002C4B3E"/>
    <w:rsid w:val="002C79D6"/>
    <w:rsid w:val="00332B12"/>
    <w:rsid w:val="00354C04"/>
    <w:rsid w:val="00364BA2"/>
    <w:rsid w:val="00385E76"/>
    <w:rsid w:val="003C593B"/>
    <w:rsid w:val="00411D0D"/>
    <w:rsid w:val="0043706E"/>
    <w:rsid w:val="0044597F"/>
    <w:rsid w:val="00483457"/>
    <w:rsid w:val="004A7169"/>
    <w:rsid w:val="004C0D42"/>
    <w:rsid w:val="004E75A6"/>
    <w:rsid w:val="004F503F"/>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2BC2"/>
    <w:rsid w:val="007060E5"/>
    <w:rsid w:val="00710FD6"/>
    <w:rsid w:val="00757151"/>
    <w:rsid w:val="007909E0"/>
    <w:rsid w:val="0079785C"/>
    <w:rsid w:val="007D7A65"/>
    <w:rsid w:val="007F68A6"/>
    <w:rsid w:val="0083205E"/>
    <w:rsid w:val="00844DAA"/>
    <w:rsid w:val="00882B67"/>
    <w:rsid w:val="008E3D6A"/>
    <w:rsid w:val="00906CF7"/>
    <w:rsid w:val="00934503"/>
    <w:rsid w:val="00983FF3"/>
    <w:rsid w:val="00996822"/>
    <w:rsid w:val="009B1CD0"/>
    <w:rsid w:val="009B45B9"/>
    <w:rsid w:val="00A1555A"/>
    <w:rsid w:val="00A30EBF"/>
    <w:rsid w:val="00AA7276"/>
    <w:rsid w:val="00AE7831"/>
    <w:rsid w:val="00B054DA"/>
    <w:rsid w:val="00B25538"/>
    <w:rsid w:val="00B87564"/>
    <w:rsid w:val="00BA44E5"/>
    <w:rsid w:val="00BE6078"/>
    <w:rsid w:val="00C77143"/>
    <w:rsid w:val="00C91060"/>
    <w:rsid w:val="00C911FE"/>
    <w:rsid w:val="00CD185D"/>
    <w:rsid w:val="00CD46CC"/>
    <w:rsid w:val="00CD68C2"/>
    <w:rsid w:val="00D46BC7"/>
    <w:rsid w:val="00DC2031"/>
    <w:rsid w:val="00E15201"/>
    <w:rsid w:val="00E47798"/>
    <w:rsid w:val="00EC4200"/>
    <w:rsid w:val="00F90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86D5E-CE05-42A1-AACB-2DDEC5348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1592</Words>
  <Characters>8757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6</cp:revision>
  <cp:lastPrinted>2017-07-24T13:27:00Z</cp:lastPrinted>
  <dcterms:created xsi:type="dcterms:W3CDTF">2017-07-24T13:25:00Z</dcterms:created>
  <dcterms:modified xsi:type="dcterms:W3CDTF">2017-07-24T13:27:00Z</dcterms:modified>
</cp:coreProperties>
</file>