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Pr="00000CE9" w:rsidRDefault="00EC4200" w:rsidP="00125EDA">
      <w:pPr>
        <w:tabs>
          <w:tab w:val="left" w:pos="5348"/>
        </w:tabs>
        <w:ind w:left="284"/>
        <w:jc w:val="both"/>
      </w:pPr>
      <w:bookmarkStart w:id="0" w:name="_GoBack"/>
      <w:r>
        <w:rPr>
          <w:rFonts w:ascii="Times New Roman" w:hAnsi="Times New Roman" w:cs="Times New Roman"/>
          <w:bCs/>
          <w:sz w:val="24"/>
          <w:szCs w:val="24"/>
        </w:rPr>
        <w:t>Marché n° 17-</w:t>
      </w:r>
      <w:r w:rsidR="00A1555A">
        <w:rPr>
          <w:rFonts w:ascii="Times New Roman" w:hAnsi="Times New Roman" w:cs="Times New Roman"/>
          <w:bCs/>
          <w:sz w:val="24"/>
          <w:szCs w:val="24"/>
        </w:rPr>
        <w:t>7</w:t>
      </w:r>
      <w:r w:rsidR="00364BA2">
        <w:rPr>
          <w:rFonts w:ascii="Times New Roman" w:hAnsi="Times New Roman" w:cs="Times New Roman"/>
          <w:bCs/>
          <w:sz w:val="24"/>
          <w:szCs w:val="24"/>
        </w:rPr>
        <w:t>8</w:t>
      </w:r>
      <w:r>
        <w:rPr>
          <w:rFonts w:ascii="Times New Roman" w:hAnsi="Times New Roman" w:cs="Times New Roman"/>
          <w:bCs/>
          <w:sz w:val="24"/>
          <w:szCs w:val="24"/>
        </w:rPr>
        <w:t xml:space="preserve"> relatif </w:t>
      </w:r>
      <w:r w:rsidR="00364BA2">
        <w:rPr>
          <w:rFonts w:ascii="Times New Roman" w:hAnsi="Times New Roman" w:cs="Times New Roman"/>
          <w:bCs/>
          <w:sz w:val="24"/>
          <w:szCs w:val="24"/>
        </w:rPr>
        <w:t>aux prestations liées à la vérification périodique obligatoire des bâtiments communautaires</w:t>
      </w:r>
      <w:bookmarkEnd w:id="0"/>
      <w:r w:rsidR="00A1555A">
        <w:rPr>
          <w:rFonts w:ascii="Times New Roman" w:hAnsi="Times New Roman" w:cs="Times New Roman"/>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555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A1555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364BA2">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EC4200">
        <w:rPr>
          <w:rFonts w:ascii="Arial" w:hAnsi="Arial" w:cs="Arial"/>
        </w:rPr>
        <w:t xml:space="preserve"> A960 A70 6</w:t>
      </w:r>
      <w:r w:rsidR="00364BA2">
        <w:rPr>
          <w:rFonts w:ascii="Arial" w:hAnsi="Arial" w:cs="Arial"/>
        </w:rPr>
        <w:t>11</w:t>
      </w:r>
      <w:r w:rsidR="00A1555A">
        <w:rPr>
          <w:rFonts w:ascii="Arial" w:hAnsi="Arial" w:cs="Arial"/>
        </w:rPr>
        <w:t xml:space="preserve">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A1555A" w:rsidP="009B45B9">
      <w:pPr>
        <w:tabs>
          <w:tab w:val="left" w:pos="851"/>
        </w:tabs>
        <w:rPr>
          <w:rFonts w:ascii="Arial" w:hAnsi="Arial" w:cs="Arial"/>
        </w:rPr>
      </w:pPr>
      <w:r>
        <w:rPr>
          <w:rFonts w:ascii="Arial" w:hAnsi="Arial" w:cs="Arial"/>
        </w:rPr>
        <w:t>La présente offre est acceptée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A1555A" w:rsidRDefault="00A1555A" w:rsidP="009B45B9">
      <w:pPr>
        <w:tabs>
          <w:tab w:val="left" w:pos="851"/>
        </w:tabs>
        <w:rPr>
          <w:rFonts w:ascii="Arial" w:hAnsi="Arial" w:cs="Arial"/>
        </w:rPr>
      </w:pPr>
    </w:p>
    <w:p w:rsidR="00A1555A" w:rsidRDefault="00A155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A1555A" w:rsidP="009B45B9">
      <w:pPr>
        <w:tabs>
          <w:tab w:val="left" w:pos="851"/>
        </w:tabs>
        <w:jc w:val="both"/>
      </w:pPr>
      <w:r>
        <w:tab/>
      </w:r>
      <w:r>
        <w:tab/>
      </w:r>
      <w:r>
        <w:tab/>
      </w:r>
      <w:r>
        <w:tab/>
      </w:r>
      <w:r>
        <w:tab/>
      </w:r>
      <w:r>
        <w:tab/>
      </w:r>
      <w:r>
        <w:tab/>
      </w:r>
      <w:r>
        <w:tab/>
      </w:r>
      <w:r>
        <w:tab/>
      </w:r>
      <w:r>
        <w:tab/>
        <w:t>Pour la Présidente,</w:t>
      </w:r>
    </w:p>
    <w:p w:rsidR="00A1555A" w:rsidRDefault="00A1555A" w:rsidP="009B45B9">
      <w:pPr>
        <w:tabs>
          <w:tab w:val="left" w:pos="851"/>
        </w:tabs>
        <w:jc w:val="both"/>
      </w:pPr>
      <w:r>
        <w:tab/>
      </w:r>
      <w:r>
        <w:tab/>
      </w:r>
      <w:r>
        <w:tab/>
      </w:r>
      <w:r>
        <w:tab/>
      </w:r>
      <w:r>
        <w:tab/>
      </w:r>
      <w:r>
        <w:tab/>
      </w:r>
      <w:r>
        <w:tab/>
      </w:r>
      <w:r>
        <w:tab/>
      </w:r>
      <w:r>
        <w:tab/>
      </w:r>
      <w:r>
        <w:tab/>
        <w:t>Le Conseiller Communautaire Délégué,</w:t>
      </w:r>
    </w:p>
    <w:p w:rsidR="00A1555A" w:rsidRDefault="00A1555A" w:rsidP="009B45B9">
      <w:pPr>
        <w:tabs>
          <w:tab w:val="left" w:pos="851"/>
        </w:tabs>
        <w:jc w:val="both"/>
      </w:pP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882B67" w:rsidRDefault="00882B67" w:rsidP="00882B67">
          <w:pPr>
            <w:tabs>
              <w:tab w:val="left" w:pos="5348"/>
            </w:tabs>
            <w:ind w:left="284"/>
            <w:jc w:val="both"/>
            <w:rPr>
              <w:rFonts w:ascii="Times New Roman" w:hAnsi="Times New Roman" w:cs="Times New Roman"/>
              <w:bCs/>
              <w:sz w:val="24"/>
              <w:szCs w:val="24"/>
            </w:rPr>
          </w:pPr>
          <w:r>
            <w:rPr>
              <w:rFonts w:ascii="Times New Roman" w:hAnsi="Times New Roman" w:cs="Times New Roman"/>
              <w:bCs/>
              <w:sz w:val="24"/>
              <w:szCs w:val="24"/>
            </w:rPr>
            <w:t xml:space="preserve">Marché n° 17-78 relatif aux prestations liées à </w:t>
          </w:r>
        </w:p>
        <w:p w:rsidR="00882B67" w:rsidRDefault="00882B67" w:rsidP="00882B67">
          <w:pPr>
            <w:tabs>
              <w:tab w:val="left" w:pos="5348"/>
            </w:tabs>
            <w:ind w:left="284"/>
            <w:jc w:val="both"/>
            <w:rPr>
              <w:rFonts w:ascii="Times New Roman" w:hAnsi="Times New Roman" w:cs="Times New Roman"/>
              <w:bCs/>
              <w:sz w:val="24"/>
              <w:szCs w:val="24"/>
            </w:rPr>
          </w:pPr>
          <w:r>
            <w:rPr>
              <w:rFonts w:ascii="Times New Roman" w:hAnsi="Times New Roman" w:cs="Times New Roman"/>
              <w:bCs/>
              <w:sz w:val="24"/>
              <w:szCs w:val="24"/>
            </w:rPr>
            <w:t xml:space="preserve">la vérification périodique obligatoire des </w:t>
          </w:r>
        </w:p>
        <w:p w:rsidR="009B1CD0" w:rsidRPr="00EC4200" w:rsidRDefault="00882B67" w:rsidP="00882B67">
          <w:pPr>
            <w:tabs>
              <w:tab w:val="left" w:pos="5348"/>
            </w:tabs>
            <w:ind w:left="284"/>
            <w:jc w:val="both"/>
          </w:pPr>
          <w:r>
            <w:rPr>
              <w:rFonts w:ascii="Times New Roman" w:hAnsi="Times New Roman" w:cs="Times New Roman"/>
              <w:bCs/>
              <w:sz w:val="24"/>
              <w:szCs w:val="24"/>
            </w:rPr>
            <w:t>bâtiments communautaires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B25538">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B25538">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25EDA"/>
    <w:rsid w:val="00166B56"/>
    <w:rsid w:val="001C40C0"/>
    <w:rsid w:val="001C733C"/>
    <w:rsid w:val="0021527A"/>
    <w:rsid w:val="0021797C"/>
    <w:rsid w:val="00225A1A"/>
    <w:rsid w:val="002904AF"/>
    <w:rsid w:val="002C2CA3"/>
    <w:rsid w:val="002C4B3E"/>
    <w:rsid w:val="002C79D6"/>
    <w:rsid w:val="00332B12"/>
    <w:rsid w:val="00354C04"/>
    <w:rsid w:val="00364BA2"/>
    <w:rsid w:val="00385E76"/>
    <w:rsid w:val="003C593B"/>
    <w:rsid w:val="0043706E"/>
    <w:rsid w:val="0044597F"/>
    <w:rsid w:val="00483457"/>
    <w:rsid w:val="004A7169"/>
    <w:rsid w:val="004C0D42"/>
    <w:rsid w:val="004E75A6"/>
    <w:rsid w:val="004F503F"/>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82B67"/>
    <w:rsid w:val="008E3D6A"/>
    <w:rsid w:val="00906CF7"/>
    <w:rsid w:val="00934503"/>
    <w:rsid w:val="00983FF3"/>
    <w:rsid w:val="00996822"/>
    <w:rsid w:val="009B1CD0"/>
    <w:rsid w:val="009B45B9"/>
    <w:rsid w:val="00A1555A"/>
    <w:rsid w:val="00A30EBF"/>
    <w:rsid w:val="00AE7831"/>
    <w:rsid w:val="00B054DA"/>
    <w:rsid w:val="00B25538"/>
    <w:rsid w:val="00B87564"/>
    <w:rsid w:val="00BA44E5"/>
    <w:rsid w:val="00BE6078"/>
    <w:rsid w:val="00C77143"/>
    <w:rsid w:val="00C91060"/>
    <w:rsid w:val="00C911FE"/>
    <w:rsid w:val="00CD185D"/>
    <w:rsid w:val="00CD46CC"/>
    <w:rsid w:val="00CD68C2"/>
    <w:rsid w:val="00D46BC7"/>
    <w:rsid w:val="00DC2031"/>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DE16A-71B1-40BE-8DCB-F2FE82B91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1584</Words>
  <Characters>8713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5</cp:revision>
  <cp:lastPrinted>2017-07-04T13:10:00Z</cp:lastPrinted>
  <dcterms:created xsi:type="dcterms:W3CDTF">2017-07-04T13:09:00Z</dcterms:created>
  <dcterms:modified xsi:type="dcterms:W3CDTF">2017-07-04T13:10:00Z</dcterms:modified>
</cp:coreProperties>
</file>