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F62763" w:rsidRPr="00275181" w:rsidRDefault="00CC1476" w:rsidP="00275181">
      <w:pPr>
        <w:spacing w:before="281" w:after="214" w:line="252" w:lineRule="exact"/>
        <w:jc w:val="both"/>
        <w:textAlignment w:val="baseline"/>
        <w:rPr>
          <w:rFonts w:ascii="Arial" w:eastAsia="Arial" w:hAnsi="Arial"/>
          <w:b/>
          <w:color w:val="000000"/>
        </w:rPr>
      </w:pPr>
      <w:r w:rsidRPr="00CC1476">
        <w:rPr>
          <w:rFonts w:ascii="Arial" w:hAnsi="Arial" w:cs="Arial"/>
          <w:b/>
        </w:rPr>
        <w:t xml:space="preserve">Marché n° </w:t>
      </w:r>
      <w:r w:rsidR="006A2D67">
        <w:rPr>
          <w:rFonts w:ascii="Arial" w:hAnsi="Arial" w:cs="Arial"/>
          <w:b/>
        </w:rPr>
        <w:t>17-</w:t>
      </w:r>
      <w:r w:rsidR="00A83651" w:rsidRPr="00A83651">
        <w:rPr>
          <w:rFonts w:ascii="Arial" w:hAnsi="Arial" w:cs="Arial"/>
          <w:b/>
        </w:rPr>
        <w:t>82</w:t>
      </w:r>
      <w:r w:rsidR="006A2D67">
        <w:rPr>
          <w:rFonts w:ascii="Arial" w:hAnsi="Arial" w:cs="Arial"/>
          <w:b/>
        </w:rPr>
        <w:t xml:space="preserve"> relatif </w:t>
      </w:r>
      <w:r w:rsidR="00275181">
        <w:rPr>
          <w:rFonts w:ascii="Arial" w:hAnsi="Arial" w:cs="Arial"/>
          <w:b/>
        </w:rPr>
        <w:t>aux p</w:t>
      </w:r>
      <w:r w:rsidR="00275181">
        <w:rPr>
          <w:rFonts w:ascii="Arial" w:eastAsia="Arial" w:hAnsi="Arial"/>
          <w:b/>
          <w:color w:val="000000"/>
        </w:rPr>
        <w:t>restations de traiteur pour le service valorisation des déchets de Grand Calais, Terres &amp; Mers.</w:t>
      </w: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275181"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F41FA">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F41FA">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6A2D67" w:rsidRDefault="006A2D67" w:rsidP="009B45B9">
      <w:pPr>
        <w:pStyle w:val="fcasegauche"/>
        <w:tabs>
          <w:tab w:val="left" w:pos="851"/>
        </w:tabs>
        <w:spacing w:after="0"/>
        <w:rPr>
          <w:rFonts w:ascii="Arial" w:hAnsi="Arial" w:cs="Arial"/>
        </w:rPr>
      </w:pPr>
      <w:r>
        <w:rPr>
          <w:rFonts w:ascii="Arial" w:hAnsi="Arial" w:cs="Arial"/>
        </w:rPr>
        <w:tab/>
      </w:r>
      <w:r>
        <w:rPr>
          <w:rFonts w:ascii="Arial" w:hAnsi="Arial" w:cs="Arial"/>
        </w:rPr>
        <w:tab/>
      </w:r>
      <w:r>
        <w:rPr>
          <w:rFonts w:ascii="Arial" w:hAnsi="Arial" w:cs="Arial"/>
        </w:rPr>
        <w:tab/>
      </w:r>
    </w:p>
    <w:p w:rsidR="00996822" w:rsidRPr="006A2D67" w:rsidRDefault="006A2D67" w:rsidP="009B45B9">
      <w:pPr>
        <w:pStyle w:val="fcasegauche"/>
        <w:tabs>
          <w:tab w:val="left" w:pos="851"/>
        </w:tabs>
        <w:spacing w:after="0"/>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B1CD0" w:rsidRDefault="009B1CD0" w:rsidP="006A2D67">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4F41FA">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F41FA">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A63BAD" w:rsidRDefault="00C77143" w:rsidP="005846FB">
      <w:pPr>
        <w:tabs>
          <w:tab w:val="left" w:pos="851"/>
        </w:tabs>
        <w:spacing w:before="120"/>
        <w:ind w:left="1135" w:hanging="284"/>
        <w:jc w:val="both"/>
      </w:pPr>
      <w:r>
        <w:fldChar w:fldCharType="begin">
          <w:ffData>
            <w:name w:val=""/>
            <w:enabled/>
            <w:calcOnExit w:val="0"/>
            <w:checkBox>
              <w:size w:val="20"/>
              <w:default w:val="0"/>
            </w:checkBox>
          </w:ffData>
        </w:fldChar>
      </w:r>
      <w:r w:rsidR="007D7A65" w:rsidRPr="00A63BAD">
        <w:instrText xml:space="preserve"> FORMCHECKBOX </w:instrText>
      </w:r>
      <w:r w:rsidR="004F41FA">
        <w:fldChar w:fldCharType="separate"/>
      </w:r>
      <w:r>
        <w:fldChar w:fldCharType="end"/>
      </w:r>
      <w:r w:rsidR="004961DD" w:rsidRPr="00A63BAD">
        <w:rPr>
          <w:rFonts w:ascii="Arial" w:hAnsi="Arial" w:cs="Arial"/>
        </w:rPr>
        <w:t xml:space="preserve"> CC</w:t>
      </w:r>
      <w:r w:rsidR="009B1CD0" w:rsidRPr="00A63BAD">
        <w:rPr>
          <w:rFonts w:ascii="Arial" w:hAnsi="Arial" w:cs="Arial"/>
        </w:rPr>
        <w:t>P n°…………………………………………………………………………………………..</w:t>
      </w:r>
    </w:p>
    <w:p w:rsidR="009B1CD0" w:rsidRPr="00A63BAD" w:rsidRDefault="00C77143" w:rsidP="005846FB">
      <w:pPr>
        <w:tabs>
          <w:tab w:val="left" w:pos="851"/>
        </w:tabs>
        <w:spacing w:before="120"/>
        <w:ind w:left="1135" w:hanging="284"/>
        <w:jc w:val="both"/>
      </w:pPr>
      <w:r>
        <w:fldChar w:fldCharType="begin">
          <w:ffData>
            <w:name w:val=""/>
            <w:enabled/>
            <w:calcOnExit w:val="0"/>
            <w:checkBox>
              <w:size w:val="20"/>
              <w:default w:val="0"/>
            </w:checkBox>
          </w:ffData>
        </w:fldChar>
      </w:r>
      <w:r w:rsidR="007D7A65" w:rsidRPr="00A63BAD">
        <w:instrText xml:space="preserve"> FORMCHECKBOX </w:instrText>
      </w:r>
      <w:r w:rsidR="004F41FA">
        <w:fldChar w:fldCharType="separate"/>
      </w:r>
      <w:r>
        <w:fldChar w:fldCharType="end"/>
      </w:r>
      <w:r w:rsidR="009B1CD0" w:rsidRPr="00A63BAD">
        <w:rPr>
          <w:rFonts w:ascii="Arial" w:hAnsi="Arial" w:cs="Arial"/>
        </w:rPr>
        <w:t xml:space="preserve"> CCAG :……………………………………………………………………………………………</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F41FA">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F41FA">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4F41FA">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4F41FA">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4F41FA">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4F41FA">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4F41FA">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4F41FA">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F41FA">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F41FA">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4F41FA">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4F41FA">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4F41FA">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4F41FA">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CC1476">
        <w:rPr>
          <w:rFonts w:ascii="Arial" w:hAnsi="Arial" w:cs="Arial"/>
        </w:rPr>
        <w:t>1</w:t>
      </w:r>
      <w:r w:rsidR="00275181">
        <w:rPr>
          <w:rFonts w:ascii="Arial" w:hAnsi="Arial" w:cs="Arial"/>
        </w:rPr>
        <w:t xml:space="preserve"> an  à compter de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C496B">
        <w:fldChar w:fldCharType="begin">
          <w:ffData>
            <w:name w:val=""/>
            <w:enabled/>
            <w:calcOnExit w:val="0"/>
            <w:checkBox>
              <w:size w:val="20"/>
              <w:default w:val="1"/>
            </w:checkBox>
          </w:ffData>
        </w:fldChar>
      </w:r>
      <w:r w:rsidR="006C496B">
        <w:instrText xml:space="preserve"> FORMCHECKBOX </w:instrText>
      </w:r>
      <w:r w:rsidR="004F41FA">
        <w:fldChar w:fldCharType="separate"/>
      </w:r>
      <w:r w:rsidR="006C496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4F41FA">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4F41FA">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07131C">
        <w:fldChar w:fldCharType="begin">
          <w:ffData>
            <w:name w:val=""/>
            <w:enabled/>
            <w:calcOnExit w:val="0"/>
            <w:checkBox>
              <w:size w:val="20"/>
              <w:default w:val="0"/>
            </w:checkBox>
          </w:ffData>
        </w:fldChar>
      </w:r>
      <w:r w:rsidR="0007131C">
        <w:instrText xml:space="preserve"> FORMCHECKBOX </w:instrText>
      </w:r>
      <w:r w:rsidR="004F41FA">
        <w:fldChar w:fldCharType="separate"/>
      </w:r>
      <w:r w:rsidR="0007131C">
        <w:fldChar w:fldCharType="end"/>
      </w:r>
      <w:r>
        <w:tab/>
        <w:t>NON</w:t>
      </w:r>
      <w:r>
        <w:tab/>
      </w:r>
      <w:r>
        <w:tab/>
      </w:r>
      <w:r>
        <w:tab/>
      </w:r>
      <w:r w:rsidR="0007131C">
        <w:fldChar w:fldCharType="begin">
          <w:ffData>
            <w:name w:val=""/>
            <w:enabled/>
            <w:calcOnExit w:val="0"/>
            <w:checkBox>
              <w:size w:val="20"/>
              <w:default w:val="1"/>
            </w:checkBox>
          </w:ffData>
        </w:fldChar>
      </w:r>
      <w:r w:rsidR="0007131C">
        <w:instrText xml:space="preserve"> FORMCHECKBOX </w:instrText>
      </w:r>
      <w:r w:rsidR="004F41FA">
        <w:fldChar w:fldCharType="separate"/>
      </w:r>
      <w:r w:rsidR="0007131C">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275181" w:rsidRDefault="00275181" w:rsidP="009B45B9">
      <w:pPr>
        <w:tabs>
          <w:tab w:val="left" w:pos="426"/>
          <w:tab w:val="left" w:pos="851"/>
        </w:tabs>
        <w:jc w:val="both"/>
        <w:rPr>
          <w:rFonts w:ascii="Arial" w:hAnsi="Arial" w:cs="Arial"/>
        </w:rPr>
      </w:pPr>
    </w:p>
    <w:p w:rsidR="00275181" w:rsidRDefault="00275181" w:rsidP="009B45B9">
      <w:pPr>
        <w:tabs>
          <w:tab w:val="left" w:pos="426"/>
          <w:tab w:val="left" w:pos="851"/>
        </w:tabs>
        <w:jc w:val="both"/>
        <w:rPr>
          <w:rFonts w:ascii="Arial" w:hAnsi="Arial" w:cs="Arial"/>
        </w:rPr>
      </w:pPr>
    </w:p>
    <w:p w:rsidR="00275181" w:rsidRDefault="00275181" w:rsidP="009B45B9">
      <w:pPr>
        <w:tabs>
          <w:tab w:val="left" w:pos="426"/>
          <w:tab w:val="left" w:pos="851"/>
        </w:tabs>
        <w:jc w:val="both"/>
        <w:rPr>
          <w:rFonts w:ascii="Arial" w:hAnsi="Arial" w:cs="Arial"/>
        </w:rPr>
      </w:pPr>
    </w:p>
    <w:p w:rsidR="00275181" w:rsidRDefault="00275181" w:rsidP="009B45B9">
      <w:pPr>
        <w:tabs>
          <w:tab w:val="left" w:pos="426"/>
          <w:tab w:val="left" w:pos="851"/>
        </w:tabs>
        <w:jc w:val="both"/>
        <w:rPr>
          <w:rFonts w:ascii="Arial" w:hAnsi="Arial" w:cs="Arial"/>
        </w:rPr>
      </w:pPr>
    </w:p>
    <w:p w:rsidR="00275181" w:rsidRDefault="00275181"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275181">
        <w:rPr>
          <w:rFonts w:ascii="Arial" w:hAnsi="Arial" w:cs="Arial"/>
        </w:rPr>
        <w:t>2</w:t>
      </w:r>
      <w:r>
        <w:rPr>
          <w:rFonts w:ascii="Arial" w:hAnsi="Arial" w:cs="Arial"/>
        </w:rPr>
        <w:t>….............</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w:t>
      </w:r>
      <w:r w:rsidR="007C07A9">
        <w:rPr>
          <w:rFonts w:ascii="Arial" w:hAnsi="Arial" w:cs="Arial"/>
        </w:rPr>
        <w:t>uctions : ……</w:t>
      </w:r>
      <w:r>
        <w:rPr>
          <w:rFonts w:ascii="Arial" w:hAnsi="Arial" w:cs="Arial"/>
        </w:rPr>
        <w:t>…</w:t>
      </w:r>
      <w:r w:rsidR="00275181">
        <w:rPr>
          <w:rFonts w:ascii="Arial" w:hAnsi="Arial" w:cs="Arial"/>
        </w:rPr>
        <w:t>1 an...</w:t>
      </w:r>
      <w:r>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4F41FA">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4F41FA">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4F41FA">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4F41FA">
        <w:fldChar w:fldCharType="separate"/>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4F41FA">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4F41FA">
        <w:fldChar w:fldCharType="separate"/>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4F41FA">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4F41FA">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4F41FA">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4F41FA">
        <w:fldChar w:fldCharType="separate"/>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9C10D0" w:rsidP="006F3DF9">
      <w:pPr>
        <w:pStyle w:val="En-tte"/>
        <w:tabs>
          <w:tab w:val="clear" w:pos="4536"/>
          <w:tab w:val="clear" w:pos="9072"/>
          <w:tab w:val="left" w:pos="851"/>
        </w:tabs>
        <w:jc w:val="both"/>
        <w:rPr>
          <w:rFonts w:ascii="Arial" w:hAnsi="Arial" w:cs="Arial"/>
          <w:b/>
        </w:rPr>
      </w:pPr>
      <w:r>
        <w:rPr>
          <w:rFonts w:ascii="Arial" w:hAnsi="Arial" w:cs="Arial"/>
          <w:b/>
        </w:rPr>
        <w:t>Communauté d’Agglomération 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9C10D0">
        <w:rPr>
          <w:rFonts w:ascii="Arial" w:hAnsi="Arial" w:cs="Arial"/>
          <w:b/>
        </w:rPr>
        <w:t xml:space="preserve"> </w:t>
      </w:r>
      <w:r w:rsidRPr="00DC2031">
        <w:rPr>
          <w:rFonts w:ascii="Arial" w:hAnsi="Arial" w:cs="Arial"/>
          <w:b/>
        </w:rPr>
        <w:t>10</w:t>
      </w:r>
      <w:r w:rsidR="009C10D0">
        <w:rPr>
          <w:rFonts w:ascii="Arial" w:hAnsi="Arial" w:cs="Arial"/>
          <w:b/>
        </w:rPr>
        <w:t>1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sidRPr="00566F56">
        <w:rPr>
          <w:rFonts w:ascii="Arial" w:hAnsi="Arial" w:cs="Arial"/>
        </w:rPr>
        <w:t>Imputation budgétaire :</w:t>
      </w:r>
      <w:r w:rsidR="00025F20" w:rsidRPr="00566F56">
        <w:rPr>
          <w:rFonts w:ascii="Arial" w:hAnsi="Arial" w:cs="Arial"/>
        </w:rPr>
        <w:t xml:space="preserve"> </w:t>
      </w:r>
      <w:r w:rsidR="00566F56" w:rsidRPr="00566F56">
        <w:rPr>
          <w:rFonts w:ascii="Arial" w:hAnsi="Arial" w:cs="Arial"/>
        </w:rPr>
        <w:t>A911 812 6232 A98 03010100</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275181" w:rsidRDefault="00275181" w:rsidP="009B45B9">
      <w:pPr>
        <w:tabs>
          <w:tab w:val="left" w:pos="851"/>
          <w:tab w:val="left" w:pos="3402"/>
          <w:tab w:val="left" w:pos="6237"/>
          <w:tab w:val="left" w:pos="9072"/>
        </w:tabs>
        <w:jc w:val="both"/>
        <w:rPr>
          <w:rFonts w:ascii="Arial" w:hAnsi="Arial" w:cs="Arial"/>
          <w:b/>
          <w:caps/>
        </w:rPr>
      </w:pPr>
    </w:p>
    <w:p w:rsidR="00275181" w:rsidRDefault="00275181"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275181" w:rsidRDefault="0007131C" w:rsidP="009B45B9">
      <w:pPr>
        <w:tabs>
          <w:tab w:val="left" w:pos="851"/>
        </w:tabs>
        <w:rPr>
          <w:rFonts w:ascii="Arial" w:hAnsi="Arial" w:cs="Arial"/>
        </w:rPr>
      </w:pPr>
      <w:r>
        <w:rPr>
          <w:rFonts w:ascii="Arial" w:hAnsi="Arial" w:cs="Arial"/>
        </w:rPr>
        <w:t>La présente offre est acceptée :</w:t>
      </w:r>
    </w:p>
    <w:p w:rsidR="00275181" w:rsidRDefault="00275181"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6A2D67" w:rsidP="009B45B9">
      <w:pPr>
        <w:tabs>
          <w:tab w:val="left" w:pos="851"/>
        </w:tabs>
        <w:jc w:val="both"/>
      </w:pPr>
      <w:r>
        <w:tab/>
      </w:r>
      <w:r>
        <w:tab/>
      </w:r>
      <w:r>
        <w:tab/>
      </w:r>
      <w:r>
        <w:tab/>
      </w:r>
      <w:r>
        <w:tab/>
      </w:r>
      <w:r>
        <w:tab/>
      </w:r>
      <w:r>
        <w:tab/>
      </w:r>
      <w:r>
        <w:tab/>
      </w:r>
      <w:r>
        <w:tab/>
        <w:t>Pour la Présidente,</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Le Conseiller Communautaire Délégué</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M</w:t>
      </w:r>
      <w:r w:rsidR="00275181">
        <w:t>onsieur</w:t>
      </w:r>
      <w:r>
        <w:t xml:space="preserve">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bookmarkStart w:id="0" w:name="_GoBack"/>
      <w:bookmarkEnd w:id="0"/>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F62763">
      <w:type w:val="continuous"/>
      <w:pgSz w:w="11906" w:h="16838"/>
      <w:pgMar w:top="454" w:right="851" w:bottom="736" w:left="851" w:header="720" w:footer="3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275181" w:rsidRDefault="00275181" w:rsidP="00A83651">
          <w:pPr>
            <w:rPr>
              <w:rFonts w:ascii="Arial" w:eastAsia="Arial" w:hAnsi="Arial" w:cs="Arial"/>
              <w:b/>
            </w:rPr>
          </w:pPr>
          <w:r w:rsidRPr="00275181">
            <w:rPr>
              <w:rFonts w:ascii="Arial" w:hAnsi="Arial" w:cs="Arial"/>
              <w:b/>
            </w:rPr>
            <w:t>Marché n° 17-</w:t>
          </w:r>
          <w:r w:rsidR="00A83651">
            <w:rPr>
              <w:rFonts w:ascii="Arial" w:hAnsi="Arial" w:cs="Arial"/>
              <w:b/>
            </w:rPr>
            <w:t>82</w:t>
          </w:r>
          <w:r w:rsidRPr="00275181">
            <w:rPr>
              <w:rFonts w:ascii="Arial" w:hAnsi="Arial" w:cs="Arial"/>
              <w:b/>
            </w:rPr>
            <w:t xml:space="preserve"> relatif aux p</w:t>
          </w:r>
          <w:r w:rsidRPr="00275181">
            <w:rPr>
              <w:rFonts w:ascii="Arial" w:eastAsia="Arial" w:hAnsi="Arial" w:cs="Arial"/>
              <w:b/>
            </w:rPr>
            <w:t>restations de traiteur pour le service valorisation des déchets de Grand Calais, Terres &amp; Mers.</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4F41FA">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4F41FA">
            <w:rPr>
              <w:rStyle w:val="Numrodepage"/>
              <w:rFonts w:cs="Arial"/>
              <w:b/>
              <w:noProof/>
            </w:rPr>
            <w:t>6</w:t>
          </w:r>
          <w:r>
            <w:rPr>
              <w:rStyle w:val="Numrodepage"/>
              <w:rFonts w:cs="Arial"/>
              <w:b/>
            </w:rPr>
            <w:fldChar w:fldCharType="end"/>
          </w:r>
        </w:p>
      </w:tc>
    </w:tr>
  </w:tbl>
  <w:p w:rsidR="009B1CD0" w:rsidRDefault="009B1CD0" w:rsidP="00F627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3525187"/>
    <w:multiLevelType w:val="hybridMultilevel"/>
    <w:tmpl w:val="ED383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25F20"/>
    <w:rsid w:val="00036500"/>
    <w:rsid w:val="0007131C"/>
    <w:rsid w:val="000A2E05"/>
    <w:rsid w:val="000E0020"/>
    <w:rsid w:val="00112DEE"/>
    <w:rsid w:val="00153120"/>
    <w:rsid w:val="00166B56"/>
    <w:rsid w:val="00176425"/>
    <w:rsid w:val="001C40C0"/>
    <w:rsid w:val="001C733C"/>
    <w:rsid w:val="0021527A"/>
    <w:rsid w:val="0021797C"/>
    <w:rsid w:val="00225A1A"/>
    <w:rsid w:val="00275181"/>
    <w:rsid w:val="00275790"/>
    <w:rsid w:val="002904AF"/>
    <w:rsid w:val="002C2CA3"/>
    <w:rsid w:val="002C4B3E"/>
    <w:rsid w:val="002C79D6"/>
    <w:rsid w:val="00332B12"/>
    <w:rsid w:val="00354C04"/>
    <w:rsid w:val="00361FD9"/>
    <w:rsid w:val="00385E76"/>
    <w:rsid w:val="003C593B"/>
    <w:rsid w:val="0043706E"/>
    <w:rsid w:val="0044597F"/>
    <w:rsid w:val="00483457"/>
    <w:rsid w:val="004926BE"/>
    <w:rsid w:val="004961DD"/>
    <w:rsid w:val="004A7169"/>
    <w:rsid w:val="004E75A6"/>
    <w:rsid w:val="004F41FA"/>
    <w:rsid w:val="00513379"/>
    <w:rsid w:val="00514DAF"/>
    <w:rsid w:val="00532EC7"/>
    <w:rsid w:val="00541CA3"/>
    <w:rsid w:val="005546A9"/>
    <w:rsid w:val="00566F56"/>
    <w:rsid w:val="005846FB"/>
    <w:rsid w:val="005A4A3B"/>
    <w:rsid w:val="005A4CB5"/>
    <w:rsid w:val="0061068C"/>
    <w:rsid w:val="0064560F"/>
    <w:rsid w:val="00660727"/>
    <w:rsid w:val="006A2D67"/>
    <w:rsid w:val="006C4338"/>
    <w:rsid w:val="006C496B"/>
    <w:rsid w:val="006F3DF9"/>
    <w:rsid w:val="0070112B"/>
    <w:rsid w:val="007060E5"/>
    <w:rsid w:val="00710FD6"/>
    <w:rsid w:val="00757151"/>
    <w:rsid w:val="007909E0"/>
    <w:rsid w:val="0079785C"/>
    <w:rsid w:val="007B0775"/>
    <w:rsid w:val="007C07A9"/>
    <w:rsid w:val="007D7A65"/>
    <w:rsid w:val="007F68A6"/>
    <w:rsid w:val="0083205E"/>
    <w:rsid w:val="00844DAA"/>
    <w:rsid w:val="008C07E7"/>
    <w:rsid w:val="008E3D6A"/>
    <w:rsid w:val="00906CF7"/>
    <w:rsid w:val="00934503"/>
    <w:rsid w:val="00983FF3"/>
    <w:rsid w:val="00996822"/>
    <w:rsid w:val="009B1CD0"/>
    <w:rsid w:val="009B45B9"/>
    <w:rsid w:val="009C10D0"/>
    <w:rsid w:val="00A30EBF"/>
    <w:rsid w:val="00A50182"/>
    <w:rsid w:val="00A63BAD"/>
    <w:rsid w:val="00A83651"/>
    <w:rsid w:val="00AE7831"/>
    <w:rsid w:val="00B054DA"/>
    <w:rsid w:val="00B826B6"/>
    <w:rsid w:val="00B87564"/>
    <w:rsid w:val="00BA44E5"/>
    <w:rsid w:val="00BE6078"/>
    <w:rsid w:val="00C31510"/>
    <w:rsid w:val="00C77143"/>
    <w:rsid w:val="00C91060"/>
    <w:rsid w:val="00C911FE"/>
    <w:rsid w:val="00CC1476"/>
    <w:rsid w:val="00CC1AFA"/>
    <w:rsid w:val="00CD185D"/>
    <w:rsid w:val="00CD46CC"/>
    <w:rsid w:val="00D46BC7"/>
    <w:rsid w:val="00DC2031"/>
    <w:rsid w:val="00DE1587"/>
    <w:rsid w:val="00E47798"/>
    <w:rsid w:val="00F627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6AA16-9E0C-48F1-BF03-0DCF7146E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TotalTime>
  <Pages>6</Pages>
  <Words>1563</Words>
  <Characters>8597</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8</cp:revision>
  <cp:lastPrinted>2017-07-28T12:24:00Z</cp:lastPrinted>
  <dcterms:created xsi:type="dcterms:W3CDTF">2017-07-28T11:49:00Z</dcterms:created>
  <dcterms:modified xsi:type="dcterms:W3CDTF">2017-07-28T12:25:00Z</dcterms:modified>
</cp:coreProperties>
</file>