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030717" w:rsidRDefault="00CC1476" w:rsidP="00030717">
      <w:pPr>
        <w:keepLines/>
        <w:widowControl w:val="0"/>
        <w:autoSpaceDE w:val="0"/>
        <w:autoSpaceDN w:val="0"/>
        <w:adjustRightInd w:val="0"/>
        <w:ind w:left="117" w:right="394"/>
        <w:jc w:val="both"/>
        <w:rPr>
          <w:rFonts w:ascii="Arial" w:hAnsi="Arial" w:cs="Arial"/>
          <w:b/>
          <w:bCs/>
          <w:color w:val="000000"/>
          <w:sz w:val="28"/>
          <w:szCs w:val="28"/>
        </w:rPr>
      </w:pPr>
      <w:r w:rsidRPr="00CC1476">
        <w:rPr>
          <w:rFonts w:ascii="Arial" w:hAnsi="Arial" w:cs="Arial"/>
          <w:b/>
        </w:rPr>
        <w:t xml:space="preserve">Marché n° </w:t>
      </w:r>
      <w:r w:rsidRPr="00B15EA7">
        <w:rPr>
          <w:rFonts w:ascii="Arial" w:hAnsi="Arial" w:cs="Arial"/>
          <w:b/>
        </w:rPr>
        <w:t>17-</w:t>
      </w:r>
      <w:r w:rsidR="00B15EA7" w:rsidRPr="00B15EA7">
        <w:rPr>
          <w:rFonts w:ascii="Arial" w:hAnsi="Arial" w:cs="Arial"/>
          <w:b/>
        </w:rPr>
        <w:t>38</w:t>
      </w:r>
      <w:r w:rsidRPr="00CC1476">
        <w:rPr>
          <w:rFonts w:ascii="Arial" w:hAnsi="Arial" w:cs="Arial"/>
          <w:b/>
        </w:rPr>
        <w:t xml:space="preserve"> relatif à </w:t>
      </w:r>
      <w:r w:rsidR="00030717">
        <w:rPr>
          <w:rFonts w:ascii="Arial" w:hAnsi="Arial" w:cs="Arial"/>
          <w:b/>
        </w:rPr>
        <w:t xml:space="preserve">la </w:t>
      </w:r>
      <w:r w:rsidRPr="00030717">
        <w:rPr>
          <w:rFonts w:ascii="Arial" w:hAnsi="Arial" w:cs="Arial"/>
          <w:b/>
        </w:rPr>
        <w:t>« </w:t>
      </w:r>
      <w:r w:rsidR="00030717">
        <w:rPr>
          <w:rFonts w:ascii="Arial" w:hAnsi="Arial" w:cs="Arial"/>
          <w:b/>
        </w:rPr>
        <w:t>f</w:t>
      </w:r>
      <w:r w:rsidR="00030717" w:rsidRPr="00030717">
        <w:rPr>
          <w:rFonts w:ascii="Arial" w:hAnsi="Arial" w:cs="Arial"/>
          <w:b/>
          <w:bCs/>
          <w:color w:val="000000"/>
        </w:rPr>
        <w:t>ourniture de matériaux et matériels nécessaires à l’entretien des bâtiments communautaires</w:t>
      </w:r>
      <w:r w:rsidR="00030717">
        <w:rPr>
          <w:rFonts w:ascii="Arial" w:hAnsi="Arial" w:cs="Arial"/>
          <w:b/>
          <w:bCs/>
          <w:color w:val="000000"/>
          <w:sz w:val="28"/>
          <w:szCs w:val="28"/>
        </w:rPr>
        <w:t xml:space="preserve"> </w:t>
      </w:r>
      <w:r w:rsidRPr="00CC1476">
        <w:rPr>
          <w:rFonts w:ascii="Arial" w:hAnsi="Arial" w:cs="Arial"/>
          <w:b/>
        </w:rPr>
        <w:t>»</w:t>
      </w:r>
      <w:r w:rsidR="00030717">
        <w:rPr>
          <w:rFonts w:ascii="Arial" w:hAnsi="Arial" w:cs="Arial"/>
          <w:b/>
        </w:rPr>
        <w:t>.</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w:t>
      </w:r>
      <w:bookmarkStart w:id="0" w:name="_GoBack"/>
      <w:bookmarkEnd w:id="0"/>
      <w:r>
        <w:rPr>
          <w:rFonts w:ascii="Arial" w:hAnsi="Arial" w:cs="Arial"/>
          <w:i/>
          <w:sz w:val="18"/>
          <w:szCs w:val="18"/>
        </w:rPr>
        <w:t>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rsidR="00417274">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417274">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631754"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17274">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17274">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17274">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17274">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17274">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17274">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17274">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17274">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17274">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030717">
        <w:rPr>
          <w:rFonts w:ascii="Arial" w:hAnsi="Arial" w:cs="Arial"/>
        </w:rPr>
        <w:t>1 an</w:t>
      </w:r>
      <w:r w:rsidR="00CC1476">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E308E0">
        <w:fldChar w:fldCharType="begin">
          <w:ffData>
            <w:name w:val=""/>
            <w:enabled/>
            <w:calcOnExit w:val="0"/>
            <w:checkBox>
              <w:size w:val="20"/>
              <w:default w:val="1"/>
            </w:checkBox>
          </w:ffData>
        </w:fldChar>
      </w:r>
      <w:r w:rsidR="00E308E0">
        <w:instrText xml:space="preserve"> FORMCHECKBOX </w:instrText>
      </w:r>
      <w:r w:rsidR="00417274">
        <w:fldChar w:fldCharType="separate"/>
      </w:r>
      <w:r w:rsidR="00E308E0">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417274">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417274">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671486" w:rsidRDefault="0067148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30717">
        <w:fldChar w:fldCharType="begin">
          <w:ffData>
            <w:name w:val=""/>
            <w:enabled/>
            <w:calcOnExit w:val="0"/>
            <w:checkBox>
              <w:size w:val="20"/>
              <w:default w:val="0"/>
            </w:checkBox>
          </w:ffData>
        </w:fldChar>
      </w:r>
      <w:r w:rsidR="00030717">
        <w:instrText xml:space="preserve"> FORMCHECKBOX </w:instrText>
      </w:r>
      <w:r w:rsidR="00417274">
        <w:fldChar w:fldCharType="separate"/>
      </w:r>
      <w:r w:rsidR="00030717">
        <w:fldChar w:fldCharType="end"/>
      </w:r>
      <w:r>
        <w:tab/>
        <w:t>NON</w:t>
      </w:r>
      <w:r>
        <w:tab/>
      </w:r>
      <w:r>
        <w:tab/>
      </w:r>
      <w:r>
        <w:tab/>
      </w:r>
      <w:r w:rsidR="00030717">
        <w:fldChar w:fldCharType="begin">
          <w:ffData>
            <w:name w:val=""/>
            <w:enabled/>
            <w:calcOnExit w:val="0"/>
            <w:checkBox>
              <w:size w:val="20"/>
              <w:default w:val="1"/>
            </w:checkBox>
          </w:ffData>
        </w:fldChar>
      </w:r>
      <w:r w:rsidR="00030717">
        <w:instrText xml:space="preserve"> FORMCHECKBOX </w:instrText>
      </w:r>
      <w:r w:rsidR="00417274">
        <w:fldChar w:fldCharType="separate"/>
      </w:r>
      <w:r w:rsidR="00030717">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030717" w:rsidRDefault="0003071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030717">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w:t>
      </w:r>
      <w:r w:rsidR="00030717">
        <w:rPr>
          <w:rFonts w:ascii="Arial" w:hAnsi="Arial" w:cs="Arial"/>
        </w:rPr>
        <w:t>s : …………1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17274">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17274">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41727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17274">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417274">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17274">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41727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417274">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417274">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417274">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671486" w:rsidP="006F3DF9">
      <w:pPr>
        <w:pStyle w:val="En-tte"/>
        <w:tabs>
          <w:tab w:val="clear" w:pos="4536"/>
          <w:tab w:val="clear" w:pos="9072"/>
          <w:tab w:val="left" w:pos="851"/>
        </w:tabs>
        <w:jc w:val="both"/>
        <w:rPr>
          <w:rFonts w:ascii="Arial" w:hAnsi="Arial" w:cs="Arial"/>
          <w:b/>
        </w:rPr>
      </w:pPr>
      <w:r>
        <w:rPr>
          <w:rFonts w:ascii="Arial" w:hAnsi="Arial" w:cs="Arial"/>
          <w:b/>
        </w:rPr>
        <w:t xml:space="preserve">Communauté d’Agglomération </w:t>
      </w:r>
      <w:r w:rsidR="002E0D27">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671486">
        <w:rPr>
          <w:rFonts w:ascii="Arial" w:hAnsi="Arial" w:cs="Arial"/>
          <w:b/>
        </w:rPr>
        <w:t xml:space="preserve"> </w:t>
      </w:r>
      <w:r w:rsidRPr="00DC2031">
        <w:rPr>
          <w:rFonts w:ascii="Arial" w:hAnsi="Arial" w:cs="Arial"/>
          <w:b/>
        </w:rPr>
        <w:t>10</w:t>
      </w:r>
      <w:r w:rsidR="00671486">
        <w:rPr>
          <w:rFonts w:ascii="Arial" w:hAnsi="Arial" w:cs="Arial"/>
          <w:b/>
        </w:rPr>
        <w:t>1</w:t>
      </w:r>
      <w:r w:rsidRPr="00DC2031">
        <w:rPr>
          <w:rFonts w:ascii="Arial" w:hAnsi="Arial" w:cs="Arial"/>
          <w:b/>
        </w:rPr>
        <w:t xml:space="preserve"> CALAIS </w:t>
      </w:r>
      <w:r w:rsidR="00671486">
        <w:rPr>
          <w:rFonts w:ascii="Arial" w:hAnsi="Arial" w:cs="Arial"/>
          <w:b/>
        </w:rPr>
        <w:t>CEDEX</w:t>
      </w:r>
    </w:p>
    <w:p w:rsidR="009B1CD0" w:rsidRPr="00DC2031" w:rsidRDefault="00671486" w:rsidP="005846FB">
      <w:pPr>
        <w:pStyle w:val="En-tte"/>
        <w:tabs>
          <w:tab w:val="clear" w:pos="4536"/>
          <w:tab w:val="clear" w:pos="9072"/>
          <w:tab w:val="left" w:pos="851"/>
        </w:tabs>
        <w:jc w:val="both"/>
        <w:rPr>
          <w:rFonts w:ascii="Arial" w:hAnsi="Arial" w:cs="Arial"/>
          <w:b/>
        </w:rPr>
      </w:pPr>
      <w:r>
        <w:rPr>
          <w:rFonts w:ascii="Arial" w:hAnsi="Arial" w:cs="Arial"/>
          <w:b/>
        </w:rPr>
        <w:t xml:space="preserve">Tél : 03 </w:t>
      </w:r>
      <w:r w:rsidR="00DC2031" w:rsidRPr="00DC2031">
        <w:rPr>
          <w:rFonts w:ascii="Arial" w:hAnsi="Arial" w:cs="Arial"/>
          <w:b/>
        </w:rPr>
        <w:t>21</w:t>
      </w:r>
      <w:r>
        <w:rPr>
          <w:rFonts w:ascii="Arial" w:hAnsi="Arial" w:cs="Arial"/>
          <w:b/>
        </w:rPr>
        <w:t xml:space="preserve"> </w:t>
      </w:r>
      <w:r w:rsidR="00DC2031" w:rsidRPr="00DC2031">
        <w:rPr>
          <w:rFonts w:ascii="Arial" w:hAnsi="Arial" w:cs="Arial"/>
          <w:b/>
        </w:rPr>
        <w:t>19</w:t>
      </w:r>
      <w:r>
        <w:rPr>
          <w:rFonts w:ascii="Arial" w:hAnsi="Arial" w:cs="Arial"/>
          <w:b/>
        </w:rPr>
        <w:t xml:space="preserve"> </w:t>
      </w:r>
      <w:r w:rsidR="00DC2031" w:rsidRPr="00DC2031">
        <w:rPr>
          <w:rFonts w:ascii="Arial" w:hAnsi="Arial" w:cs="Arial"/>
          <w:b/>
        </w:rPr>
        <w:t>55</w:t>
      </w:r>
      <w:r>
        <w:rPr>
          <w:rFonts w:ascii="Arial" w:hAnsi="Arial" w:cs="Arial"/>
          <w:b/>
        </w:rPr>
        <w:t xml:space="preserve">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Présidente de</w:t>
      </w:r>
      <w:r w:rsidR="00671486">
        <w:rPr>
          <w:rFonts w:ascii="Arial" w:hAnsi="Arial" w:cs="Arial"/>
          <w:b/>
        </w:rPr>
        <w:t xml:space="preserve"> la Communauté d’Agglomération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671486">
        <w:rPr>
          <w:rFonts w:ascii="Arial" w:hAnsi="Arial" w:cs="Arial"/>
          <w:b/>
        </w:rPr>
        <w:t xml:space="preserve">la Communauté d’Agglomération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w:t>
      </w:r>
      <w:r w:rsidR="00671486">
        <w:rPr>
          <w:rFonts w:ascii="Arial" w:hAnsi="Arial" w:cs="Arial"/>
          <w:b/>
        </w:rPr>
        <w:t xml:space="preserve"> </w:t>
      </w:r>
      <w:r w:rsidRPr="003C593B">
        <w:rPr>
          <w:rFonts w:ascii="Arial" w:hAnsi="Arial" w:cs="Arial"/>
          <w:b/>
        </w:rPr>
        <w:t>21</w:t>
      </w:r>
      <w:r w:rsidR="00671486">
        <w:rPr>
          <w:rFonts w:ascii="Arial" w:hAnsi="Arial" w:cs="Arial"/>
          <w:b/>
        </w:rPr>
        <w:t xml:space="preserve"> </w:t>
      </w:r>
      <w:r w:rsidRPr="003C593B">
        <w:rPr>
          <w:rFonts w:ascii="Arial" w:hAnsi="Arial" w:cs="Arial"/>
          <w:b/>
        </w:rPr>
        <w:t>46</w:t>
      </w:r>
      <w:r w:rsidR="00671486">
        <w:rPr>
          <w:rFonts w:ascii="Arial" w:hAnsi="Arial" w:cs="Arial"/>
          <w:b/>
        </w:rPr>
        <w:t xml:space="preserve"> </w:t>
      </w:r>
      <w:r w:rsidRPr="003C593B">
        <w:rPr>
          <w:rFonts w:ascii="Arial" w:hAnsi="Arial" w:cs="Arial"/>
          <w:b/>
        </w:rPr>
        <w:t>14</w:t>
      </w:r>
      <w:r w:rsidR="00671486">
        <w:rPr>
          <w:rFonts w:ascii="Arial" w:hAnsi="Arial" w:cs="Arial"/>
          <w:b/>
        </w:rPr>
        <w:t xml:space="preserve"> </w:t>
      </w:r>
      <w:r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823632">
        <w:rPr>
          <w:rFonts w:ascii="Arial" w:hAnsi="Arial" w:cs="Arial"/>
        </w:rPr>
        <w:t xml:space="preserve"> </w:t>
      </w:r>
      <w:r w:rsidR="00030717">
        <w:rPr>
          <w:rFonts w:ascii="Arial" w:hAnsi="Arial" w:cs="Arial"/>
        </w:rPr>
        <w:t>A960 A70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030717" w:rsidRDefault="00030717"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7126" w:rsidP="009B45B9">
      <w:pPr>
        <w:tabs>
          <w:tab w:val="left" w:pos="851"/>
        </w:tabs>
        <w:rPr>
          <w:rFonts w:ascii="Arial" w:hAnsi="Arial" w:cs="Arial"/>
        </w:rPr>
      </w:pPr>
      <w:r>
        <w:rPr>
          <w:rFonts w:ascii="Arial" w:hAnsi="Arial" w:cs="Arial"/>
        </w:rPr>
        <w:t xml:space="preserve">La présente offre est acceptée pour :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7126" w:rsidRDefault="009B7126" w:rsidP="009B45B9">
      <w:pPr>
        <w:tabs>
          <w:tab w:val="left" w:pos="851"/>
        </w:tabs>
        <w:rPr>
          <w:rFonts w:ascii="Arial" w:hAnsi="Arial" w:cs="Arial"/>
        </w:rPr>
      </w:pPr>
    </w:p>
    <w:p w:rsidR="00030717" w:rsidRDefault="00030717" w:rsidP="009B45B9">
      <w:pPr>
        <w:tabs>
          <w:tab w:val="left" w:pos="851"/>
        </w:tabs>
        <w:rPr>
          <w:rFonts w:ascii="Arial" w:hAnsi="Arial" w:cs="Arial"/>
        </w:rPr>
      </w:pPr>
    </w:p>
    <w:p w:rsidR="009B7126" w:rsidRDefault="009B7126" w:rsidP="009B45B9">
      <w:pPr>
        <w:tabs>
          <w:tab w:val="left" w:pos="851"/>
        </w:tabs>
        <w:rPr>
          <w:rFonts w:ascii="Arial" w:hAnsi="Arial" w:cs="Arial"/>
        </w:rPr>
      </w:pPr>
    </w:p>
    <w:p w:rsidR="009B7126" w:rsidRDefault="009B7126"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030717" w:rsidRDefault="00030717" w:rsidP="00770C97">
          <w:pPr>
            <w:keepLines/>
            <w:widowControl w:val="0"/>
            <w:autoSpaceDE w:val="0"/>
            <w:autoSpaceDN w:val="0"/>
            <w:adjustRightInd w:val="0"/>
            <w:ind w:left="117" w:right="394"/>
            <w:jc w:val="both"/>
            <w:rPr>
              <w:rFonts w:ascii="Arial" w:hAnsi="Arial" w:cs="Arial"/>
              <w:b/>
              <w:bCs/>
              <w:color w:val="000000"/>
              <w:sz w:val="28"/>
              <w:szCs w:val="28"/>
            </w:rPr>
          </w:pPr>
          <w:r w:rsidRPr="00CC1476">
            <w:rPr>
              <w:rFonts w:ascii="Arial" w:hAnsi="Arial" w:cs="Arial"/>
              <w:b/>
            </w:rPr>
            <w:t xml:space="preserve">Marché n° </w:t>
          </w:r>
          <w:r w:rsidRPr="00770C97">
            <w:rPr>
              <w:rFonts w:ascii="Arial" w:hAnsi="Arial" w:cs="Arial"/>
              <w:b/>
            </w:rPr>
            <w:t>17-</w:t>
          </w:r>
          <w:r w:rsidR="00770C97" w:rsidRPr="00770C97">
            <w:rPr>
              <w:rFonts w:ascii="Arial" w:hAnsi="Arial" w:cs="Arial"/>
              <w:b/>
            </w:rPr>
            <w:t>38</w:t>
          </w:r>
          <w:r w:rsidRPr="00CC1476">
            <w:rPr>
              <w:rFonts w:ascii="Arial" w:hAnsi="Arial" w:cs="Arial"/>
              <w:b/>
            </w:rPr>
            <w:t xml:space="preserve"> relatif à </w:t>
          </w:r>
          <w:r>
            <w:rPr>
              <w:rFonts w:ascii="Arial" w:hAnsi="Arial" w:cs="Arial"/>
              <w:b/>
            </w:rPr>
            <w:t xml:space="preserve">la </w:t>
          </w:r>
          <w:r w:rsidRPr="00030717">
            <w:rPr>
              <w:rFonts w:ascii="Arial" w:hAnsi="Arial" w:cs="Arial"/>
              <w:b/>
            </w:rPr>
            <w:t>« </w:t>
          </w:r>
          <w:r>
            <w:rPr>
              <w:rFonts w:ascii="Arial" w:hAnsi="Arial" w:cs="Arial"/>
              <w:b/>
            </w:rPr>
            <w:t>f</w:t>
          </w:r>
          <w:r w:rsidRPr="00030717">
            <w:rPr>
              <w:rFonts w:ascii="Arial" w:hAnsi="Arial" w:cs="Arial"/>
              <w:b/>
              <w:bCs/>
              <w:color w:val="000000"/>
            </w:rPr>
            <w:t>ourniture de matériaux et matériels nécessaires à l’entretien des bâtiments communautaires</w:t>
          </w:r>
          <w:r>
            <w:rPr>
              <w:rFonts w:ascii="Arial" w:hAnsi="Arial" w:cs="Arial"/>
              <w:b/>
              <w:bCs/>
              <w:color w:val="000000"/>
              <w:sz w:val="28"/>
              <w:szCs w:val="28"/>
            </w:rPr>
            <w:t xml:space="preserve"> </w:t>
          </w:r>
          <w:r w:rsidRPr="00CC1476">
            <w:rPr>
              <w:rFonts w:ascii="Arial" w:hAnsi="Arial" w:cs="Arial"/>
              <w:b/>
            </w:rPr>
            <w:t>»</w:t>
          </w:r>
          <w:r>
            <w:rPr>
              <w:rFonts w:ascii="Arial" w:hAnsi="Arial" w:cs="Arial"/>
              <w:b/>
            </w:rPr>
            <w:t>.</w:t>
          </w:r>
        </w:p>
      </w:tc>
      <w:tc>
        <w:tcPr>
          <w:tcW w:w="896" w:type="dxa"/>
          <w:shd w:val="clear" w:color="auto" w:fill="66CCFF"/>
        </w:tcPr>
        <w:p w:rsidR="009B1CD0" w:rsidRDefault="009B7126">
          <w:pPr>
            <w:tabs>
              <w:tab w:val="center" w:pos="1366"/>
              <w:tab w:val="right" w:pos="2733"/>
            </w:tabs>
          </w:pPr>
          <w:r>
            <w:rPr>
              <w:rFonts w:ascii="Arial" w:hAnsi="Arial" w:cs="Arial"/>
              <w:b/>
            </w:rPr>
            <w:t xml:space="preserve">  </w:t>
          </w:r>
          <w:r w:rsidR="009B1CD0">
            <w:rPr>
              <w:rFonts w:ascii="Arial" w:hAnsi="Arial" w:cs="Arial"/>
              <w:b/>
            </w:rPr>
            <w:t xml:space="preserve">Page : </w:t>
          </w:r>
        </w:p>
      </w:tc>
      <w:tc>
        <w:tcPr>
          <w:tcW w:w="567" w:type="dxa"/>
          <w:shd w:val="clear" w:color="auto" w:fill="66CCFF"/>
        </w:tcPr>
        <w:p w:rsidR="009B1CD0" w:rsidRDefault="00C77143" w:rsidP="009B7126">
          <w:pP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770C97">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17274">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0717"/>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593B"/>
    <w:rsid w:val="00417274"/>
    <w:rsid w:val="0043706E"/>
    <w:rsid w:val="0044597F"/>
    <w:rsid w:val="00483457"/>
    <w:rsid w:val="004A7169"/>
    <w:rsid w:val="004C3B75"/>
    <w:rsid w:val="004E75A6"/>
    <w:rsid w:val="0050456E"/>
    <w:rsid w:val="00513379"/>
    <w:rsid w:val="00514DAF"/>
    <w:rsid w:val="00532EC7"/>
    <w:rsid w:val="00541CA3"/>
    <w:rsid w:val="0055373E"/>
    <w:rsid w:val="005546A9"/>
    <w:rsid w:val="005846FB"/>
    <w:rsid w:val="005A4A3B"/>
    <w:rsid w:val="005A4CB5"/>
    <w:rsid w:val="005F7423"/>
    <w:rsid w:val="0061068C"/>
    <w:rsid w:val="00631754"/>
    <w:rsid w:val="0064560F"/>
    <w:rsid w:val="00660727"/>
    <w:rsid w:val="00671486"/>
    <w:rsid w:val="006C4338"/>
    <w:rsid w:val="006F3DF9"/>
    <w:rsid w:val="0070112B"/>
    <w:rsid w:val="007060E5"/>
    <w:rsid w:val="00710FD6"/>
    <w:rsid w:val="00757151"/>
    <w:rsid w:val="00770C97"/>
    <w:rsid w:val="007909E0"/>
    <w:rsid w:val="0079785C"/>
    <w:rsid w:val="007D7A65"/>
    <w:rsid w:val="007F68A6"/>
    <w:rsid w:val="00823632"/>
    <w:rsid w:val="0083205E"/>
    <w:rsid w:val="00844DAA"/>
    <w:rsid w:val="008E3D6A"/>
    <w:rsid w:val="00906CF7"/>
    <w:rsid w:val="00934503"/>
    <w:rsid w:val="00983FF3"/>
    <w:rsid w:val="00996822"/>
    <w:rsid w:val="009B1CD0"/>
    <w:rsid w:val="009B45B9"/>
    <w:rsid w:val="009B7126"/>
    <w:rsid w:val="00A30EBF"/>
    <w:rsid w:val="00AE7831"/>
    <w:rsid w:val="00B054DA"/>
    <w:rsid w:val="00B15EA7"/>
    <w:rsid w:val="00B87564"/>
    <w:rsid w:val="00BA44E5"/>
    <w:rsid w:val="00BE6078"/>
    <w:rsid w:val="00C77143"/>
    <w:rsid w:val="00C91060"/>
    <w:rsid w:val="00C911FE"/>
    <w:rsid w:val="00CC1476"/>
    <w:rsid w:val="00CD185D"/>
    <w:rsid w:val="00CD46CC"/>
    <w:rsid w:val="00D46BC7"/>
    <w:rsid w:val="00DA114A"/>
    <w:rsid w:val="00DC2031"/>
    <w:rsid w:val="00DD2CD2"/>
    <w:rsid w:val="00E308E0"/>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6009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E4AED-DD7A-4009-842C-48F9E990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6</Pages>
  <Words>1575</Words>
  <Characters>8668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22</cp:revision>
  <cp:lastPrinted>2017-08-31T14:43:00Z</cp:lastPrinted>
  <dcterms:created xsi:type="dcterms:W3CDTF">2016-09-26T06:44:00Z</dcterms:created>
  <dcterms:modified xsi:type="dcterms:W3CDTF">2017-08-31T14:43:00Z</dcterms:modified>
</cp:coreProperties>
</file>