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337110" w:rsidRPr="008749F5" w:rsidRDefault="00CC1476" w:rsidP="00337110">
      <w:pPr>
        <w:rPr>
          <w:b/>
        </w:rPr>
      </w:pPr>
      <w:r w:rsidRPr="003C3B73">
        <w:rPr>
          <w:rFonts w:ascii="Arial" w:hAnsi="Arial" w:cs="Arial"/>
          <w:b/>
        </w:rPr>
        <w:t>Marché n° 17-</w:t>
      </w:r>
      <w:r w:rsidR="003C3B73" w:rsidRPr="003C3B73">
        <w:rPr>
          <w:rFonts w:ascii="Arial" w:hAnsi="Arial" w:cs="Arial"/>
          <w:b/>
        </w:rPr>
        <w:t>90</w:t>
      </w:r>
      <w:r w:rsidRPr="003C3B73">
        <w:rPr>
          <w:rFonts w:ascii="Arial" w:hAnsi="Arial" w:cs="Arial"/>
          <w:b/>
        </w:rPr>
        <w:t xml:space="preserve"> relatif à</w:t>
      </w:r>
      <w:r w:rsidR="00681D54" w:rsidRPr="003C3B73">
        <w:rPr>
          <w:rFonts w:ascii="Arial" w:hAnsi="Arial" w:cs="Arial"/>
          <w:b/>
        </w:rPr>
        <w:t xml:space="preserve"> </w:t>
      </w:r>
      <w:r w:rsidR="00337110" w:rsidRPr="003C3B73">
        <w:rPr>
          <w:rFonts w:ascii="Arial" w:hAnsi="Arial" w:cs="Arial"/>
          <w:b/>
        </w:rPr>
        <w:t>« </w:t>
      </w:r>
      <w:r w:rsidR="00681D54" w:rsidRPr="003C3B73">
        <w:rPr>
          <w:rFonts w:ascii="Arial" w:hAnsi="Arial" w:cs="Arial"/>
          <w:b/>
        </w:rPr>
        <w:t>la</w:t>
      </w:r>
      <w:r w:rsidRPr="008749F5">
        <w:rPr>
          <w:rFonts w:ascii="Arial" w:hAnsi="Arial" w:cs="Arial"/>
          <w:b/>
        </w:rPr>
        <w:t xml:space="preserve"> </w:t>
      </w:r>
      <w:r w:rsidR="00614811" w:rsidRPr="008749F5">
        <w:rPr>
          <w:rFonts w:ascii="Arial" w:hAnsi="Arial" w:cs="Arial"/>
          <w:b/>
        </w:rPr>
        <w:t>r</w:t>
      </w:r>
      <w:r w:rsidR="00681D54" w:rsidRPr="008749F5">
        <w:rPr>
          <w:b/>
        </w:rPr>
        <w:t xml:space="preserve">emise en état </w:t>
      </w:r>
      <w:r w:rsidR="00337110" w:rsidRPr="008749F5">
        <w:rPr>
          <w:b/>
        </w:rPr>
        <w:t xml:space="preserve">du </w:t>
      </w:r>
      <w:r w:rsidR="00681D54" w:rsidRPr="008749F5">
        <w:rPr>
          <w:b/>
        </w:rPr>
        <w:t xml:space="preserve">pont bascule sur </w:t>
      </w:r>
      <w:r w:rsidR="00337110" w:rsidRPr="008749F5">
        <w:rPr>
          <w:b/>
        </w:rPr>
        <w:t xml:space="preserve">la </w:t>
      </w:r>
      <w:r w:rsidR="00681D54" w:rsidRPr="008749F5">
        <w:rPr>
          <w:b/>
        </w:rPr>
        <w:t>station d’épuration Jacques Monod</w:t>
      </w:r>
      <w:r w:rsidR="00337110" w:rsidRPr="008749F5">
        <w:rPr>
          <w:b/>
        </w:rPr>
        <w:t> »</w:t>
      </w:r>
      <w:r w:rsidR="00681D54" w:rsidRPr="008749F5">
        <w:rPr>
          <w:b/>
        </w:rPr>
        <w:t>.</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rsidR="00A00E23">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A00E23">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00E23">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00E23">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00E23">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00E23">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00E23">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00E23">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00E23">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00E23">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00E23">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AC5E71">
        <w:rPr>
          <w:rFonts w:ascii="Arial" w:hAnsi="Arial" w:cs="Arial"/>
        </w:rPr>
        <w:t>8</w:t>
      </w:r>
      <w:r w:rsidR="00CC1476">
        <w:rPr>
          <w:rFonts w:ascii="Arial" w:hAnsi="Arial" w:cs="Arial"/>
        </w:rPr>
        <w:t xml:space="preserve">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AC5E71">
        <w:fldChar w:fldCharType="begin">
          <w:ffData>
            <w:name w:val=""/>
            <w:enabled/>
            <w:calcOnExit w:val="0"/>
            <w:checkBox>
              <w:size w:val="20"/>
              <w:default w:val="1"/>
            </w:checkBox>
          </w:ffData>
        </w:fldChar>
      </w:r>
      <w:r w:rsidR="00AC5E71">
        <w:instrText xml:space="preserve"> FORMCHECKBOX </w:instrText>
      </w:r>
      <w:r w:rsidR="00A00E23">
        <w:fldChar w:fldCharType="separate"/>
      </w:r>
      <w:r w:rsidR="00AC5E71">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A00E23">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A00E23">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565555" w:rsidRDefault="00565555" w:rsidP="009B45B9">
      <w:pPr>
        <w:pStyle w:val="fcasegauche"/>
        <w:tabs>
          <w:tab w:val="left" w:pos="426"/>
          <w:tab w:val="left" w:pos="851"/>
        </w:tabs>
        <w:spacing w:after="0"/>
        <w:ind w:left="0" w:firstLine="0"/>
        <w:jc w:val="left"/>
        <w:rPr>
          <w:rFonts w:ascii="Arial" w:hAnsi="Arial" w:cs="Arial"/>
        </w:rPr>
      </w:pPr>
    </w:p>
    <w:p w:rsidR="00565555" w:rsidRDefault="00565555" w:rsidP="009B45B9">
      <w:pPr>
        <w:pStyle w:val="fcasegauche"/>
        <w:tabs>
          <w:tab w:val="left" w:pos="426"/>
          <w:tab w:val="left" w:pos="851"/>
        </w:tabs>
        <w:spacing w:after="0"/>
        <w:ind w:left="0" w:firstLine="0"/>
        <w:jc w:val="left"/>
        <w:rPr>
          <w:rFonts w:ascii="Arial" w:hAnsi="Arial" w:cs="Arial"/>
        </w:rPr>
      </w:pPr>
    </w:p>
    <w:p w:rsidR="00565555" w:rsidRDefault="00565555" w:rsidP="009B45B9">
      <w:pPr>
        <w:pStyle w:val="fcasegauche"/>
        <w:tabs>
          <w:tab w:val="left" w:pos="426"/>
          <w:tab w:val="left" w:pos="851"/>
        </w:tabs>
        <w:spacing w:after="0"/>
        <w:ind w:left="0" w:firstLine="0"/>
        <w:jc w:val="left"/>
        <w:rPr>
          <w:rFonts w:ascii="Arial" w:hAnsi="Arial" w:cs="Arial"/>
        </w:rPr>
      </w:pPr>
    </w:p>
    <w:p w:rsidR="00565555" w:rsidRDefault="00565555"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A00E23">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00E23">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00E23">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00E23">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A00E23">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A00E23">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A00E23">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A00E23">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A00E23">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A00E23">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A00E23">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A00E23">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8E7ED4">
        <w:rPr>
          <w:rFonts w:ascii="Arial" w:hAnsi="Arial" w:cs="Arial"/>
          <w:b/>
        </w:rPr>
        <w:t>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w:t>
      </w:r>
      <w:r w:rsidR="008E7ED4">
        <w:rPr>
          <w:rFonts w:ascii="Arial" w:hAnsi="Arial" w:cs="Arial"/>
          <w:b/>
        </w:rPr>
        <w:t>1</w:t>
      </w:r>
      <w:r w:rsidRPr="00DC2031">
        <w:rPr>
          <w:rFonts w:ascii="Arial" w:hAnsi="Arial" w:cs="Arial"/>
          <w:b/>
        </w:rPr>
        <w:t xml:space="preserve"> CALAIS C</w:t>
      </w:r>
      <w:r w:rsidR="008E7ED4">
        <w:rPr>
          <w:rFonts w:ascii="Arial" w:hAnsi="Arial" w:cs="Arial"/>
          <w:b/>
        </w:rPr>
        <w:t>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8E7ED4">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8E7ED4">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3F701B" w:rsidRPr="003F701B">
        <w:rPr>
          <w:color w:val="1F497D"/>
        </w:rPr>
        <w:t xml:space="preserve"> </w:t>
      </w:r>
      <w:r w:rsidR="003F701B" w:rsidRPr="003F701B">
        <w:t>21751 AC 611</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565555" w:rsidP="009B45B9">
      <w:pPr>
        <w:tabs>
          <w:tab w:val="left" w:pos="851"/>
        </w:tabs>
        <w:rPr>
          <w:rFonts w:ascii="Arial" w:hAnsi="Arial" w:cs="Arial"/>
        </w:rPr>
      </w:pPr>
      <w:r>
        <w:rPr>
          <w:rFonts w:ascii="Arial" w:hAnsi="Arial" w:cs="Arial"/>
        </w:rPr>
        <w:t>La présente offre</w:t>
      </w:r>
    </w:p>
    <w:p w:rsidR="00565555" w:rsidRDefault="00565555" w:rsidP="009B45B9">
      <w:pPr>
        <w:tabs>
          <w:tab w:val="left" w:pos="851"/>
        </w:tabs>
        <w:rPr>
          <w:rFonts w:ascii="Arial" w:hAnsi="Arial" w:cs="Arial"/>
        </w:rPr>
      </w:pPr>
    </w:p>
    <w:p w:rsidR="00565555" w:rsidRDefault="00565555" w:rsidP="009B45B9">
      <w:pPr>
        <w:tabs>
          <w:tab w:val="left" w:pos="851"/>
        </w:tabs>
        <w:rPr>
          <w:rFonts w:ascii="Arial" w:hAnsi="Arial" w:cs="Arial"/>
        </w:rPr>
      </w:pPr>
    </w:p>
    <w:p w:rsidR="00565555" w:rsidRDefault="00565555" w:rsidP="009B45B9">
      <w:pPr>
        <w:tabs>
          <w:tab w:val="left" w:pos="851"/>
        </w:tabs>
        <w:rPr>
          <w:rFonts w:ascii="Arial" w:hAnsi="Arial" w:cs="Arial"/>
        </w:rPr>
      </w:pPr>
    </w:p>
    <w:p w:rsidR="00565555" w:rsidRDefault="00565555"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565555" w:rsidRDefault="009B1CD0" w:rsidP="00565555">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565555" w:rsidRDefault="00565555" w:rsidP="00565555">
      <w:pPr>
        <w:tabs>
          <w:tab w:val="left" w:pos="851"/>
        </w:tabs>
        <w:ind w:left="4820"/>
        <w:jc w:val="center"/>
      </w:pPr>
    </w:p>
    <w:p w:rsidR="00565555" w:rsidRDefault="00565555" w:rsidP="00565555">
      <w:pPr>
        <w:tabs>
          <w:tab w:val="left" w:pos="851"/>
        </w:tabs>
        <w:ind w:left="4820"/>
        <w:jc w:val="center"/>
      </w:pPr>
      <w:r>
        <w:t>Pour la Présidente,</w:t>
      </w:r>
    </w:p>
    <w:p w:rsidR="00565555" w:rsidRDefault="00565555" w:rsidP="00565555">
      <w:pPr>
        <w:tabs>
          <w:tab w:val="left" w:pos="851"/>
        </w:tabs>
        <w:ind w:left="4820"/>
        <w:jc w:val="center"/>
      </w:pPr>
      <w:r>
        <w:t>Le Conseiller Communautaire Délégué,</w:t>
      </w:r>
    </w:p>
    <w:p w:rsidR="00565555" w:rsidRDefault="00565555" w:rsidP="00565555">
      <w:pPr>
        <w:tabs>
          <w:tab w:val="left" w:pos="851"/>
        </w:tabs>
        <w:ind w:left="4820"/>
        <w:jc w:val="center"/>
      </w:pPr>
      <w:r>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3E6B65" w:rsidRDefault="00E47798" w:rsidP="009B45B9">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3C3B73" w:rsidRDefault="008749F5" w:rsidP="003C3B73">
          <w:pPr>
            <w:rPr>
              <w:b/>
            </w:rPr>
          </w:pPr>
          <w:r w:rsidRPr="003C3B73">
            <w:rPr>
              <w:rFonts w:ascii="Arial" w:hAnsi="Arial" w:cs="Arial"/>
              <w:b/>
            </w:rPr>
            <w:t>Marché n° 17-</w:t>
          </w:r>
          <w:r w:rsidR="003C3B73" w:rsidRPr="003C3B73">
            <w:rPr>
              <w:rFonts w:ascii="Arial" w:hAnsi="Arial" w:cs="Arial"/>
              <w:b/>
            </w:rPr>
            <w:t>90</w:t>
          </w:r>
          <w:r w:rsidRPr="003C3B73">
            <w:rPr>
              <w:rFonts w:ascii="Arial" w:hAnsi="Arial" w:cs="Arial"/>
              <w:b/>
            </w:rPr>
            <w:t xml:space="preserve"> relatif à « la r</w:t>
          </w:r>
          <w:r w:rsidRPr="003C3B73">
            <w:rPr>
              <w:b/>
            </w:rPr>
            <w:t>emise en état du pont bascule sur la station d’épuration Jacques Monod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A00E23">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A00E23">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6500"/>
    <w:rsid w:val="000A2E05"/>
    <w:rsid w:val="000E0020"/>
    <w:rsid w:val="00166B56"/>
    <w:rsid w:val="001C40C0"/>
    <w:rsid w:val="001C733C"/>
    <w:rsid w:val="0021527A"/>
    <w:rsid w:val="0021797C"/>
    <w:rsid w:val="00225A1A"/>
    <w:rsid w:val="002904AF"/>
    <w:rsid w:val="002C2CA3"/>
    <w:rsid w:val="002C4B3E"/>
    <w:rsid w:val="002C79D6"/>
    <w:rsid w:val="00332B12"/>
    <w:rsid w:val="00337110"/>
    <w:rsid w:val="00354C04"/>
    <w:rsid w:val="00385E76"/>
    <w:rsid w:val="003C3B73"/>
    <w:rsid w:val="003C593B"/>
    <w:rsid w:val="003E6B65"/>
    <w:rsid w:val="003F701B"/>
    <w:rsid w:val="0043706E"/>
    <w:rsid w:val="0044597F"/>
    <w:rsid w:val="00483457"/>
    <w:rsid w:val="004A7169"/>
    <w:rsid w:val="004E75A6"/>
    <w:rsid w:val="00513379"/>
    <w:rsid w:val="00514DAF"/>
    <w:rsid w:val="00532EC7"/>
    <w:rsid w:val="00541CA3"/>
    <w:rsid w:val="005546A9"/>
    <w:rsid w:val="00565555"/>
    <w:rsid w:val="005846FB"/>
    <w:rsid w:val="005A4A3B"/>
    <w:rsid w:val="005A4CB5"/>
    <w:rsid w:val="0061068C"/>
    <w:rsid w:val="00614811"/>
    <w:rsid w:val="0064560F"/>
    <w:rsid w:val="00660727"/>
    <w:rsid w:val="00681D54"/>
    <w:rsid w:val="006C4338"/>
    <w:rsid w:val="006F3DF9"/>
    <w:rsid w:val="0070112B"/>
    <w:rsid w:val="007060E5"/>
    <w:rsid w:val="00710FD6"/>
    <w:rsid w:val="00757151"/>
    <w:rsid w:val="007909E0"/>
    <w:rsid w:val="0079785C"/>
    <w:rsid w:val="007D7A65"/>
    <w:rsid w:val="007F68A6"/>
    <w:rsid w:val="0083205E"/>
    <w:rsid w:val="00844DAA"/>
    <w:rsid w:val="00864C0A"/>
    <w:rsid w:val="008749F5"/>
    <w:rsid w:val="008E3D6A"/>
    <w:rsid w:val="008E7ED4"/>
    <w:rsid w:val="00906CF7"/>
    <w:rsid w:val="00934503"/>
    <w:rsid w:val="00983FF3"/>
    <w:rsid w:val="00996822"/>
    <w:rsid w:val="009B1CD0"/>
    <w:rsid w:val="009B45B9"/>
    <w:rsid w:val="00A00E23"/>
    <w:rsid w:val="00A30EBF"/>
    <w:rsid w:val="00AC5E71"/>
    <w:rsid w:val="00AE7831"/>
    <w:rsid w:val="00B054DA"/>
    <w:rsid w:val="00B87564"/>
    <w:rsid w:val="00BA44E5"/>
    <w:rsid w:val="00BE6078"/>
    <w:rsid w:val="00C77143"/>
    <w:rsid w:val="00C91060"/>
    <w:rsid w:val="00C911FE"/>
    <w:rsid w:val="00CC1476"/>
    <w:rsid w:val="00CD185D"/>
    <w:rsid w:val="00CD46CC"/>
    <w:rsid w:val="00D46BC7"/>
    <w:rsid w:val="00DC2031"/>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F0642-D199-4137-B963-56D479846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6</Pages>
  <Words>1592</Words>
  <Characters>8760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17</cp:revision>
  <cp:lastPrinted>2017-09-18T09:24:00Z</cp:lastPrinted>
  <dcterms:created xsi:type="dcterms:W3CDTF">2016-09-26T06:44:00Z</dcterms:created>
  <dcterms:modified xsi:type="dcterms:W3CDTF">2017-09-18T09:24:00Z</dcterms:modified>
</cp:coreProperties>
</file>