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B82CFC" w:rsidRDefault="00B82CFC" w:rsidP="006F3DF9">
      <w:pPr>
        <w:pStyle w:val="fcase1ertab"/>
        <w:tabs>
          <w:tab w:val="clear" w:pos="426"/>
          <w:tab w:val="left" w:pos="0"/>
          <w:tab w:val="left" w:pos="851"/>
        </w:tabs>
        <w:ind w:left="0" w:firstLine="0"/>
        <w:rPr>
          <w:rFonts w:ascii="Arial" w:hAnsi="Arial" w:cs="Arial"/>
        </w:rPr>
      </w:pPr>
    </w:p>
    <w:p w:rsidR="009B1CD0" w:rsidRPr="00800015" w:rsidRDefault="00EC4200" w:rsidP="00800015">
      <w:pPr>
        <w:tabs>
          <w:tab w:val="left" w:pos="5348"/>
        </w:tabs>
        <w:jc w:val="both"/>
        <w:rPr>
          <w:rFonts w:ascii="Arial" w:hAnsi="Arial" w:cs="Arial"/>
          <w:b/>
        </w:rPr>
      </w:pPr>
      <w:r w:rsidRPr="00800015">
        <w:rPr>
          <w:rFonts w:ascii="Arial" w:hAnsi="Arial" w:cs="Arial"/>
          <w:b/>
          <w:bCs/>
        </w:rPr>
        <w:t xml:space="preserve">Marché </w:t>
      </w:r>
      <w:r w:rsidR="0047134E" w:rsidRPr="00800015">
        <w:rPr>
          <w:rFonts w:ascii="Arial" w:hAnsi="Arial" w:cs="Arial"/>
          <w:b/>
          <w:bCs/>
        </w:rPr>
        <w:t xml:space="preserve">de service </w:t>
      </w:r>
      <w:r w:rsidRPr="00800015">
        <w:rPr>
          <w:rFonts w:ascii="Arial" w:hAnsi="Arial" w:cs="Arial"/>
          <w:b/>
          <w:bCs/>
        </w:rPr>
        <w:t>n° 17-</w:t>
      </w:r>
      <w:r w:rsidR="000249F1">
        <w:rPr>
          <w:rFonts w:ascii="Arial" w:hAnsi="Arial" w:cs="Arial"/>
          <w:b/>
          <w:bCs/>
        </w:rPr>
        <w:t>116</w:t>
      </w:r>
      <w:r w:rsidRPr="00800015">
        <w:rPr>
          <w:rFonts w:ascii="Arial" w:hAnsi="Arial" w:cs="Arial"/>
          <w:b/>
          <w:bCs/>
        </w:rPr>
        <w:t xml:space="preserve"> relatif </w:t>
      </w:r>
      <w:r w:rsidR="000249F1">
        <w:rPr>
          <w:rFonts w:ascii="Arial" w:hAnsi="Arial" w:cs="Arial"/>
          <w:b/>
          <w:bCs/>
        </w:rPr>
        <w:t xml:space="preserve">aux </w:t>
      </w:r>
      <w:r w:rsidR="00B82CFC" w:rsidRPr="00800015">
        <w:rPr>
          <w:rFonts w:ascii="Arial" w:hAnsi="Arial" w:cs="Arial"/>
          <w:b/>
          <w:bCs/>
        </w:rPr>
        <w:t>« </w:t>
      </w:r>
      <w:r w:rsidR="000249F1">
        <w:rPr>
          <w:rFonts w:ascii="Arial" w:hAnsi="Arial" w:cs="Arial"/>
          <w:b/>
          <w:bCs/>
        </w:rPr>
        <w:t>analyses physico-chimiques et bactériologiques</w:t>
      </w:r>
      <w:r w:rsidR="00B82CFC" w:rsidRPr="00800015">
        <w:rPr>
          <w:rFonts w:ascii="Arial" w:hAnsi="Arial" w:cs="Arial"/>
          <w:b/>
          <w:bCs/>
        </w:rPr>
        <w:t> »</w:t>
      </w:r>
      <w:r w:rsidR="00CF0DAC" w:rsidRPr="00800015">
        <w:rPr>
          <w:rFonts w:ascii="Arial" w:hAnsi="Arial" w:cs="Arial"/>
          <w:b/>
          <w:bCs/>
        </w:rPr>
        <w:t>.</w:t>
      </w:r>
    </w:p>
    <w:p w:rsidR="009B1CD0" w:rsidRDefault="009B1CD0" w:rsidP="00800015">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F0DA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C7535">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F0DA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C7535">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CC7535">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CC7535">
        <w:fldChar w:fldCharType="separate"/>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CC7535">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CC7535">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CC7535">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C7535">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C753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C7535">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C7535">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C7535">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w:t>
      </w:r>
      <w:r w:rsidR="000249F1">
        <w:rPr>
          <w:rFonts w:ascii="Arial" w:hAnsi="Arial" w:cs="Arial"/>
        </w:rPr>
        <w:t xml:space="preserve">de douze mois à compter de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5C102E">
        <w:fldChar w:fldCharType="begin">
          <w:ffData>
            <w:name w:val=""/>
            <w:enabled/>
            <w:calcOnExit w:val="0"/>
            <w:checkBox>
              <w:size w:val="20"/>
              <w:default w:val="1"/>
            </w:checkBox>
          </w:ffData>
        </w:fldChar>
      </w:r>
      <w:r w:rsidR="005C102E">
        <w:instrText xml:space="preserve"> FORMCHECKBOX </w:instrText>
      </w:r>
      <w:r w:rsidR="00CC7535">
        <w:fldChar w:fldCharType="separate"/>
      </w:r>
      <w:r w:rsidR="005C102E">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C7535">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5C102E">
        <w:fldChar w:fldCharType="begin">
          <w:ffData>
            <w:name w:val=""/>
            <w:enabled/>
            <w:calcOnExit w:val="0"/>
            <w:checkBox>
              <w:size w:val="20"/>
              <w:default w:val="0"/>
            </w:checkBox>
          </w:ffData>
        </w:fldChar>
      </w:r>
      <w:r w:rsidR="005C102E">
        <w:instrText xml:space="preserve"> FORMCHECKBOX </w:instrText>
      </w:r>
      <w:r w:rsidR="00CC7535">
        <w:fldChar w:fldCharType="separate"/>
      </w:r>
      <w:r w:rsidR="005C102E">
        <w:fldChar w:fldCharType="end"/>
      </w:r>
      <w:r w:rsidR="009B1CD0">
        <w:rPr>
          <w:rFonts w:ascii="Arial" w:hAnsi="Arial" w:cs="Arial"/>
        </w:rPr>
        <w:tab/>
        <w:t>la date de début d’exécution prévue par le marché ou l’accord-cadre lorsqu’elle est postérieure à la date de notification</w:t>
      </w:r>
      <w:r w:rsidR="005C102E">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CC7535">
        <w:fldChar w:fldCharType="separate"/>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CC7535">
        <w:fldChar w:fldCharType="separate"/>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5C102E">
        <w:rPr>
          <w:rFonts w:ascii="Arial" w:hAnsi="Arial" w:cs="Arial"/>
        </w:rPr>
        <w:t>3</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C753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C7535">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CC7535">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C7535">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CC7535">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C7535">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CC7535">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CC7535">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CC7535">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C7535">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CF0DAC">
        <w:rPr>
          <w:rFonts w:ascii="Arial" w:hAnsi="Arial" w:cs="Arial"/>
        </w:rPr>
        <w:t> </w:t>
      </w:r>
      <w:bookmarkStart w:id="0" w:name="_GoBack"/>
      <w:bookmarkEnd w:id="0"/>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0249F1" w:rsidRDefault="000249F1" w:rsidP="009B45B9">
      <w:pPr>
        <w:tabs>
          <w:tab w:val="left" w:pos="851"/>
        </w:tabs>
        <w:rPr>
          <w:rFonts w:ascii="Arial" w:hAnsi="Arial" w:cs="Arial"/>
        </w:rPr>
      </w:pPr>
    </w:p>
    <w:p w:rsidR="000249F1" w:rsidRDefault="000249F1" w:rsidP="009B45B9">
      <w:pPr>
        <w:tabs>
          <w:tab w:val="left" w:pos="851"/>
        </w:tabs>
        <w:rPr>
          <w:rFonts w:ascii="Arial" w:hAnsi="Arial" w:cs="Arial"/>
        </w:rPr>
      </w:pPr>
    </w:p>
    <w:p w:rsidR="000249F1" w:rsidRDefault="000249F1"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0249F1" w:rsidP="000249F1">
      <w:pPr>
        <w:tabs>
          <w:tab w:val="left" w:pos="851"/>
        </w:tabs>
      </w:pPr>
      <w:r>
        <w:tab/>
      </w:r>
      <w:r>
        <w:tab/>
      </w:r>
      <w:r>
        <w:tab/>
      </w:r>
      <w:r>
        <w:tab/>
      </w:r>
      <w:r>
        <w:tab/>
      </w:r>
      <w:r>
        <w:tab/>
      </w:r>
      <w:r>
        <w:tab/>
      </w:r>
      <w:r>
        <w:tab/>
      </w:r>
      <w:r>
        <w:tab/>
      </w:r>
      <w:r>
        <w:tab/>
      </w:r>
      <w:r>
        <w:tab/>
        <w:t>Pour la Présidente,</w:t>
      </w:r>
    </w:p>
    <w:p w:rsidR="002C2CA3" w:rsidRDefault="002C2CA3" w:rsidP="009B45B9">
      <w:pPr>
        <w:tabs>
          <w:tab w:val="left" w:pos="851"/>
        </w:tabs>
        <w:jc w:val="both"/>
      </w:pPr>
    </w:p>
    <w:p w:rsidR="002C2CA3" w:rsidRDefault="000249F1" w:rsidP="009B45B9">
      <w:pPr>
        <w:tabs>
          <w:tab w:val="left" w:pos="851"/>
        </w:tabs>
        <w:jc w:val="both"/>
      </w:pPr>
      <w:r>
        <w:tab/>
      </w:r>
      <w:r>
        <w:tab/>
      </w: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0249F1" w:rsidP="009B45B9">
      <w:pPr>
        <w:tabs>
          <w:tab w:val="left" w:pos="851"/>
        </w:tabs>
        <w:jc w:val="both"/>
      </w:pPr>
      <w:r>
        <w:tab/>
      </w:r>
      <w:r>
        <w:tab/>
      </w:r>
      <w:r>
        <w:tab/>
      </w:r>
      <w:r>
        <w:tab/>
      </w:r>
      <w:r>
        <w:tab/>
      </w:r>
      <w:r>
        <w:tab/>
      </w:r>
      <w:r>
        <w:tab/>
      </w:r>
      <w:r>
        <w:tab/>
      </w:r>
      <w:r>
        <w:tab/>
      </w:r>
      <w:r>
        <w:tab/>
      </w:r>
      <w:r>
        <w:tab/>
        <w:t>Mr Guy BEGUE</w:t>
      </w:r>
    </w:p>
    <w:sectPr w:rsidR="002C2CA3"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34E" w:rsidRDefault="0047134E">
      <w:r>
        <w:separator/>
      </w:r>
    </w:p>
  </w:endnote>
  <w:endnote w:type="continuationSeparator" w:id="0">
    <w:p w:rsidR="0047134E" w:rsidRDefault="00471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134E" w:rsidTr="0083205E">
      <w:trPr>
        <w:tblHeader/>
      </w:trPr>
      <w:tc>
        <w:tcPr>
          <w:tcW w:w="2906" w:type="dxa"/>
          <w:shd w:val="clear" w:color="auto" w:fill="66CCFF"/>
        </w:tcPr>
        <w:p w:rsidR="0047134E" w:rsidRDefault="0047134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7134E" w:rsidRPr="00800015" w:rsidRDefault="000249F1" w:rsidP="000249F1">
          <w:pPr>
            <w:tabs>
              <w:tab w:val="left" w:pos="5348"/>
            </w:tabs>
            <w:rPr>
              <w:rFonts w:ascii="Arial" w:hAnsi="Arial" w:cs="Arial"/>
              <w:b/>
            </w:rPr>
          </w:pPr>
          <w:r>
            <w:rPr>
              <w:rFonts w:ascii="Arial" w:hAnsi="Arial" w:cs="Arial"/>
              <w:b/>
              <w:bCs/>
            </w:rPr>
            <w:t>Marché de service n° 17-116 relatif aux</w:t>
          </w:r>
          <w:r w:rsidR="0047134E" w:rsidRPr="00800015">
            <w:rPr>
              <w:rFonts w:ascii="Arial" w:hAnsi="Arial" w:cs="Arial"/>
              <w:b/>
              <w:bCs/>
            </w:rPr>
            <w:t xml:space="preserve"> « </w:t>
          </w:r>
          <w:r>
            <w:rPr>
              <w:rFonts w:ascii="Arial" w:hAnsi="Arial" w:cs="Arial"/>
              <w:b/>
              <w:bCs/>
            </w:rPr>
            <w:t>analyses physico-chimiques et bactériologiques</w:t>
          </w:r>
          <w:r w:rsidR="0047134E" w:rsidRPr="00800015">
            <w:rPr>
              <w:rFonts w:ascii="Arial" w:hAnsi="Arial" w:cs="Arial"/>
              <w:b/>
              <w:bCs/>
            </w:rPr>
            <w:t> ».</w:t>
          </w:r>
        </w:p>
      </w:tc>
      <w:tc>
        <w:tcPr>
          <w:tcW w:w="896" w:type="dxa"/>
          <w:shd w:val="clear" w:color="auto" w:fill="66CCFF"/>
        </w:tcPr>
        <w:p w:rsidR="0047134E" w:rsidRDefault="0047134E">
          <w:pPr>
            <w:tabs>
              <w:tab w:val="center" w:pos="1366"/>
              <w:tab w:val="right" w:pos="2733"/>
            </w:tabs>
          </w:pPr>
          <w:r>
            <w:rPr>
              <w:rFonts w:ascii="Arial" w:hAnsi="Arial" w:cs="Arial"/>
              <w:b/>
            </w:rPr>
            <w:t xml:space="preserve">Page : </w:t>
          </w:r>
        </w:p>
      </w:tc>
      <w:tc>
        <w:tcPr>
          <w:tcW w:w="567" w:type="dxa"/>
          <w:shd w:val="clear" w:color="auto" w:fill="66CCFF"/>
        </w:tcPr>
        <w:p w:rsidR="0047134E" w:rsidRDefault="0047134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C7535">
            <w:rPr>
              <w:rStyle w:val="Numrodepage"/>
              <w:rFonts w:cs="Arial"/>
              <w:b/>
              <w:noProof/>
            </w:rPr>
            <w:t>5</w:t>
          </w:r>
          <w:r>
            <w:rPr>
              <w:rStyle w:val="Numrodepage"/>
              <w:rFonts w:cs="Arial"/>
              <w:b/>
            </w:rPr>
            <w:fldChar w:fldCharType="end"/>
          </w:r>
        </w:p>
      </w:tc>
      <w:tc>
        <w:tcPr>
          <w:tcW w:w="165" w:type="dxa"/>
          <w:shd w:val="clear" w:color="auto" w:fill="66CCFF"/>
        </w:tcPr>
        <w:p w:rsidR="0047134E" w:rsidRDefault="0047134E">
          <w:pPr>
            <w:jc w:val="center"/>
          </w:pPr>
          <w:r>
            <w:rPr>
              <w:rFonts w:ascii="Arial" w:hAnsi="Arial" w:cs="Arial"/>
              <w:b/>
            </w:rPr>
            <w:t>/</w:t>
          </w:r>
        </w:p>
      </w:tc>
      <w:tc>
        <w:tcPr>
          <w:tcW w:w="544" w:type="dxa"/>
          <w:shd w:val="clear" w:color="auto" w:fill="66CCFF"/>
        </w:tcPr>
        <w:p w:rsidR="0047134E" w:rsidRDefault="0047134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C7535">
            <w:rPr>
              <w:rStyle w:val="Numrodepage"/>
              <w:rFonts w:cs="Arial"/>
              <w:b/>
              <w:noProof/>
            </w:rPr>
            <w:t>6</w:t>
          </w:r>
          <w:r>
            <w:rPr>
              <w:rStyle w:val="Numrodepage"/>
              <w:rFonts w:cs="Arial"/>
              <w:b/>
            </w:rPr>
            <w:fldChar w:fldCharType="end"/>
          </w:r>
        </w:p>
      </w:tc>
    </w:tr>
  </w:tbl>
  <w:p w:rsidR="0047134E" w:rsidRDefault="004713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34E" w:rsidRDefault="0047134E">
      <w:r>
        <w:separator/>
      </w:r>
    </w:p>
  </w:footnote>
  <w:footnote w:type="continuationSeparator" w:id="0">
    <w:p w:rsidR="0047134E" w:rsidRDefault="0047134E">
      <w:r>
        <w:continuationSeparator/>
      </w:r>
    </w:p>
  </w:footnote>
  <w:footnote w:id="1">
    <w:p w:rsidR="0047134E" w:rsidRDefault="0047134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47134E" w:rsidRDefault="0047134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47134E" w:rsidRDefault="0047134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249F1"/>
    <w:rsid w:val="00036500"/>
    <w:rsid w:val="00060641"/>
    <w:rsid w:val="000A2E05"/>
    <w:rsid w:val="000B2DED"/>
    <w:rsid w:val="000C6315"/>
    <w:rsid w:val="000D70FA"/>
    <w:rsid w:val="000E0020"/>
    <w:rsid w:val="00166B56"/>
    <w:rsid w:val="001C40C0"/>
    <w:rsid w:val="001C733C"/>
    <w:rsid w:val="0021527A"/>
    <w:rsid w:val="0021797C"/>
    <w:rsid w:val="00225A1A"/>
    <w:rsid w:val="002904AF"/>
    <w:rsid w:val="002C2CA3"/>
    <w:rsid w:val="002C4B3E"/>
    <w:rsid w:val="002C79D6"/>
    <w:rsid w:val="002D0A6B"/>
    <w:rsid w:val="00332B12"/>
    <w:rsid w:val="00333FE4"/>
    <w:rsid w:val="00354C04"/>
    <w:rsid w:val="00385E76"/>
    <w:rsid w:val="003C593B"/>
    <w:rsid w:val="0043706E"/>
    <w:rsid w:val="0044597F"/>
    <w:rsid w:val="00445FF0"/>
    <w:rsid w:val="0047134E"/>
    <w:rsid w:val="00483457"/>
    <w:rsid w:val="004869BD"/>
    <w:rsid w:val="004A7169"/>
    <w:rsid w:val="004E75A6"/>
    <w:rsid w:val="00513379"/>
    <w:rsid w:val="00514DAF"/>
    <w:rsid w:val="00532EC7"/>
    <w:rsid w:val="00541CA3"/>
    <w:rsid w:val="005546A9"/>
    <w:rsid w:val="0056769A"/>
    <w:rsid w:val="005846FB"/>
    <w:rsid w:val="005A4A3B"/>
    <w:rsid w:val="005A4CB5"/>
    <w:rsid w:val="005C102E"/>
    <w:rsid w:val="0061068C"/>
    <w:rsid w:val="0064560F"/>
    <w:rsid w:val="00660727"/>
    <w:rsid w:val="006C4338"/>
    <w:rsid w:val="006F3DF9"/>
    <w:rsid w:val="0070112B"/>
    <w:rsid w:val="007060E5"/>
    <w:rsid w:val="00710FD6"/>
    <w:rsid w:val="00757151"/>
    <w:rsid w:val="007909E0"/>
    <w:rsid w:val="0079785C"/>
    <w:rsid w:val="007A12E4"/>
    <w:rsid w:val="007D7A65"/>
    <w:rsid w:val="007F68A6"/>
    <w:rsid w:val="00800015"/>
    <w:rsid w:val="0083205E"/>
    <w:rsid w:val="00844DAA"/>
    <w:rsid w:val="008C5673"/>
    <w:rsid w:val="008E3D6A"/>
    <w:rsid w:val="00906CF7"/>
    <w:rsid w:val="00934503"/>
    <w:rsid w:val="009625E7"/>
    <w:rsid w:val="00983FF3"/>
    <w:rsid w:val="00996822"/>
    <w:rsid w:val="009B1CD0"/>
    <w:rsid w:val="009B45B9"/>
    <w:rsid w:val="00A30EBF"/>
    <w:rsid w:val="00AE7831"/>
    <w:rsid w:val="00B054DA"/>
    <w:rsid w:val="00B12423"/>
    <w:rsid w:val="00B82CFC"/>
    <w:rsid w:val="00B87564"/>
    <w:rsid w:val="00BA44E5"/>
    <w:rsid w:val="00BE6078"/>
    <w:rsid w:val="00C77143"/>
    <w:rsid w:val="00C91060"/>
    <w:rsid w:val="00C911FE"/>
    <w:rsid w:val="00CC7535"/>
    <w:rsid w:val="00CD185D"/>
    <w:rsid w:val="00CD46CC"/>
    <w:rsid w:val="00CD68C2"/>
    <w:rsid w:val="00CF0DAC"/>
    <w:rsid w:val="00D11D69"/>
    <w:rsid w:val="00D46BC7"/>
    <w:rsid w:val="00DC2031"/>
    <w:rsid w:val="00DD1933"/>
    <w:rsid w:val="00DD5985"/>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FEE39-D131-4AAD-8A7F-A5D12B720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6</Pages>
  <Words>1570</Words>
  <Characters>8638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10</cp:revision>
  <cp:lastPrinted>2017-12-21T07:58:00Z</cp:lastPrinted>
  <dcterms:created xsi:type="dcterms:W3CDTF">2017-05-19T09:09:00Z</dcterms:created>
  <dcterms:modified xsi:type="dcterms:W3CDTF">2017-12-21T07:58:00Z</dcterms:modified>
</cp:coreProperties>
</file>