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F62763" w:rsidRDefault="00CC1476" w:rsidP="00F62763">
      <w:pPr>
        <w:tabs>
          <w:tab w:val="left" w:pos="426"/>
          <w:tab w:val="left" w:pos="851"/>
        </w:tabs>
        <w:jc w:val="both"/>
        <w:rPr>
          <w:b/>
        </w:rPr>
      </w:pPr>
      <w:r w:rsidRPr="00371C32">
        <w:rPr>
          <w:rFonts w:ascii="Arial" w:hAnsi="Arial" w:cs="Arial"/>
          <w:b/>
        </w:rPr>
        <w:t xml:space="preserve">Marché n° </w:t>
      </w:r>
      <w:r w:rsidR="00797FD6" w:rsidRPr="00371C32">
        <w:rPr>
          <w:rFonts w:ascii="Arial" w:hAnsi="Arial" w:cs="Arial"/>
          <w:b/>
        </w:rPr>
        <w:t>18-</w:t>
      </w:r>
      <w:r w:rsidR="00371C32" w:rsidRPr="00371C32">
        <w:rPr>
          <w:rFonts w:ascii="Arial" w:hAnsi="Arial" w:cs="Arial"/>
          <w:b/>
        </w:rPr>
        <w:t>00</w:t>
      </w:r>
      <w:r w:rsidR="007037C9">
        <w:rPr>
          <w:rFonts w:ascii="Arial" w:hAnsi="Arial" w:cs="Arial"/>
          <w:b/>
        </w:rPr>
        <w:t>7</w:t>
      </w:r>
      <w:r w:rsidR="006A2D67" w:rsidRPr="00371C32">
        <w:rPr>
          <w:rFonts w:ascii="Arial" w:hAnsi="Arial" w:cs="Arial"/>
          <w:b/>
        </w:rPr>
        <w:t xml:space="preserve"> relatif</w:t>
      </w:r>
      <w:r w:rsidR="006A2D67">
        <w:rPr>
          <w:rFonts w:ascii="Arial" w:hAnsi="Arial" w:cs="Arial"/>
          <w:b/>
        </w:rPr>
        <w:t xml:space="preserve"> à « </w:t>
      </w:r>
      <w:r w:rsidR="00797FD6">
        <w:rPr>
          <w:rFonts w:ascii="Arial" w:hAnsi="Arial" w:cs="Arial"/>
          <w:b/>
        </w:rPr>
        <w:t>l</w:t>
      </w:r>
      <w:r w:rsidR="007037C9">
        <w:rPr>
          <w:rFonts w:ascii="Arial" w:hAnsi="Arial" w:cs="Arial"/>
          <w:b/>
        </w:rPr>
        <w:t>’insertion professionnelle par le biais de prestations relatives à des travaux de menuiserie, d’aménagements intérieurs et de peinture</w:t>
      </w:r>
      <w:r w:rsidR="006A2D67">
        <w:rPr>
          <w:b/>
        </w:rPr>
        <w:t> »</w:t>
      </w:r>
    </w:p>
    <w:p w:rsidR="007037C9" w:rsidRDefault="007037C9" w:rsidP="00F62763">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7037C9"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F6B6D">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6F6B6D">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6A2D67">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6F6B6D">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6F6B6D">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6F6B6D">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6F6B6D">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6F6B6D">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6F6B6D">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6F6B6D">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6F6B6D">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6F6B6D">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6F6B6D">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6F6B6D">
        <w:fldChar w:fldCharType="separate"/>
      </w:r>
      <w:r>
        <w:fldChar w:fldCharType="end"/>
      </w:r>
      <w:r w:rsidR="009B1CD0">
        <w:rPr>
          <w:rFonts w:ascii="Arial" w:hAnsi="Arial" w:cs="Arial"/>
        </w:rPr>
        <w:t xml:space="preserve"> aux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6F6B6D">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6F6B6D">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6F6B6D">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6F6B6D">
        <w:fldChar w:fldCharType="separate"/>
      </w:r>
      <w:r>
        <w:fldChar w:fldCharType="end"/>
      </w:r>
      <w:r w:rsidR="009B1CD0">
        <w:rPr>
          <w:rFonts w:ascii="Arial" w:hAnsi="Arial" w:cs="Arial"/>
        </w:rPr>
        <w:t xml:space="preserve"> aux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6F6B6D">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6F6B6D">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6F6B6D">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6F6B6D">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7037C9">
        <w:rPr>
          <w:rFonts w:ascii="Arial" w:hAnsi="Arial" w:cs="Arial"/>
        </w:rPr>
        <w:t>1 an à compter de</w:t>
      </w:r>
      <w:r w:rsidR="00CC1476">
        <w:rPr>
          <w:rFonts w:ascii="Arial" w:hAnsi="Arial" w:cs="Arial"/>
        </w:rPr>
        <w:t xml:space="preserve">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6C496B">
        <w:fldChar w:fldCharType="begin">
          <w:ffData>
            <w:name w:val=""/>
            <w:enabled/>
            <w:calcOnExit w:val="0"/>
            <w:checkBox>
              <w:size w:val="20"/>
              <w:default w:val="1"/>
            </w:checkBox>
          </w:ffData>
        </w:fldChar>
      </w:r>
      <w:r w:rsidR="006C496B">
        <w:instrText xml:space="preserve"> FORMCHECKBOX </w:instrText>
      </w:r>
      <w:r w:rsidR="006F6B6D">
        <w:fldChar w:fldCharType="separate"/>
      </w:r>
      <w:r w:rsidR="006C496B">
        <w:fldChar w:fldCharType="end"/>
      </w:r>
      <w:r w:rsidR="009B1CD0">
        <w:rPr>
          <w:rFonts w:ascii="Arial" w:hAnsi="Arial" w:cs="Arial"/>
        </w:rPr>
        <w:tab/>
        <w:t>la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6F6B6D">
        <w:fldChar w:fldCharType="separate"/>
      </w:r>
      <w:r w:rsidR="00C77143">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6F6B6D">
        <w:fldChar w:fldCharType="separate"/>
      </w:r>
      <w:r w:rsidR="00C77143">
        <w:fldChar w:fldCharType="end"/>
      </w:r>
      <w:r w:rsidR="009B1CD0">
        <w:rPr>
          <w:rFonts w:ascii="Arial" w:hAnsi="Arial" w:cs="Arial"/>
        </w:rPr>
        <w:tab/>
        <w:t>la date de début d’exécution prévue par le marché ou l’accord-cadre lorsqu’elle est postérieure à la date de notification.</w:t>
      </w:r>
    </w:p>
    <w:p w:rsidR="00CC1476" w:rsidRDefault="00CC1476" w:rsidP="009B45B9">
      <w:pPr>
        <w:tabs>
          <w:tab w:val="left" w:pos="851"/>
        </w:tabs>
        <w:spacing w:before="120"/>
        <w:ind w:left="1134" w:hanging="567"/>
        <w:jc w:val="both"/>
        <w:rPr>
          <w:rFonts w:ascii="Arial" w:hAnsi="Arial" w:cs="Arial"/>
          <w:b/>
        </w:rPr>
      </w:pPr>
    </w:p>
    <w:p w:rsidR="009B1CD0" w:rsidRDefault="009B1CD0" w:rsidP="009B45B9">
      <w:pPr>
        <w:tabs>
          <w:tab w:val="left" w:pos="426"/>
          <w:tab w:val="left" w:pos="851"/>
        </w:tabs>
        <w:jc w:val="both"/>
        <w:rPr>
          <w:rFonts w:ascii="Arial" w:hAnsi="Arial" w:cs="Arial"/>
          <w:b/>
        </w:rPr>
      </w:pPr>
    </w:p>
    <w:p w:rsidR="00CC1476" w:rsidRDefault="00CC1476"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7037C9">
        <w:fldChar w:fldCharType="begin">
          <w:ffData>
            <w:name w:val=""/>
            <w:enabled/>
            <w:calcOnExit w:val="0"/>
            <w:checkBox>
              <w:size w:val="20"/>
              <w:default w:val="0"/>
            </w:checkBox>
          </w:ffData>
        </w:fldChar>
      </w:r>
      <w:r w:rsidR="007037C9">
        <w:instrText xml:space="preserve"> FORMCHECKBOX </w:instrText>
      </w:r>
      <w:r w:rsidR="006F6B6D">
        <w:fldChar w:fldCharType="separate"/>
      </w:r>
      <w:r w:rsidR="007037C9">
        <w:fldChar w:fldCharType="end"/>
      </w:r>
      <w:r>
        <w:tab/>
        <w:t>NON</w:t>
      </w:r>
      <w:r>
        <w:tab/>
      </w:r>
      <w:r>
        <w:tab/>
      </w:r>
      <w:r>
        <w:tab/>
      </w:r>
      <w:r w:rsidR="007037C9">
        <w:fldChar w:fldCharType="begin">
          <w:ffData>
            <w:name w:val=""/>
            <w:enabled/>
            <w:calcOnExit w:val="0"/>
            <w:checkBox>
              <w:size w:val="20"/>
              <w:default w:val="1"/>
            </w:checkBox>
          </w:ffData>
        </w:fldChar>
      </w:r>
      <w:r w:rsidR="007037C9">
        <w:instrText xml:space="preserve"> FORMCHECKBOX </w:instrText>
      </w:r>
      <w:r w:rsidR="006F6B6D">
        <w:fldChar w:fldCharType="separate"/>
      </w:r>
      <w:r w:rsidR="007037C9">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7037C9">
        <w:rPr>
          <w:rFonts w:ascii="Arial" w:hAnsi="Arial" w:cs="Arial"/>
        </w:rPr>
        <w:t>2</w:t>
      </w:r>
      <w:r>
        <w:rPr>
          <w:rFonts w:ascii="Arial" w:hAnsi="Arial" w:cs="Arial"/>
        </w:rPr>
        <w:t>….............</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7037C9">
        <w:rPr>
          <w:rFonts w:ascii="Arial" w:hAnsi="Arial" w:cs="Arial"/>
        </w:rPr>
        <w:t>1 an</w:t>
      </w:r>
      <w:r>
        <w:rPr>
          <w:rFonts w:ascii="Arial" w:hAnsi="Arial" w:cs="Arial"/>
        </w:rPr>
        <w:t>…………..</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6F6B6D">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6F6B6D">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6F6B6D">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6F6B6D">
        <w:fldChar w:fldCharType="separate"/>
      </w:r>
      <w:r w:rsidR="00C77143">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6F6B6D">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6F6B6D">
        <w:fldChar w:fldCharType="separate"/>
      </w:r>
      <w:r w:rsidR="00C77143">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6F6B6D">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6F6B6D">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6F6B6D">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6F6B6D">
        <w:fldChar w:fldCharType="separate"/>
      </w:r>
      <w:r w:rsidR="00C77143">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9C10D0" w:rsidP="006F3DF9">
      <w:pPr>
        <w:pStyle w:val="En-tte"/>
        <w:tabs>
          <w:tab w:val="clear" w:pos="4536"/>
          <w:tab w:val="clear" w:pos="9072"/>
          <w:tab w:val="left" w:pos="851"/>
        </w:tabs>
        <w:jc w:val="both"/>
        <w:rPr>
          <w:rFonts w:ascii="Arial" w:hAnsi="Arial" w:cs="Arial"/>
          <w:b/>
        </w:rPr>
      </w:pPr>
      <w:r>
        <w:rPr>
          <w:rFonts w:ascii="Arial" w:hAnsi="Arial" w:cs="Arial"/>
          <w:b/>
        </w:rPr>
        <w:t>Communauté d’Agglomération Grand Calais Terres et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5A2E77" w:rsidP="005846FB">
      <w:pPr>
        <w:pStyle w:val="En-tte"/>
        <w:tabs>
          <w:tab w:val="clear" w:pos="4536"/>
          <w:tab w:val="clear" w:pos="9072"/>
          <w:tab w:val="left" w:pos="851"/>
        </w:tabs>
        <w:jc w:val="both"/>
        <w:rPr>
          <w:rFonts w:ascii="Arial" w:hAnsi="Arial" w:cs="Arial"/>
          <w:b/>
        </w:rPr>
      </w:pPr>
      <w:r>
        <w:rPr>
          <w:rFonts w:ascii="Arial" w:hAnsi="Arial" w:cs="Arial"/>
          <w:b/>
        </w:rPr>
        <w:t>CS 40</w:t>
      </w:r>
      <w:r w:rsidR="00DC2031" w:rsidRPr="00DC2031">
        <w:rPr>
          <w:rFonts w:ascii="Arial" w:hAnsi="Arial" w:cs="Arial"/>
          <w:b/>
        </w:rPr>
        <w:t>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9C10D0">
        <w:rPr>
          <w:rFonts w:ascii="Arial" w:hAnsi="Arial" w:cs="Arial"/>
          <w:b/>
        </w:rPr>
        <w:t xml:space="preserve"> </w:t>
      </w:r>
      <w:r w:rsidRPr="00DC2031">
        <w:rPr>
          <w:rFonts w:ascii="Arial" w:hAnsi="Arial" w:cs="Arial"/>
          <w:b/>
        </w:rPr>
        <w:t>10</w:t>
      </w:r>
      <w:r w:rsidR="009C10D0">
        <w:rPr>
          <w:rFonts w:ascii="Arial" w:hAnsi="Arial" w:cs="Arial"/>
          <w:b/>
        </w:rPr>
        <w:t>1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7037C9" w:rsidRPr="007037C9" w:rsidRDefault="009B1CD0" w:rsidP="007037C9">
      <w:pPr>
        <w:jc w:val="both"/>
        <w:rPr>
          <w:b/>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025F20">
        <w:rPr>
          <w:rFonts w:ascii="Arial" w:hAnsi="Arial" w:cs="Arial"/>
        </w:rPr>
        <w:t xml:space="preserve"> </w:t>
      </w:r>
      <w:r w:rsidR="007037C9" w:rsidRPr="007037C9">
        <w:rPr>
          <w:b/>
        </w:rPr>
        <w:t>Gestionnaire A960</w:t>
      </w:r>
      <w:r w:rsidR="007037C9">
        <w:rPr>
          <w:b/>
        </w:rPr>
        <w:t xml:space="preserve"> / Service A70 / Tous budgets (général</w:t>
      </w:r>
      <w:r w:rsidR="007037C9" w:rsidRPr="007037C9">
        <w:rPr>
          <w:b/>
        </w:rPr>
        <w:t>, assainissement, aéro</w:t>
      </w:r>
      <w:r w:rsidR="007037C9">
        <w:rPr>
          <w:b/>
        </w:rPr>
        <w:t>port</w:t>
      </w:r>
      <w:r w:rsidR="007037C9" w:rsidRPr="007037C9">
        <w:rPr>
          <w:b/>
        </w:rPr>
        <w:t>) et pouvant être imputé à différentes natures (notamment 615221,</w:t>
      </w:r>
      <w:r w:rsidR="007037C9">
        <w:rPr>
          <w:b/>
        </w:rPr>
        <w:t xml:space="preserve"> </w:t>
      </w:r>
      <w:r w:rsidR="007037C9" w:rsidRPr="007037C9">
        <w:rPr>
          <w:b/>
        </w:rPr>
        <w:t>2138 et 2135)</w:t>
      </w:r>
    </w:p>
    <w:p w:rsidR="009B1CD0" w:rsidRPr="002079DD" w:rsidRDefault="009B1CD0" w:rsidP="009B45B9">
      <w:pPr>
        <w:pStyle w:val="fcase2metab"/>
        <w:rPr>
          <w:rFonts w:ascii="Arial" w:hAnsi="Arial" w:cs="Arial"/>
          <w:b/>
        </w:rPr>
      </w:pP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7037C9" w:rsidP="009B45B9">
      <w:pPr>
        <w:tabs>
          <w:tab w:val="left" w:pos="851"/>
        </w:tabs>
        <w:rPr>
          <w:rFonts w:ascii="Arial" w:hAnsi="Arial" w:cs="Arial"/>
        </w:rPr>
      </w:pPr>
      <w:r>
        <w:rPr>
          <w:rFonts w:ascii="Arial" w:hAnsi="Arial" w:cs="Arial"/>
        </w:rPr>
        <w:t xml:space="preserve">La présente offre est acceptée </w:t>
      </w:r>
      <w:r w:rsidR="006F6B6D">
        <w:rPr>
          <w:rFonts w:ascii="Arial" w:hAnsi="Arial" w:cs="Arial"/>
        </w:rPr>
        <w:t>pour</w:t>
      </w:r>
      <w:bookmarkStart w:id="0" w:name="_GoBack"/>
      <w:bookmarkEnd w:id="0"/>
    </w:p>
    <w:p w:rsidR="007037C9" w:rsidRDefault="007037C9" w:rsidP="009B45B9">
      <w:pPr>
        <w:tabs>
          <w:tab w:val="left" w:pos="851"/>
        </w:tabs>
        <w:rPr>
          <w:rFonts w:ascii="Arial" w:hAnsi="Arial" w:cs="Arial"/>
        </w:rPr>
      </w:pPr>
    </w:p>
    <w:p w:rsidR="007037C9" w:rsidRDefault="007037C9" w:rsidP="009B45B9">
      <w:pPr>
        <w:tabs>
          <w:tab w:val="left" w:pos="851"/>
        </w:tabs>
        <w:rPr>
          <w:rFonts w:ascii="Arial" w:hAnsi="Arial" w:cs="Arial"/>
        </w:rPr>
      </w:pPr>
    </w:p>
    <w:p w:rsidR="007037C9" w:rsidRDefault="007037C9" w:rsidP="009B45B9">
      <w:pPr>
        <w:tabs>
          <w:tab w:val="left" w:pos="851"/>
        </w:tabs>
        <w:rPr>
          <w:rFonts w:ascii="Arial" w:hAnsi="Arial" w:cs="Arial"/>
        </w:rPr>
      </w:pPr>
    </w:p>
    <w:p w:rsidR="007037C9" w:rsidRDefault="007037C9" w:rsidP="009B45B9">
      <w:pPr>
        <w:tabs>
          <w:tab w:val="left" w:pos="851"/>
        </w:tabs>
        <w:rPr>
          <w:rFonts w:ascii="Arial" w:hAnsi="Arial" w:cs="Arial"/>
        </w:rPr>
      </w:pPr>
    </w:p>
    <w:p w:rsidR="007037C9" w:rsidRDefault="007037C9" w:rsidP="009B45B9">
      <w:pPr>
        <w:tabs>
          <w:tab w:val="left" w:pos="851"/>
        </w:tabs>
        <w:rPr>
          <w:rFonts w:ascii="Arial" w:hAnsi="Arial" w:cs="Arial"/>
        </w:rPr>
      </w:pPr>
    </w:p>
    <w:p w:rsidR="007037C9" w:rsidRDefault="007037C9" w:rsidP="009B45B9">
      <w:pPr>
        <w:tabs>
          <w:tab w:val="left" w:pos="851"/>
        </w:tabs>
        <w:rPr>
          <w:rFonts w:ascii="Arial" w:hAnsi="Arial" w:cs="Arial"/>
        </w:rPr>
      </w:pPr>
    </w:p>
    <w:p w:rsidR="007037C9" w:rsidRDefault="007037C9"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B83EA8" w:rsidP="009B45B9">
      <w:pPr>
        <w:tabs>
          <w:tab w:val="left" w:pos="851"/>
          <w:tab w:val="left" w:pos="5245"/>
          <w:tab w:val="left" w:pos="7371"/>
          <w:tab w:val="left" w:pos="7655"/>
        </w:tabs>
        <w:jc w:val="both"/>
      </w:pPr>
      <w:r>
        <w:rPr>
          <w:rFonts w:ascii="Arial" w:hAnsi="Arial" w:cs="Arial"/>
        </w:rPr>
        <w:tab/>
        <w:t>A : ……………………</w:t>
      </w:r>
      <w:r w:rsidR="009B1CD0">
        <w:rPr>
          <w:rFonts w:ascii="Arial" w:hAnsi="Arial" w:cs="Arial"/>
        </w:rPr>
        <w:t>,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6A2D67" w:rsidP="009B45B9">
      <w:pPr>
        <w:tabs>
          <w:tab w:val="left" w:pos="851"/>
        </w:tabs>
        <w:jc w:val="both"/>
      </w:pPr>
      <w:r>
        <w:tab/>
      </w:r>
      <w:r>
        <w:tab/>
      </w:r>
      <w:r>
        <w:tab/>
      </w:r>
      <w:r>
        <w:tab/>
      </w:r>
      <w:r>
        <w:tab/>
      </w:r>
      <w:r>
        <w:tab/>
      </w:r>
      <w:r>
        <w:tab/>
      </w:r>
      <w:r>
        <w:tab/>
      </w:r>
      <w:r>
        <w:tab/>
        <w:t>Pour la Présidente,</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Le Conseiller Communautaire Délégué</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M</w:t>
      </w:r>
      <w:r w:rsidR="00112DC2">
        <w:t>onsieu</w:t>
      </w:r>
      <w:r>
        <w:t>r Guy BEGUE</w:t>
      </w: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F62763">
      <w:type w:val="continuous"/>
      <w:pgSz w:w="11906" w:h="16838"/>
      <w:pgMar w:top="454" w:right="851" w:bottom="736" w:left="851" w:header="720" w:footer="30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Pr="00371C32" w:rsidRDefault="00E47798" w:rsidP="009B45B9">
          <w:pPr>
            <w:ind w:right="-638"/>
            <w:rPr>
              <w:rFonts w:ascii="Arial" w:hAnsi="Arial" w:cs="Arial"/>
              <w:b/>
              <w:i/>
            </w:rPr>
          </w:pPr>
          <w:r w:rsidRPr="00371C32">
            <w:rPr>
              <w:rFonts w:ascii="Arial" w:hAnsi="Arial" w:cs="Arial"/>
              <w:b/>
            </w:rPr>
            <w:t>ATTRI1</w:t>
          </w:r>
          <w:r w:rsidR="009B1CD0" w:rsidRPr="00371C32">
            <w:rPr>
              <w:rFonts w:ascii="Arial" w:hAnsi="Arial" w:cs="Arial"/>
              <w:b/>
            </w:rPr>
            <w:t xml:space="preserve"> </w:t>
          </w:r>
          <w:r w:rsidRPr="00371C32">
            <w:rPr>
              <w:rFonts w:ascii="Arial" w:hAnsi="Arial" w:cs="Arial"/>
              <w:b/>
            </w:rPr>
            <w:t>–</w:t>
          </w:r>
          <w:r w:rsidR="009B1CD0" w:rsidRPr="00371C32">
            <w:rPr>
              <w:rFonts w:ascii="Arial" w:hAnsi="Arial" w:cs="Arial"/>
              <w:b/>
            </w:rPr>
            <w:t xml:space="preserve"> Acte</w:t>
          </w:r>
          <w:r w:rsidRPr="00371C32">
            <w:rPr>
              <w:rFonts w:ascii="Arial" w:hAnsi="Arial" w:cs="Arial"/>
              <w:b/>
            </w:rPr>
            <w:t xml:space="preserve"> </w:t>
          </w:r>
          <w:r w:rsidR="009B1CD0" w:rsidRPr="00371C32">
            <w:rPr>
              <w:rFonts w:ascii="Arial" w:hAnsi="Arial" w:cs="Arial"/>
              <w:b/>
            </w:rPr>
            <w:t>d’engagement</w:t>
          </w:r>
        </w:p>
      </w:tc>
      <w:tc>
        <w:tcPr>
          <w:tcW w:w="5528" w:type="dxa"/>
          <w:shd w:val="clear" w:color="auto" w:fill="66CCFF"/>
        </w:tcPr>
        <w:p w:rsidR="009B1CD0" w:rsidRPr="00371C32" w:rsidRDefault="007037C9" w:rsidP="00371C32">
          <w:pPr>
            <w:tabs>
              <w:tab w:val="left" w:pos="426"/>
              <w:tab w:val="left" w:pos="851"/>
            </w:tabs>
            <w:jc w:val="both"/>
            <w:rPr>
              <w:b/>
            </w:rPr>
          </w:pPr>
          <w:r w:rsidRPr="00371C32">
            <w:rPr>
              <w:rFonts w:ascii="Arial" w:hAnsi="Arial" w:cs="Arial"/>
              <w:b/>
            </w:rPr>
            <w:t>Marché n° 18-00</w:t>
          </w:r>
          <w:r>
            <w:rPr>
              <w:rFonts w:ascii="Arial" w:hAnsi="Arial" w:cs="Arial"/>
              <w:b/>
            </w:rPr>
            <w:t>7</w:t>
          </w:r>
          <w:r w:rsidRPr="00371C32">
            <w:rPr>
              <w:rFonts w:ascii="Arial" w:hAnsi="Arial" w:cs="Arial"/>
              <w:b/>
            </w:rPr>
            <w:t xml:space="preserve"> relatif</w:t>
          </w:r>
          <w:r>
            <w:rPr>
              <w:rFonts w:ascii="Arial" w:hAnsi="Arial" w:cs="Arial"/>
              <w:b/>
            </w:rPr>
            <w:t xml:space="preserve"> à « l’insertion professionnelle par le biais de prestations relatives à des travaux de menuiserie, d’aménagements intérieurs et de peinture</w:t>
          </w:r>
          <w:r>
            <w:rPr>
              <w:b/>
            </w:rPr>
            <w:t> »</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6F6B6D">
            <w:rPr>
              <w:rStyle w:val="Numrodepage"/>
              <w:rFonts w:cs="Arial"/>
              <w:b/>
              <w:noProof/>
            </w:rPr>
            <w:t>6</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6F6B6D">
            <w:rPr>
              <w:rStyle w:val="Numrodepage"/>
              <w:rFonts w:cs="Arial"/>
              <w:b/>
              <w:noProof/>
            </w:rPr>
            <w:t>6</w:t>
          </w:r>
          <w:r>
            <w:rPr>
              <w:rStyle w:val="Numrodepage"/>
              <w:rFonts w:cs="Arial"/>
              <w:b/>
            </w:rPr>
            <w:fldChar w:fldCharType="end"/>
          </w:r>
        </w:p>
      </w:tc>
    </w:tr>
  </w:tbl>
  <w:p w:rsidR="009B1CD0" w:rsidRDefault="009B1CD0" w:rsidP="00F627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43525187"/>
    <w:multiLevelType w:val="hybridMultilevel"/>
    <w:tmpl w:val="ED383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15AF1"/>
    <w:rsid w:val="00025F20"/>
    <w:rsid w:val="00036500"/>
    <w:rsid w:val="000A2E05"/>
    <w:rsid w:val="000B3B91"/>
    <w:rsid w:val="000E0020"/>
    <w:rsid w:val="00112DC2"/>
    <w:rsid w:val="00112DEE"/>
    <w:rsid w:val="00153120"/>
    <w:rsid w:val="00156EFD"/>
    <w:rsid w:val="00166B56"/>
    <w:rsid w:val="00176425"/>
    <w:rsid w:val="001C40C0"/>
    <w:rsid w:val="001C733C"/>
    <w:rsid w:val="002079DD"/>
    <w:rsid w:val="0021527A"/>
    <w:rsid w:val="0021797C"/>
    <w:rsid w:val="00225A1A"/>
    <w:rsid w:val="00275790"/>
    <w:rsid w:val="002904AF"/>
    <w:rsid w:val="002C2CA3"/>
    <w:rsid w:val="002C4B3E"/>
    <w:rsid w:val="002C79D6"/>
    <w:rsid w:val="00332B12"/>
    <w:rsid w:val="00354C04"/>
    <w:rsid w:val="00361FD9"/>
    <w:rsid w:val="00371C32"/>
    <w:rsid w:val="00385E76"/>
    <w:rsid w:val="003C593B"/>
    <w:rsid w:val="0043706E"/>
    <w:rsid w:val="0044597F"/>
    <w:rsid w:val="00483457"/>
    <w:rsid w:val="004A7169"/>
    <w:rsid w:val="004E75A6"/>
    <w:rsid w:val="00513379"/>
    <w:rsid w:val="00514DAF"/>
    <w:rsid w:val="00532EC7"/>
    <w:rsid w:val="00541CA3"/>
    <w:rsid w:val="005546A9"/>
    <w:rsid w:val="005846FB"/>
    <w:rsid w:val="005A2E77"/>
    <w:rsid w:val="005A4A3B"/>
    <w:rsid w:val="005A4CB5"/>
    <w:rsid w:val="0061068C"/>
    <w:rsid w:val="0064560F"/>
    <w:rsid w:val="00660727"/>
    <w:rsid w:val="006A2D67"/>
    <w:rsid w:val="006C4338"/>
    <w:rsid w:val="006C496B"/>
    <w:rsid w:val="006F3DF9"/>
    <w:rsid w:val="006F6B6D"/>
    <w:rsid w:val="0070112B"/>
    <w:rsid w:val="007037C9"/>
    <w:rsid w:val="007060E5"/>
    <w:rsid w:val="00710FD6"/>
    <w:rsid w:val="00757151"/>
    <w:rsid w:val="007909E0"/>
    <w:rsid w:val="0079785C"/>
    <w:rsid w:val="00797FD6"/>
    <w:rsid w:val="007D7A65"/>
    <w:rsid w:val="007F68A6"/>
    <w:rsid w:val="0083205E"/>
    <w:rsid w:val="00844DAA"/>
    <w:rsid w:val="008C07E7"/>
    <w:rsid w:val="008E3D6A"/>
    <w:rsid w:val="008E42C7"/>
    <w:rsid w:val="00906CF7"/>
    <w:rsid w:val="00934503"/>
    <w:rsid w:val="00983FF3"/>
    <w:rsid w:val="00996822"/>
    <w:rsid w:val="009B1CD0"/>
    <w:rsid w:val="009B45B9"/>
    <w:rsid w:val="009C10D0"/>
    <w:rsid w:val="009D5FD2"/>
    <w:rsid w:val="00A30EBF"/>
    <w:rsid w:val="00A50182"/>
    <w:rsid w:val="00AE7831"/>
    <w:rsid w:val="00B054DA"/>
    <w:rsid w:val="00B826B6"/>
    <w:rsid w:val="00B83EA8"/>
    <w:rsid w:val="00B87564"/>
    <w:rsid w:val="00BA44E5"/>
    <w:rsid w:val="00BE6078"/>
    <w:rsid w:val="00C31510"/>
    <w:rsid w:val="00C77143"/>
    <w:rsid w:val="00C91060"/>
    <w:rsid w:val="00C911FE"/>
    <w:rsid w:val="00CC1476"/>
    <w:rsid w:val="00CC1AFA"/>
    <w:rsid w:val="00CD185D"/>
    <w:rsid w:val="00CD46CC"/>
    <w:rsid w:val="00D46BC7"/>
    <w:rsid w:val="00DC2031"/>
    <w:rsid w:val="00DE1587"/>
    <w:rsid w:val="00E47798"/>
    <w:rsid w:val="00F62763"/>
    <w:rsid w:val="00FD32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8016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B6B6E-7C9E-4092-9D5E-1A429BBA5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1598</Words>
  <Characters>8793</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3</cp:revision>
  <cp:lastPrinted>2018-02-02T09:49:00Z</cp:lastPrinted>
  <dcterms:created xsi:type="dcterms:W3CDTF">2018-02-19T13:48:00Z</dcterms:created>
  <dcterms:modified xsi:type="dcterms:W3CDTF">2018-02-20T10:29:00Z</dcterms:modified>
</cp:coreProperties>
</file>