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Pr="005E68A2" w:rsidRDefault="00CC1476" w:rsidP="005E68A2">
      <w:pPr>
        <w:jc w:val="both"/>
        <w:rPr>
          <w:b/>
        </w:rPr>
      </w:pPr>
      <w:r w:rsidRPr="005E68A2">
        <w:rPr>
          <w:rFonts w:ascii="Arial" w:hAnsi="Arial" w:cs="Arial"/>
          <w:b/>
        </w:rPr>
        <w:t xml:space="preserve">Marché n° </w:t>
      </w:r>
      <w:r w:rsidR="00797FD6" w:rsidRPr="005E68A2">
        <w:rPr>
          <w:rFonts w:ascii="Arial" w:hAnsi="Arial" w:cs="Arial"/>
          <w:b/>
        </w:rPr>
        <w:t>18-</w:t>
      </w:r>
      <w:r w:rsidR="00232B34" w:rsidRPr="005E68A2">
        <w:rPr>
          <w:rFonts w:ascii="Arial" w:hAnsi="Arial" w:cs="Arial"/>
          <w:b/>
        </w:rPr>
        <w:t>0</w:t>
      </w:r>
      <w:r w:rsidR="00A14428" w:rsidRPr="005E68A2">
        <w:rPr>
          <w:rFonts w:ascii="Arial" w:hAnsi="Arial" w:cs="Arial"/>
          <w:b/>
        </w:rPr>
        <w:t>1</w:t>
      </w:r>
      <w:r w:rsidR="005E68A2" w:rsidRPr="005E68A2">
        <w:rPr>
          <w:rFonts w:ascii="Arial" w:hAnsi="Arial" w:cs="Arial"/>
          <w:b/>
        </w:rPr>
        <w:t>7</w:t>
      </w:r>
      <w:r w:rsidR="006A2D67" w:rsidRPr="005E68A2">
        <w:rPr>
          <w:rFonts w:ascii="Arial" w:hAnsi="Arial" w:cs="Arial"/>
          <w:b/>
        </w:rPr>
        <w:t xml:space="preserve"> </w:t>
      </w:r>
      <w:r w:rsidR="005E68A2">
        <w:rPr>
          <w:rFonts w:ascii="Arial" w:hAnsi="Arial" w:cs="Arial"/>
          <w:b/>
        </w:rPr>
        <w:t>relatif aux c</w:t>
      </w:r>
      <w:r w:rsidR="005E68A2" w:rsidRPr="005E68A2">
        <w:rPr>
          <w:rFonts w:ascii="Arial" w:hAnsi="Arial" w:cs="Arial"/>
          <w:b/>
        </w:rPr>
        <w:t>ampagnes 2018 de recherche de micropolluants dans les eaux brutes et les eaux traitées des stations d’épuration Calais-Monod &amp; Calais-Toul</w:t>
      </w:r>
      <w:r w:rsidR="006A2D67" w:rsidRPr="005E68A2">
        <w:rPr>
          <w:b/>
        </w:rPr>
        <w:t> »</w:t>
      </w:r>
      <w:r w:rsidR="000F2CC0" w:rsidRPr="005E68A2">
        <w:rPr>
          <w:b/>
        </w:rPr>
        <w:t>.</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14428"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51ED2">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51ED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251ED2">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251ED2">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251ED2">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51ED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51ED2">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51ED2">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251ED2">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251ED2">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w:t>
      </w:r>
      <w:r w:rsidR="005E68A2">
        <w:rPr>
          <w:rFonts w:ascii="Arial" w:hAnsi="Arial" w:cs="Arial"/>
        </w:rPr>
        <w:t>8</w:t>
      </w:r>
      <w:r w:rsidR="00A14428">
        <w:rPr>
          <w:rFonts w:ascii="Arial" w:hAnsi="Arial" w:cs="Arial"/>
        </w:rPr>
        <w:t xml:space="preserve"> mois à compter de</w:t>
      </w:r>
      <w:r w:rsidR="00CC1476">
        <w:rPr>
          <w:rFonts w:ascii="Arial" w:hAnsi="Arial" w:cs="Arial"/>
        </w:rPr>
        <w:t xml:space="preserve"> </w:t>
      </w:r>
      <w:r>
        <w:rPr>
          <w:rFonts w:ascii="Arial" w:hAnsi="Arial" w:cs="Arial"/>
        </w:rPr>
        <w:t>:</w:t>
      </w:r>
    </w:p>
    <w:p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rsidR="00A14428" w:rsidRDefault="00A14428" w:rsidP="009B45B9">
      <w:pPr>
        <w:tabs>
          <w:tab w:val="left" w:pos="851"/>
        </w:tabs>
      </w:pP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251ED2">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251ED2">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251ED2">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426"/>
          <w:tab w:val="left" w:pos="851"/>
        </w:tabs>
        <w:jc w:val="both"/>
        <w:rPr>
          <w:rFonts w:ascii="Arial" w:hAnsi="Arial" w:cs="Arial"/>
          <w:b/>
        </w:rPr>
      </w:pPr>
    </w:p>
    <w:p w:rsidR="00A14428" w:rsidRDefault="00A14428" w:rsidP="009B45B9">
      <w:pPr>
        <w:tabs>
          <w:tab w:val="left" w:pos="426"/>
          <w:tab w:val="left" w:pos="851"/>
        </w:tabs>
        <w:jc w:val="both"/>
        <w:rPr>
          <w:rFonts w:ascii="Arial" w:hAnsi="Arial" w:cs="Arial"/>
          <w:b/>
        </w:rPr>
      </w:pPr>
    </w:p>
    <w:p w:rsidR="00A14428" w:rsidRDefault="00A14428" w:rsidP="009B45B9">
      <w:pPr>
        <w:tabs>
          <w:tab w:val="left" w:pos="426"/>
          <w:tab w:val="left" w:pos="851"/>
        </w:tabs>
        <w:jc w:val="both"/>
        <w:rPr>
          <w:rFonts w:ascii="Arial" w:hAnsi="Arial" w:cs="Arial"/>
          <w:b/>
        </w:rPr>
      </w:pPr>
    </w:p>
    <w:p w:rsidR="00A14428" w:rsidRDefault="00A14428"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251ED2">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251ED2">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51ED2">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51ED2">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251ED2">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251ED2">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251ED2">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251ED2">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251ED2">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251ED2">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251ED2">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251ED2">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251ED2">
        <w:rPr>
          <w:rFonts w:ascii="Arial" w:hAnsi="Arial" w:cs="Arial"/>
        </w:rPr>
        <w:t>A 970 611</w:t>
      </w:r>
      <w:bookmarkStart w:id="0" w:name="_GoBack"/>
      <w:bookmarkEnd w:id="0"/>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DB548C" w:rsidRDefault="00DB548C" w:rsidP="009B45B9">
      <w:pPr>
        <w:tabs>
          <w:tab w:val="left" w:pos="851"/>
        </w:tabs>
        <w:rPr>
          <w:rFonts w:ascii="Arial" w:hAnsi="Arial" w:cs="Arial"/>
        </w:rPr>
      </w:pPr>
    </w:p>
    <w:p w:rsidR="00DB548C" w:rsidRDefault="00DB548C"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ED39CD">
        <w:t>onsieur</w:t>
      </w:r>
      <w:r>
        <w:t xml:space="preserve">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A2D67" w:rsidRDefault="005E68A2" w:rsidP="005E68A2">
          <w:pPr>
            <w:jc w:val="both"/>
            <w:rPr>
              <w:b/>
            </w:rPr>
          </w:pPr>
          <w:r w:rsidRPr="005E68A2">
            <w:rPr>
              <w:rFonts w:ascii="Arial" w:hAnsi="Arial" w:cs="Arial"/>
              <w:b/>
            </w:rPr>
            <w:t xml:space="preserve">Marché n° 18-017 </w:t>
          </w:r>
          <w:r>
            <w:rPr>
              <w:rFonts w:ascii="Arial" w:hAnsi="Arial" w:cs="Arial"/>
              <w:b/>
            </w:rPr>
            <w:t>relatif aux c</w:t>
          </w:r>
          <w:r w:rsidRPr="005E68A2">
            <w:rPr>
              <w:rFonts w:ascii="Arial" w:hAnsi="Arial" w:cs="Arial"/>
              <w:b/>
            </w:rPr>
            <w:t>ampagnes 2018 de recherche de micropolluants dans les eaux brutes et les eaux traitées des stations d’épuration Calais-Monod &amp; Calais-Toul</w:t>
          </w:r>
          <w:r w:rsidRPr="005E68A2">
            <w:rPr>
              <w:b/>
            </w:rPr>
            <w: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251ED2">
            <w:rPr>
              <w:rStyle w:val="Numrodepage"/>
              <w:rFonts w:cs="Arial"/>
              <w:b/>
              <w:noProof/>
            </w:rPr>
            <w:t>5</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251ED2">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8243A"/>
    <w:rsid w:val="000A2E05"/>
    <w:rsid w:val="000A6C3C"/>
    <w:rsid w:val="000E0020"/>
    <w:rsid w:val="000F2CC0"/>
    <w:rsid w:val="00112DEE"/>
    <w:rsid w:val="00153120"/>
    <w:rsid w:val="00166B56"/>
    <w:rsid w:val="00176425"/>
    <w:rsid w:val="001C40C0"/>
    <w:rsid w:val="001C733C"/>
    <w:rsid w:val="0021527A"/>
    <w:rsid w:val="0021797C"/>
    <w:rsid w:val="00225A1A"/>
    <w:rsid w:val="00232B34"/>
    <w:rsid w:val="00251ED2"/>
    <w:rsid w:val="00275790"/>
    <w:rsid w:val="002904AF"/>
    <w:rsid w:val="002C2CA3"/>
    <w:rsid w:val="002C4B3E"/>
    <w:rsid w:val="002C79D6"/>
    <w:rsid w:val="002E53E9"/>
    <w:rsid w:val="00332B12"/>
    <w:rsid w:val="00354C04"/>
    <w:rsid w:val="00361FD9"/>
    <w:rsid w:val="00385E76"/>
    <w:rsid w:val="003C593B"/>
    <w:rsid w:val="0043706E"/>
    <w:rsid w:val="0044597F"/>
    <w:rsid w:val="00451221"/>
    <w:rsid w:val="00483457"/>
    <w:rsid w:val="004A7169"/>
    <w:rsid w:val="004E75A6"/>
    <w:rsid w:val="00513379"/>
    <w:rsid w:val="00514DAF"/>
    <w:rsid w:val="00532EC7"/>
    <w:rsid w:val="00541CA3"/>
    <w:rsid w:val="005546A9"/>
    <w:rsid w:val="005846FB"/>
    <w:rsid w:val="005A2E77"/>
    <w:rsid w:val="005A4A3B"/>
    <w:rsid w:val="005A4CB5"/>
    <w:rsid w:val="005E414C"/>
    <w:rsid w:val="005E68A2"/>
    <w:rsid w:val="005F359A"/>
    <w:rsid w:val="0061068C"/>
    <w:rsid w:val="0064560F"/>
    <w:rsid w:val="00660727"/>
    <w:rsid w:val="006A2D67"/>
    <w:rsid w:val="006C4338"/>
    <w:rsid w:val="006C496B"/>
    <w:rsid w:val="006F3DF9"/>
    <w:rsid w:val="0070112B"/>
    <w:rsid w:val="007060E5"/>
    <w:rsid w:val="00710FD6"/>
    <w:rsid w:val="00757151"/>
    <w:rsid w:val="007909E0"/>
    <w:rsid w:val="0079785C"/>
    <w:rsid w:val="00797FD6"/>
    <w:rsid w:val="007B30BD"/>
    <w:rsid w:val="007B62D4"/>
    <w:rsid w:val="007D7A65"/>
    <w:rsid w:val="007F68A6"/>
    <w:rsid w:val="0083205E"/>
    <w:rsid w:val="00844DAA"/>
    <w:rsid w:val="008464ED"/>
    <w:rsid w:val="008C07E7"/>
    <w:rsid w:val="008E3D6A"/>
    <w:rsid w:val="00906CF7"/>
    <w:rsid w:val="00914171"/>
    <w:rsid w:val="00934503"/>
    <w:rsid w:val="00983FF3"/>
    <w:rsid w:val="00996822"/>
    <w:rsid w:val="009A35E2"/>
    <w:rsid w:val="009B1CD0"/>
    <w:rsid w:val="009B45B9"/>
    <w:rsid w:val="009C10D0"/>
    <w:rsid w:val="009F2D2D"/>
    <w:rsid w:val="00A04A56"/>
    <w:rsid w:val="00A14428"/>
    <w:rsid w:val="00A30EBF"/>
    <w:rsid w:val="00A50182"/>
    <w:rsid w:val="00AE7831"/>
    <w:rsid w:val="00B054DA"/>
    <w:rsid w:val="00B826B6"/>
    <w:rsid w:val="00B87564"/>
    <w:rsid w:val="00BA44E5"/>
    <w:rsid w:val="00BE6078"/>
    <w:rsid w:val="00C31510"/>
    <w:rsid w:val="00C4076F"/>
    <w:rsid w:val="00C77143"/>
    <w:rsid w:val="00C91060"/>
    <w:rsid w:val="00C911FE"/>
    <w:rsid w:val="00CC1476"/>
    <w:rsid w:val="00CC1AFA"/>
    <w:rsid w:val="00CD185D"/>
    <w:rsid w:val="00CD46CC"/>
    <w:rsid w:val="00D46BC7"/>
    <w:rsid w:val="00DB548C"/>
    <w:rsid w:val="00DC2031"/>
    <w:rsid w:val="00DE1587"/>
    <w:rsid w:val="00E47798"/>
    <w:rsid w:val="00EC7148"/>
    <w:rsid w:val="00ED39CD"/>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12483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94194-F60F-48F8-B90C-B7EE135D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6</Pages>
  <Words>1570</Words>
  <Characters>8636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13</cp:revision>
  <cp:lastPrinted>2018-04-12T12:25:00Z</cp:lastPrinted>
  <dcterms:created xsi:type="dcterms:W3CDTF">2018-04-12T08:05:00Z</dcterms:created>
  <dcterms:modified xsi:type="dcterms:W3CDTF">2018-04-12T12:51:00Z</dcterms:modified>
</cp:coreProperties>
</file>