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B1CD0" w:rsidRDefault="009B1CD0" w:rsidP="00844DAA">
      <w:pPr>
        <w:tabs>
          <w:tab w:val="left" w:pos="851"/>
        </w:tabs>
        <w:spacing w:before="60" w:after="60"/>
        <w:jc w:val="center"/>
        <w:rPr>
          <w:rFonts w:ascii="Arial" w:hAnsi="Arial" w:cs="Arial"/>
          <w:sz w:val="22"/>
          <w:szCs w:val="22"/>
        </w:rPr>
      </w:pPr>
      <w:bookmarkStart w:id="0" w:name="_GoBack"/>
      <w:bookmarkEnd w:id="0"/>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70112B"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extent cx="6115050" cy="1308100"/>
                  <wp:effectExtent l="1905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9"/>
                          <a:srcRect/>
                          <a:stretch>
                            <a:fillRect/>
                          </a:stretch>
                        </pic:blipFill>
                        <pic:spPr bwMode="auto">
                          <a:xfrm>
                            <a:off x="0" y="0"/>
                            <a:ext cx="6115050" cy="1308100"/>
                          </a:xfrm>
                          <a:prstGeom prst="rect">
                            <a:avLst/>
                          </a:prstGeom>
                          <a:noFill/>
                          <a:ln w="9525">
                            <a:noFill/>
                            <a:miter lim="800000"/>
                            <a:headEnd/>
                            <a:tailEnd/>
                          </a:ln>
                        </pic:spPr>
                      </pic:pic>
                    </a:graphicData>
                  </a:graphic>
                </wp:inline>
              </w:drawing>
            </w:r>
          </w:p>
          <w:p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rsidR="009B1CD0" w:rsidRDefault="009B1CD0" w:rsidP="00844DAA">
      <w:pPr>
        <w:tabs>
          <w:tab w:val="left" w:pos="851"/>
        </w:tabs>
        <w:sectPr w:rsidR="009B1CD0">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rsidR="00DE5A6C" w:rsidRDefault="00DE5A6C" w:rsidP="00000CE9">
      <w:pPr>
        <w:tabs>
          <w:tab w:val="left" w:pos="5348"/>
        </w:tabs>
        <w:ind w:left="284"/>
        <w:rPr>
          <w:rFonts w:ascii="Times New Roman" w:hAnsi="Times New Roman" w:cs="Times New Roman"/>
          <w:bCs/>
          <w:sz w:val="24"/>
          <w:szCs w:val="24"/>
        </w:rPr>
      </w:pPr>
    </w:p>
    <w:p w:rsidR="00000CE9" w:rsidRPr="00DE5A6C" w:rsidRDefault="00696046" w:rsidP="00DE5A6C">
      <w:pPr>
        <w:tabs>
          <w:tab w:val="left" w:pos="5348"/>
        </w:tabs>
        <w:ind w:left="284"/>
        <w:jc w:val="both"/>
        <w:rPr>
          <w:rFonts w:ascii="Arial" w:hAnsi="Arial" w:cs="Arial"/>
          <w:b/>
          <w:bCs/>
          <w:sz w:val="24"/>
          <w:szCs w:val="24"/>
        </w:rPr>
      </w:pPr>
      <w:r>
        <w:rPr>
          <w:rFonts w:ascii="Arial" w:hAnsi="Arial" w:cs="Arial"/>
          <w:b/>
          <w:bCs/>
          <w:sz w:val="24"/>
          <w:szCs w:val="24"/>
        </w:rPr>
        <w:t>Marché n°1</w:t>
      </w:r>
      <w:r w:rsidR="00B62CB1">
        <w:rPr>
          <w:rFonts w:ascii="Arial" w:hAnsi="Arial" w:cs="Arial"/>
          <w:b/>
          <w:bCs/>
          <w:sz w:val="24"/>
          <w:szCs w:val="24"/>
        </w:rPr>
        <w:t>8</w:t>
      </w:r>
      <w:r>
        <w:rPr>
          <w:rFonts w:ascii="Arial" w:hAnsi="Arial" w:cs="Arial"/>
          <w:b/>
          <w:bCs/>
          <w:sz w:val="24"/>
          <w:szCs w:val="24"/>
        </w:rPr>
        <w:t>-</w:t>
      </w:r>
      <w:r w:rsidR="006D59FA">
        <w:rPr>
          <w:rFonts w:ascii="Arial" w:hAnsi="Arial" w:cs="Arial"/>
          <w:b/>
          <w:bCs/>
          <w:sz w:val="24"/>
          <w:szCs w:val="24"/>
        </w:rPr>
        <w:t>00</w:t>
      </w:r>
      <w:r w:rsidR="00E457C4">
        <w:rPr>
          <w:rFonts w:ascii="Arial" w:hAnsi="Arial" w:cs="Arial"/>
          <w:b/>
          <w:bCs/>
          <w:sz w:val="24"/>
          <w:szCs w:val="24"/>
        </w:rPr>
        <w:t>9</w:t>
      </w:r>
      <w:r w:rsidR="00B62CB1">
        <w:rPr>
          <w:rFonts w:ascii="Arial" w:hAnsi="Arial" w:cs="Arial"/>
          <w:b/>
          <w:bCs/>
          <w:sz w:val="24"/>
          <w:szCs w:val="24"/>
        </w:rPr>
        <w:t xml:space="preserve"> relatif aux</w:t>
      </w:r>
      <w:r>
        <w:rPr>
          <w:rFonts w:ascii="Arial" w:hAnsi="Arial" w:cs="Arial"/>
          <w:b/>
          <w:bCs/>
          <w:sz w:val="24"/>
          <w:szCs w:val="24"/>
        </w:rPr>
        <w:t xml:space="preserve"> « </w:t>
      </w:r>
      <w:r w:rsidR="00B62CB1">
        <w:rPr>
          <w:rFonts w:ascii="Arial" w:hAnsi="Arial" w:cs="Arial"/>
          <w:b/>
          <w:bCs/>
          <w:sz w:val="24"/>
          <w:szCs w:val="24"/>
        </w:rPr>
        <w:t>bilans des émissions de gaz à effet de serre (G.E.S.) et l’élaboration du plan climat air énergie territorial (P.C.A.E.T.) de Grand Calais, Terres &amp; Mers</w:t>
      </w:r>
      <w:r w:rsidR="00DE5A6C">
        <w:rPr>
          <w:rFonts w:ascii="Arial" w:hAnsi="Arial" w:cs="Arial"/>
          <w:b/>
          <w:bCs/>
          <w:sz w:val="24"/>
          <w:szCs w:val="24"/>
        </w:rPr>
        <w:t> »</w:t>
      </w: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442D80" w:rsidP="009B45B9">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D27EEE">
        <w:fldChar w:fldCharType="separate"/>
      </w:r>
      <w:r>
        <w:fldChar w:fldCharType="end"/>
      </w:r>
      <w:r w:rsidR="009B1CD0">
        <w:tab/>
        <w:t xml:space="preserve">à l’ensemble du marché ou de l’accord-cadre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C77143"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D27EEE">
        <w:fldChar w:fldCharType="separate"/>
      </w:r>
      <w:r>
        <w:fldChar w:fldCharType="end"/>
      </w:r>
      <w:r w:rsidR="009B1CD0">
        <w:rPr>
          <w:rFonts w:ascii="Arial" w:hAnsi="Arial" w:cs="Arial"/>
        </w:rPr>
        <w:tab/>
      </w:r>
      <w:r w:rsidR="00B87564">
        <w:rPr>
          <w:rFonts w:ascii="Arial" w:hAnsi="Arial" w:cs="Arial"/>
        </w:rPr>
        <w:t>au lot n</w:t>
      </w:r>
      <w:r w:rsidR="00A30EBF">
        <w:rPr>
          <w:rFonts w:ascii="Arial" w:hAnsi="Arial" w:cs="Arial"/>
        </w:rPr>
        <w:t xml:space="preserve"> °</w:t>
      </w:r>
      <w:r w:rsidR="00996822">
        <w:rPr>
          <w:rFonts w:ascii="Arial" w:hAnsi="Arial" w:cs="Arial"/>
        </w:rPr>
        <w:t xml:space="preserve"> </w:t>
      </w:r>
      <w:r w:rsidR="00B87564">
        <w:rPr>
          <w:rFonts w:ascii="Arial" w:hAnsi="Arial" w:cs="Arial"/>
        </w:rPr>
        <w:t xml:space="preserve">du marché ou de l’accord-cadre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96822" w:rsidRDefault="00996822" w:rsidP="009B45B9">
      <w:pPr>
        <w:pStyle w:val="fcasegauche"/>
        <w:tabs>
          <w:tab w:val="left" w:pos="851"/>
        </w:tabs>
        <w:spacing w:after="0"/>
        <w:rPr>
          <w:rFonts w:ascii="Arial" w:hAnsi="Arial" w:cs="Arial"/>
        </w:rPr>
      </w:pPr>
    </w:p>
    <w:p w:rsidR="00B87564" w:rsidRDefault="00C77143"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rsidR="00B87564">
        <w:instrText xml:space="preserve"> FORMCHECKBOX </w:instrText>
      </w:r>
      <w:r w:rsidR="00D27EEE">
        <w:fldChar w:fldCharType="separate"/>
      </w:r>
      <w:r>
        <w:fldChar w:fldCharType="end"/>
      </w:r>
      <w:r w:rsidR="00B87564">
        <w:rPr>
          <w:rFonts w:ascii="Arial" w:hAnsi="Arial" w:cs="Arial"/>
        </w:rPr>
        <w:tab/>
        <w:t xml:space="preserve">correspondant, pour les lots n°……., à l’offre variable </w:t>
      </w:r>
      <w:r w:rsidR="00B87564">
        <w:rPr>
          <w:rFonts w:ascii="Arial" w:hAnsi="Arial" w:cs="Arial"/>
          <w:i/>
          <w:iCs/>
          <w:sz w:val="18"/>
          <w:szCs w:val="18"/>
        </w:rPr>
        <w:t>(en cas d’allotissement)</w:t>
      </w:r>
      <w:r w:rsidR="00B87564">
        <w:rPr>
          <w:rFonts w:ascii="Arial" w:hAnsi="Arial" w:cs="Arial"/>
        </w:rPr>
        <w:t> ;</w:t>
      </w:r>
    </w:p>
    <w:p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(l’acheteur duplique cette mention tant que de besoin</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1418"/>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9B1CD0" w:rsidRDefault="00D337BD"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D27EEE">
        <w:fldChar w:fldCharType="separate"/>
      </w:r>
      <w:r>
        <w:fldChar w:fldCharType="end"/>
      </w:r>
      <w:r w:rsidR="009B1CD0">
        <w:rPr>
          <w:rFonts w:ascii="Arial" w:hAnsi="Arial" w:cs="Arial"/>
        </w:rPr>
        <w:tab/>
        <w:t>à l’offre de base.</w:t>
      </w:r>
    </w:p>
    <w:p w:rsidR="009B1CD0" w:rsidRDefault="009B1CD0" w:rsidP="005846FB">
      <w:pPr>
        <w:pStyle w:val="fcasegauche"/>
        <w:tabs>
          <w:tab w:val="left" w:pos="851"/>
        </w:tabs>
        <w:spacing w:after="0"/>
        <w:rPr>
          <w:rFonts w:ascii="Arial" w:hAnsi="Arial" w:cs="Arial"/>
        </w:rPr>
      </w:pPr>
    </w:p>
    <w:p w:rsidR="009B1CD0" w:rsidRDefault="00C77143"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D27EEE">
        <w:fldChar w:fldCharType="separate"/>
      </w:r>
      <w:r>
        <w:fldChar w:fldCharType="end"/>
      </w:r>
      <w:r w:rsidR="009B1CD0">
        <w:rPr>
          <w:rFonts w:ascii="Arial" w:hAnsi="Arial" w:cs="Arial"/>
        </w:rPr>
        <w:tab/>
        <w:t xml:space="preserve">à la variante suivante : </w:t>
      </w:r>
    </w:p>
    <w:p w:rsidR="009B1CD0" w:rsidRDefault="009B1CD0" w:rsidP="005846FB">
      <w:pPr>
        <w:pStyle w:val="fcasegauche"/>
        <w:tabs>
          <w:tab w:val="left" w:pos="851"/>
        </w:tabs>
        <w:spacing w:after="0"/>
        <w:ind w:left="0" w:firstLine="0"/>
        <w:rPr>
          <w:rFonts w:ascii="Arial" w:hAnsi="Arial" w:cs="Arial"/>
        </w:rPr>
      </w:pPr>
    </w:p>
    <w:p w:rsidR="009B1CD0" w:rsidRDefault="009B1CD0" w:rsidP="0061068C">
      <w:pPr>
        <w:pStyle w:val="fcasegauche"/>
        <w:tabs>
          <w:tab w:val="left" w:pos="851"/>
        </w:tabs>
        <w:spacing w:after="0"/>
        <w:ind w:left="0" w:firstLine="0"/>
        <w:rPr>
          <w:rFonts w:ascii="Arial" w:hAnsi="Arial" w:cs="Arial"/>
        </w:rPr>
      </w:pPr>
    </w:p>
    <w:p w:rsidR="009B1CD0" w:rsidRDefault="009B1CD0" w:rsidP="009B45B9">
      <w:pPr>
        <w:pStyle w:val="fcasegauche"/>
        <w:tabs>
          <w:tab w:val="left" w:pos="851"/>
        </w:tabs>
        <w:spacing w:after="0"/>
        <w:ind w:left="851" w:firstLine="0"/>
        <w:rPr>
          <w:rFonts w:ascii="Arial" w:hAnsi="Arial" w:cs="Arial"/>
        </w:rPr>
      </w:pPr>
    </w:p>
    <w:p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D27EEE">
        <w:fldChar w:fldCharType="separate"/>
      </w:r>
      <w:r>
        <w:fldChar w:fldCharType="end"/>
      </w:r>
      <w:r w:rsidR="009B1CD0">
        <w:rPr>
          <w:rFonts w:ascii="Arial" w:hAnsi="Arial" w:cs="Arial"/>
          <w:lang w:val="en-GB"/>
        </w:rPr>
        <w:t xml:space="preserve"> CCAP n°…………………………………………………………………………………………..</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D27EEE">
        <w:fldChar w:fldCharType="separate"/>
      </w:r>
      <w:r>
        <w:fldChar w:fldCharType="end"/>
      </w:r>
      <w:r w:rsidR="009B1CD0">
        <w:rPr>
          <w:rFonts w:ascii="Arial" w:hAnsi="Arial" w:cs="Arial"/>
          <w:lang w:val="en-GB"/>
        </w:rPr>
        <w:t xml:space="preserve"> CCAG :……………………………………………………………………………………………</w:t>
      </w:r>
    </w:p>
    <w:p w:rsidR="009B1CD0" w:rsidRPr="00CD185D" w:rsidRDefault="00C77143"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D27EEE">
        <w:fldChar w:fldCharType="separate"/>
      </w:r>
      <w:r>
        <w:fldChar w:fldCharType="end"/>
      </w:r>
      <w:r w:rsidR="009B1CD0">
        <w:rPr>
          <w:rFonts w:ascii="Arial" w:hAnsi="Arial" w:cs="Arial"/>
          <w:lang w:val="en-GB"/>
        </w:rPr>
        <w:t xml:space="preserve"> CCTP n°…………………………………………………………………………………………..</w:t>
      </w:r>
    </w:p>
    <w:p w:rsidR="009B1CD0" w:rsidRDefault="00C77143"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D27EEE">
        <w:fldChar w:fldCharType="separate"/>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C77143"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D27EEE">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C77143"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D27EEE">
        <w:fldChar w:fldCharType="separate"/>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D27EEE">
        <w:fldChar w:fldCharType="separate"/>
      </w:r>
      <w:r>
        <w:fldChar w:fldCharType="end"/>
      </w:r>
      <w:r w:rsidR="009B1CD0">
        <w:rPr>
          <w:rFonts w:ascii="Arial" w:hAnsi="Arial" w:cs="Arial"/>
        </w:rPr>
        <w:t xml:space="preserve"> 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D27EEE">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C77143"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rsidR="00D27EEE">
        <w:fldChar w:fldCharType="separate"/>
      </w:r>
      <w:r>
        <w:fldChar w:fldCharType="end"/>
      </w:r>
      <w:r w:rsidR="009B1CD0">
        <w:rPr>
          <w:rFonts w:ascii="Arial" w:hAnsi="Arial" w:cs="Arial"/>
        </w:rPr>
        <w:t xml:space="preserve"> aux prix indiqués ci-dessous ;</w:t>
      </w:r>
    </w:p>
    <w:p w:rsidR="009B1CD0" w:rsidRDefault="00C77143"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rsidR="00D27EEE">
        <w:fldChar w:fldCharType="separate"/>
      </w:r>
      <w:r>
        <w:fldChar w:fldCharType="end"/>
      </w:r>
      <w:r w:rsidR="009B1CD0">
        <w:t xml:space="preserve"> Taux de la TVA : </w:t>
      </w:r>
    </w:p>
    <w:p w:rsidR="009B1CD0" w:rsidRDefault="00C77143"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rsidR="00D27EEE">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9B1CD0" w:rsidRDefault="009B1CD0" w:rsidP="009B45B9">
      <w:pPr>
        <w:pStyle w:val="fcase1ertab"/>
        <w:tabs>
          <w:tab w:val="left" w:pos="851"/>
        </w:tabs>
        <w:spacing w:before="120"/>
        <w:ind w:left="0" w:firstLine="0"/>
      </w:pPr>
      <w:r>
        <w:rPr>
          <w:rFonts w:ascii="Arial" w:hAnsi="Arial" w:cs="Arial"/>
        </w:rPr>
        <w:t>Montant hors taxes arrêté en lettres à : ………………………………………………………...................................</w:t>
      </w:r>
    </w:p>
    <w:p w:rsidR="009B1CD0" w:rsidRDefault="00C77143"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D27EEE">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rsidR="009B1CD0" w:rsidRDefault="009B1CD0" w:rsidP="009B45B9">
      <w:pPr>
        <w:pStyle w:val="fcase1ertab"/>
        <w:tabs>
          <w:tab w:val="left" w:pos="851"/>
        </w:tabs>
        <w:spacing w:before="120"/>
        <w:ind w:left="0" w:firstLine="0"/>
      </w:pPr>
      <w:r>
        <w:rPr>
          <w:rFonts w:ascii="Arial" w:hAnsi="Arial" w:cs="Arial"/>
          <w:u w:val="single"/>
        </w:rPr>
        <w:t>OU</w:t>
      </w:r>
    </w:p>
    <w:p w:rsidR="009B1CD0" w:rsidRDefault="00C77143"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D27EEE">
        <w:fldChar w:fldCharType="separate"/>
      </w:r>
      <w:r>
        <w:fldChar w:fldCharType="end"/>
      </w:r>
      <w:r w:rsidR="009B1CD0">
        <w:rPr>
          <w:rFonts w:ascii="Arial" w:hAnsi="Arial" w:cs="Arial"/>
        </w:rPr>
        <w:t xml:space="preserve"> aux prix indiqués 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D27EEE">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D27EEE">
        <w:fldChar w:fldCharType="separate"/>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D27EEE">
        <w:fldChar w:fldCharType="separate"/>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D27EEE">
        <w:fldChar w:fldCharType="separate"/>
      </w:r>
      <w:r w:rsidR="00C77143">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w:t>
      </w:r>
      <w:r w:rsidR="002B7FE3">
        <w:rPr>
          <w:rFonts w:ascii="Arial" w:hAnsi="Arial" w:cs="Arial"/>
        </w:rPr>
        <w:t xml:space="preserve">maximale du marché </w:t>
      </w:r>
      <w:r w:rsidR="00F124E2" w:rsidRPr="00F124E2">
        <w:rPr>
          <w:rFonts w:ascii="Arial" w:hAnsi="Arial" w:cs="Arial"/>
        </w:rPr>
        <w:t>est fixé à 15 mois hors délai de validation</w:t>
      </w:r>
      <w:r w:rsidR="002B7FE3" w:rsidRPr="00F124E2">
        <w:rPr>
          <w:rFonts w:ascii="Arial" w:hAnsi="Arial" w:cs="Arial"/>
        </w:rPr>
        <w:t xml:space="preserve"> à compter</w:t>
      </w:r>
      <w:r w:rsidR="002B7FE3">
        <w:rPr>
          <w:rFonts w:ascii="Arial" w:hAnsi="Arial" w:cs="Arial"/>
        </w:rPr>
        <w:t xml:space="preserve"> de </w:t>
      </w:r>
      <w:r>
        <w:rPr>
          <w:rFonts w:ascii="Arial" w:hAnsi="Arial" w:cs="Arial"/>
        </w:rPr>
        <w:t>:</w:t>
      </w:r>
      <w:r w:rsidR="00442D80">
        <w:rPr>
          <w:rFonts w:ascii="Arial" w:hAnsi="Arial" w:cs="Arial"/>
        </w:rPr>
        <w:t xml:space="preserve"> </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C77143">
        <w:fldChar w:fldCharType="begin">
          <w:ffData>
            <w:name w:val=""/>
            <w:enabled/>
            <w:calcOnExit w:val="0"/>
            <w:checkBox>
              <w:size w:val="20"/>
              <w:default w:val="1"/>
            </w:checkBox>
          </w:ffData>
        </w:fldChar>
      </w:r>
      <w:r w:rsidR="00000CE9">
        <w:instrText xml:space="preserve"> FORMCHECKBOX </w:instrText>
      </w:r>
      <w:r w:rsidR="00D27EEE">
        <w:fldChar w:fldCharType="separate"/>
      </w:r>
      <w:r w:rsidR="00C77143">
        <w:fldChar w:fldCharType="end"/>
      </w:r>
      <w:r w:rsidR="009B1CD0">
        <w:rPr>
          <w:rFonts w:ascii="Arial" w:hAnsi="Arial" w:cs="Arial"/>
        </w:rPr>
        <w:tab/>
        <w:t>la date de notification du marché ou de l’accord-cadre ;</w:t>
      </w:r>
    </w:p>
    <w:p w:rsidR="009B1CD0" w:rsidRDefault="00844DAA" w:rsidP="009B45B9">
      <w:pPr>
        <w:tabs>
          <w:tab w:val="left" w:pos="851"/>
        </w:tabs>
        <w:spacing w:before="120"/>
        <w:ind w:left="567"/>
        <w:jc w:val="both"/>
      </w:pPr>
      <w:r>
        <w:tab/>
      </w:r>
      <w:r w:rsidR="00C77143">
        <w:fldChar w:fldCharType="begin">
          <w:ffData>
            <w:name w:val=""/>
            <w:enabled/>
            <w:calcOnExit w:val="0"/>
            <w:checkBox>
              <w:size w:val="20"/>
              <w:default w:val="0"/>
            </w:checkBox>
          </w:ffData>
        </w:fldChar>
      </w:r>
      <w:r w:rsidR="007D7A65">
        <w:instrText xml:space="preserve"> FORMCHECKBOX </w:instrText>
      </w:r>
      <w:r w:rsidR="00D27EEE">
        <w:fldChar w:fldCharType="separate"/>
      </w:r>
      <w:r w:rsidR="00C77143">
        <w:fldChar w:fldCharType="end"/>
      </w:r>
      <w:r w:rsidR="009B1CD0">
        <w:rPr>
          <w:rFonts w:ascii="Arial" w:hAnsi="Arial" w:cs="Arial"/>
        </w:rPr>
        <w:tab/>
        <w:t>la date de notification de l’ordre de service ;</w:t>
      </w:r>
    </w:p>
    <w:p w:rsidR="009B1CD0" w:rsidRDefault="00844DAA" w:rsidP="009B45B9">
      <w:pPr>
        <w:tabs>
          <w:tab w:val="left" w:pos="851"/>
        </w:tabs>
        <w:spacing w:before="120"/>
        <w:ind w:left="1134" w:hanging="567"/>
        <w:jc w:val="both"/>
        <w:rPr>
          <w:rFonts w:ascii="Arial" w:hAnsi="Arial" w:cs="Arial"/>
          <w:b/>
        </w:rPr>
      </w:pPr>
      <w:r>
        <w:tab/>
      </w:r>
      <w:r w:rsidR="00C77143">
        <w:fldChar w:fldCharType="begin">
          <w:ffData>
            <w:name w:val=""/>
            <w:enabled/>
            <w:calcOnExit w:val="0"/>
            <w:checkBox>
              <w:size w:val="20"/>
              <w:default w:val="0"/>
            </w:checkBox>
          </w:ffData>
        </w:fldChar>
      </w:r>
      <w:r w:rsidR="007D7A65">
        <w:instrText xml:space="preserve"> FORMCHECKBOX </w:instrText>
      </w:r>
      <w:r w:rsidR="00D27EEE">
        <w:fldChar w:fldCharType="separate"/>
      </w:r>
      <w:r w:rsidR="00C77143">
        <w:fldChar w:fldCharType="end"/>
      </w:r>
      <w:r w:rsidR="009B1CD0">
        <w:rPr>
          <w:rFonts w:ascii="Arial" w:hAnsi="Arial" w:cs="Arial"/>
        </w:rPr>
        <w:tab/>
        <w:t>la date de début d’exécution prévue par le marché ou l’accord-cadre lorsqu’elle est postérieure à la date de notification.</w:t>
      </w:r>
    </w:p>
    <w:p w:rsidR="009B1CD0" w:rsidRDefault="009B1CD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C77143">
        <w:fldChar w:fldCharType="begin">
          <w:ffData>
            <w:name w:val=""/>
            <w:enabled/>
            <w:calcOnExit w:val="0"/>
            <w:checkBox>
              <w:size w:val="20"/>
              <w:default w:val="1"/>
            </w:checkBox>
          </w:ffData>
        </w:fldChar>
      </w:r>
      <w:r w:rsidR="00996822">
        <w:instrText xml:space="preserve"> FORMCHECKBOX </w:instrText>
      </w:r>
      <w:r w:rsidR="00D27EEE">
        <w:fldChar w:fldCharType="separate"/>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D27EEE">
        <w:fldChar w:fldCharType="separate"/>
      </w:r>
      <w:r w:rsidR="00C77143">
        <w:fldChar w:fldCharType="end"/>
      </w:r>
      <w:r>
        <w:tab/>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D337BD" w:rsidRDefault="00D337BD"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
    <w:p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D27EEE">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D27EEE">
        <w:fldChar w:fldCharType="separate"/>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C77143"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D27EEE">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D27EEE">
        <w:fldChar w:fldCharType="separate"/>
      </w:r>
      <w:r w:rsidR="00C77143">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2904AF" w:rsidRDefault="002904AF" w:rsidP="001C733C">
      <w:pPr>
        <w:tabs>
          <w:tab w:val="left" w:pos="851"/>
        </w:tabs>
        <w:rPr>
          <w:rFonts w:ascii="Arial" w:hAnsi="Arial" w:cs="Arial"/>
        </w:rPr>
      </w:pPr>
    </w:p>
    <w:p w:rsidR="002904AF" w:rsidRDefault="00C77143"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D27EEE">
        <w:fldChar w:fldCharType="separate"/>
      </w:r>
      <w:r>
        <w:fldChar w:fldCharType="end"/>
      </w:r>
      <w:r w:rsidR="002904AF">
        <w:tab/>
      </w:r>
      <w:r w:rsidR="002904AF">
        <w:rPr>
          <w:rFonts w:ascii="Arial" w:hAnsi="Arial" w:cs="Arial"/>
        </w:rPr>
        <w:t>pour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D27EEE">
        <w:fldChar w:fldCharType="separate"/>
      </w:r>
      <w:r w:rsidR="00C77143">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C77143"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D27EEE">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C77143"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D27EEE">
        <w:fldChar w:fldCharType="separate"/>
      </w:r>
      <w:r>
        <w:fldChar w:fldCharType="end"/>
      </w:r>
      <w:r w:rsidR="00AE7831">
        <w:tab/>
      </w:r>
      <w:r w:rsidR="00AE7831">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C77143"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D27EEE">
        <w:fldChar w:fldCharType="separate"/>
      </w:r>
      <w:r>
        <w:fldChar w:fldCharType="end"/>
      </w:r>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C77143">
        <w:fldChar w:fldCharType="begin">
          <w:ffData>
            <w:name w:val=""/>
            <w:enabled/>
            <w:calcOnExit w:val="0"/>
            <w:checkBox>
              <w:size w:val="20"/>
              <w:default w:val="0"/>
            </w:checkBox>
          </w:ffData>
        </w:fldChar>
      </w:r>
      <w:r w:rsidR="00036500">
        <w:instrText xml:space="preserve"> FORMCHECKBOX </w:instrText>
      </w:r>
      <w:r w:rsidR="00D27EEE">
        <w:fldChar w:fldCharType="separate"/>
      </w:r>
      <w:r w:rsidR="00C77143">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21527A" w:rsidRDefault="0021527A" w:rsidP="006C4338">
      <w:pPr>
        <w:tabs>
          <w:tab w:val="left" w:pos="851"/>
        </w:tabs>
        <w:rPr>
          <w:rFonts w:ascii="Arial" w:hAnsi="Arial" w:cs="Arial"/>
        </w:rPr>
      </w:pPr>
    </w:p>
    <w:p w:rsidR="00996822" w:rsidRDefault="00996822" w:rsidP="006C4338">
      <w:pPr>
        <w:tabs>
          <w:tab w:val="left" w:pos="851"/>
        </w:tabs>
        <w:rPr>
          <w:rFonts w:ascii="Arial" w:hAnsi="Arial" w:cs="Arial"/>
        </w:rPr>
      </w:pPr>
    </w:p>
    <w:p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lastRenderedPageBreak/>
              <w:t>Nom, prénom et qualité</w:t>
            </w:r>
          </w:p>
          <w:p w:rsidR="00332B12" w:rsidRDefault="00332B12" w:rsidP="00A30EBF">
            <w:pPr>
              <w:keepNext/>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F124E2">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F124E2">
        <w:trPr>
          <w:trHeight w:val="1021"/>
        </w:trPr>
        <w:tc>
          <w:tcPr>
            <w:tcW w:w="464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9B1CD0" w:rsidRPr="00DC2031" w:rsidRDefault="00DC2031" w:rsidP="006F3DF9">
      <w:pPr>
        <w:pStyle w:val="En-tte"/>
        <w:tabs>
          <w:tab w:val="clear" w:pos="4536"/>
          <w:tab w:val="clear" w:pos="9072"/>
          <w:tab w:val="left" w:pos="851"/>
        </w:tabs>
        <w:jc w:val="both"/>
        <w:rPr>
          <w:rFonts w:ascii="Arial" w:hAnsi="Arial" w:cs="Arial"/>
          <w:b/>
        </w:rPr>
      </w:pPr>
      <w:r w:rsidRPr="00DC2031">
        <w:rPr>
          <w:rFonts w:ascii="Arial" w:hAnsi="Arial" w:cs="Arial"/>
          <w:b/>
        </w:rPr>
        <w:t xml:space="preserve">Communauté d’Agglomération </w:t>
      </w:r>
      <w:r w:rsidR="00442D80">
        <w:rPr>
          <w:rFonts w:ascii="Arial" w:hAnsi="Arial" w:cs="Arial"/>
          <w:b/>
        </w:rPr>
        <w:t>GRAND CALAIS, TERRES &amp; MERS</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76 boulevard Gambetta</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CS 40 021</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62100 CALAIS Cedex</w:t>
      </w:r>
    </w:p>
    <w:p w:rsidR="009B1CD0" w:rsidRPr="00DC2031" w:rsidRDefault="009B1CD0" w:rsidP="005846FB">
      <w:pPr>
        <w:pStyle w:val="En-tte"/>
        <w:tabs>
          <w:tab w:val="clear" w:pos="4536"/>
          <w:tab w:val="clear" w:pos="9072"/>
          <w:tab w:val="left" w:pos="851"/>
        </w:tabs>
        <w:jc w:val="both"/>
        <w:rPr>
          <w:rFonts w:ascii="Arial" w:hAnsi="Arial" w:cs="Arial"/>
          <w:b/>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rsidR="009B1CD0" w:rsidRDefault="009B1CD0" w:rsidP="0083205E">
      <w:pPr>
        <w:tabs>
          <w:tab w:val="left" w:pos="851"/>
        </w:tabs>
        <w:jc w:val="both"/>
        <w:rPr>
          <w:rFonts w:ascii="Arial" w:hAnsi="Arial" w:cs="Arial"/>
        </w:rPr>
      </w:pPr>
    </w:p>
    <w:p w:rsidR="00DC2031" w:rsidRPr="00DC2031" w:rsidRDefault="00DC2031" w:rsidP="0083205E">
      <w:pPr>
        <w:tabs>
          <w:tab w:val="left" w:pos="851"/>
        </w:tabs>
        <w:jc w:val="both"/>
        <w:rPr>
          <w:rFonts w:ascii="Arial" w:hAnsi="Arial" w:cs="Arial"/>
          <w:b/>
        </w:rPr>
      </w:pPr>
      <w:r w:rsidRPr="00DC2031">
        <w:rPr>
          <w:rFonts w:ascii="Arial" w:hAnsi="Arial" w:cs="Arial"/>
          <w:b/>
        </w:rPr>
        <w:t>Madame Natacha BOUCHART,</w:t>
      </w:r>
    </w:p>
    <w:p w:rsidR="009B1CD0" w:rsidRPr="00DC2031" w:rsidRDefault="00DC2031" w:rsidP="0083205E">
      <w:pPr>
        <w:tabs>
          <w:tab w:val="left" w:pos="851"/>
        </w:tabs>
        <w:jc w:val="both"/>
        <w:rPr>
          <w:rFonts w:ascii="Arial" w:hAnsi="Arial" w:cs="Arial"/>
          <w:b/>
        </w:rPr>
      </w:pPr>
      <w:r w:rsidRPr="00DC2031">
        <w:rPr>
          <w:rFonts w:ascii="Arial" w:hAnsi="Arial" w:cs="Arial"/>
          <w:b/>
        </w:rPr>
        <w:t xml:space="preserve">Présidente de la Communauté d’Agglomération </w:t>
      </w:r>
      <w:r w:rsidR="00442D80">
        <w:rPr>
          <w:rFonts w:ascii="Arial" w:hAnsi="Arial" w:cs="Arial"/>
          <w:b/>
        </w:rPr>
        <w:t>Grand Calais</w:t>
      </w:r>
    </w:p>
    <w:p w:rsidR="009B1CD0" w:rsidRDefault="009B1CD0" w:rsidP="00934503">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sidR="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Pr="00DC2031" w:rsidRDefault="00DC2031" w:rsidP="009B45B9">
      <w:pPr>
        <w:tabs>
          <w:tab w:val="left" w:pos="851"/>
        </w:tabs>
        <w:jc w:val="both"/>
        <w:rPr>
          <w:rFonts w:ascii="Arial" w:hAnsi="Arial" w:cs="Arial"/>
          <w:b/>
        </w:rPr>
      </w:pPr>
      <w:r w:rsidRPr="00DC2031">
        <w:rPr>
          <w:rFonts w:ascii="Arial" w:hAnsi="Arial" w:cs="Arial"/>
          <w:b/>
        </w:rPr>
        <w:t>Madame Natacha BOUCHART,</w:t>
      </w:r>
    </w:p>
    <w:p w:rsidR="00DC2031" w:rsidRPr="00DC2031" w:rsidRDefault="00DC2031" w:rsidP="009B45B9">
      <w:pPr>
        <w:tabs>
          <w:tab w:val="left" w:pos="851"/>
        </w:tabs>
        <w:jc w:val="both"/>
        <w:rPr>
          <w:rFonts w:ascii="Arial" w:hAnsi="Arial" w:cs="Arial"/>
          <w:b/>
        </w:rPr>
      </w:pPr>
      <w:r w:rsidRPr="00DC2031">
        <w:rPr>
          <w:rFonts w:ascii="Arial" w:hAnsi="Arial" w:cs="Arial"/>
          <w:b/>
        </w:rPr>
        <w:t xml:space="preserve">Présidente de la Communauté d’Agglomération </w:t>
      </w:r>
      <w:r w:rsidR="007D5FD4">
        <w:rPr>
          <w:rFonts w:ascii="Arial" w:hAnsi="Arial" w:cs="Arial"/>
          <w:b/>
        </w:rPr>
        <w:t>Grand Calais</w:t>
      </w:r>
    </w:p>
    <w:p w:rsidR="001C40C0" w:rsidRDefault="001C40C0" w:rsidP="009B45B9">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1C40C0" w:rsidRPr="003C593B" w:rsidRDefault="00DC2031" w:rsidP="009B45B9">
      <w:pPr>
        <w:pStyle w:val="fcase2metab"/>
        <w:rPr>
          <w:rFonts w:ascii="Arial" w:hAnsi="Arial" w:cs="Arial"/>
          <w:b/>
        </w:rPr>
      </w:pPr>
      <w:r w:rsidRPr="003C593B">
        <w:rPr>
          <w:rFonts w:ascii="Arial" w:hAnsi="Arial" w:cs="Arial"/>
          <w:b/>
        </w:rPr>
        <w:t xml:space="preserve">Monsieur le Trésorier </w:t>
      </w:r>
      <w:r w:rsidR="00442D80">
        <w:rPr>
          <w:rFonts w:ascii="Arial" w:hAnsi="Arial" w:cs="Arial"/>
          <w:b/>
        </w:rPr>
        <w:t>Municipal</w:t>
      </w:r>
    </w:p>
    <w:p w:rsidR="00DC2031" w:rsidRPr="003C593B" w:rsidRDefault="00DC2031" w:rsidP="009B45B9">
      <w:pPr>
        <w:pStyle w:val="fcase2metab"/>
        <w:rPr>
          <w:rFonts w:ascii="Arial" w:hAnsi="Arial" w:cs="Arial"/>
          <w:b/>
        </w:rPr>
      </w:pPr>
      <w:r w:rsidRPr="003C593B">
        <w:rPr>
          <w:rFonts w:ascii="Arial" w:hAnsi="Arial" w:cs="Arial"/>
          <w:b/>
        </w:rPr>
        <w:t>Rue Chanzy</w:t>
      </w:r>
    </w:p>
    <w:p w:rsidR="00DC2031" w:rsidRPr="003C593B" w:rsidRDefault="00DC2031" w:rsidP="009B45B9">
      <w:pPr>
        <w:pStyle w:val="fcase2metab"/>
        <w:rPr>
          <w:rFonts w:ascii="Arial" w:hAnsi="Arial" w:cs="Arial"/>
          <w:b/>
        </w:rPr>
      </w:pPr>
      <w:r w:rsidRPr="003C593B">
        <w:rPr>
          <w:rFonts w:ascii="Arial" w:hAnsi="Arial" w:cs="Arial"/>
          <w:b/>
        </w:rPr>
        <w:t>62100 Calais</w:t>
      </w:r>
    </w:p>
    <w:p w:rsidR="00DC2031" w:rsidRDefault="00442D80" w:rsidP="009B45B9">
      <w:pPr>
        <w:pStyle w:val="fcase2metab"/>
        <w:rPr>
          <w:rFonts w:ascii="Arial" w:hAnsi="Arial" w:cs="Arial"/>
        </w:rPr>
      </w:pPr>
      <w:r>
        <w:rPr>
          <w:rFonts w:ascii="Arial" w:hAnsi="Arial" w:cs="Arial"/>
          <w:b/>
        </w:rPr>
        <w:t>Tél : 03.21.46.14.</w:t>
      </w:r>
      <w:r w:rsidR="00DC2031" w:rsidRPr="003C593B">
        <w:rPr>
          <w:rFonts w:ascii="Arial" w:hAnsi="Arial" w:cs="Arial"/>
          <w:b/>
        </w:rPr>
        <w:t>90</w:t>
      </w: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r w:rsidR="00565E17">
        <w:rPr>
          <w:rFonts w:ascii="Arial" w:hAnsi="Arial" w:cs="Arial"/>
        </w:rPr>
        <w:t xml:space="preserve"> </w:t>
      </w:r>
      <w:r w:rsidR="00E457C4">
        <w:rPr>
          <w:rFonts w:ascii="Arial" w:hAnsi="Arial" w:cs="Arial"/>
        </w:rPr>
        <w:t>chapitre 11 – nature 617</w:t>
      </w:r>
    </w:p>
    <w:p w:rsidR="0079785C" w:rsidRDefault="0079785C" w:rsidP="009B45B9">
      <w:pPr>
        <w:pStyle w:val="fcase2metab"/>
        <w:rPr>
          <w:rFonts w:ascii="Arial" w:hAnsi="Arial" w:cs="Arial"/>
        </w:rPr>
      </w:pPr>
    </w:p>
    <w:p w:rsidR="003C593B" w:rsidRDefault="003C593B"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2B7FE3" w:rsidRDefault="002B7FE3" w:rsidP="009B45B9">
      <w:pPr>
        <w:pStyle w:val="fcase2metab"/>
        <w:ind w:left="0" w:firstLine="0"/>
        <w:rPr>
          <w:rFonts w:ascii="Arial" w:hAnsi="Arial" w:cs="Arial"/>
        </w:rPr>
      </w:pPr>
    </w:p>
    <w:p w:rsidR="002B7FE3" w:rsidRDefault="002B7FE3" w:rsidP="009B45B9">
      <w:pPr>
        <w:pStyle w:val="fcase2metab"/>
        <w:ind w:left="0" w:firstLine="0"/>
        <w:rPr>
          <w:rFonts w:ascii="Arial" w:hAnsi="Arial" w:cs="Arial"/>
        </w:rPr>
      </w:pPr>
    </w:p>
    <w:p w:rsidR="009B1CD0" w:rsidRDefault="009B1CD0" w:rsidP="009B45B9">
      <w:pPr>
        <w:tabs>
          <w:tab w:val="left" w:pos="851"/>
        </w:tabs>
        <w:rPr>
          <w:rFonts w:ascii="Arial" w:hAnsi="Arial" w:cs="Arial"/>
        </w:rPr>
      </w:pPr>
    </w:p>
    <w:p w:rsidR="002F4A43" w:rsidRDefault="002F4A43" w:rsidP="009B45B9">
      <w:pPr>
        <w:tabs>
          <w:tab w:val="left" w:pos="851"/>
        </w:tabs>
        <w:rPr>
          <w:rFonts w:ascii="Arial" w:hAnsi="Arial" w:cs="Arial"/>
        </w:rPr>
      </w:pPr>
    </w:p>
    <w:p w:rsidR="002F4A43" w:rsidRDefault="002F4A43" w:rsidP="009B45B9">
      <w:pPr>
        <w:tabs>
          <w:tab w:val="left" w:pos="851"/>
        </w:tabs>
        <w:rPr>
          <w:rFonts w:ascii="Arial" w:hAnsi="Arial" w:cs="Arial"/>
        </w:rPr>
      </w:pPr>
    </w:p>
    <w:p w:rsidR="002F4A43" w:rsidRDefault="002F4A43" w:rsidP="009B45B9">
      <w:pPr>
        <w:tabs>
          <w:tab w:val="left" w:pos="851"/>
        </w:tabs>
        <w:rPr>
          <w:rFonts w:ascii="Arial" w:hAnsi="Arial" w:cs="Arial"/>
        </w:rPr>
      </w:pPr>
    </w:p>
    <w:p w:rsidR="002F4A43" w:rsidRDefault="002F4A43" w:rsidP="009B45B9">
      <w:pPr>
        <w:tabs>
          <w:tab w:val="left" w:pos="851"/>
        </w:tabs>
        <w:rPr>
          <w:rFonts w:ascii="Arial" w:hAnsi="Arial" w:cs="Arial"/>
        </w:rPr>
      </w:pPr>
    </w:p>
    <w:p w:rsidR="002F4A43" w:rsidRDefault="002F4A43" w:rsidP="009B45B9">
      <w:pPr>
        <w:tabs>
          <w:tab w:val="left" w:pos="851"/>
        </w:tabs>
        <w:rPr>
          <w:rFonts w:ascii="Arial" w:hAnsi="Arial" w:cs="Arial"/>
        </w:rPr>
      </w:pPr>
    </w:p>
    <w:p w:rsidR="006D59FA" w:rsidRDefault="006D59FA" w:rsidP="009B45B9">
      <w:pPr>
        <w:tabs>
          <w:tab w:val="left" w:pos="851"/>
        </w:tabs>
        <w:rPr>
          <w:rFonts w:ascii="Arial" w:hAnsi="Arial" w:cs="Arial"/>
        </w:rPr>
      </w:pPr>
    </w:p>
    <w:p w:rsidR="002F4A43" w:rsidRDefault="002F4A43" w:rsidP="009B45B9">
      <w:pPr>
        <w:tabs>
          <w:tab w:val="left" w:pos="851"/>
        </w:tabs>
        <w:rPr>
          <w:rFonts w:ascii="Arial" w:hAnsi="Arial" w:cs="Arial"/>
        </w:rPr>
      </w:pPr>
    </w:p>
    <w:p w:rsidR="003C593B" w:rsidRDefault="003C593B"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w:t>
      </w:r>
      <w:r w:rsidR="00442D80">
        <w:rPr>
          <w:rFonts w:ascii="Arial" w:hAnsi="Arial" w:cs="Arial"/>
        </w:rPr>
        <w:t xml:space="preserve"> Calais</w:t>
      </w:r>
      <w:r>
        <w:rPr>
          <w:rFonts w:ascii="Arial" w:hAnsi="Arial" w:cs="Arial"/>
        </w:rPr>
        <w:t>,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rsidR="002C2CA3" w:rsidRDefault="002C2CA3" w:rsidP="009B45B9">
      <w:pPr>
        <w:tabs>
          <w:tab w:val="left" w:pos="851"/>
        </w:tabs>
        <w:jc w:val="both"/>
      </w:pPr>
    </w:p>
    <w:p w:rsidR="00B62CB1" w:rsidRDefault="00B62CB1" w:rsidP="009B45B9">
      <w:pPr>
        <w:tabs>
          <w:tab w:val="left" w:pos="851"/>
        </w:tabs>
        <w:jc w:val="both"/>
      </w:pPr>
    </w:p>
    <w:p w:rsidR="002C2CA3" w:rsidRDefault="00442D80" w:rsidP="00442D80">
      <w:pPr>
        <w:tabs>
          <w:tab w:val="left" w:pos="851"/>
        </w:tabs>
        <w:jc w:val="right"/>
      </w:pPr>
      <w:r>
        <w:t xml:space="preserve">Pour la Présidente, </w:t>
      </w:r>
    </w:p>
    <w:p w:rsidR="00442D80" w:rsidRDefault="00442D80" w:rsidP="00442D80">
      <w:pPr>
        <w:tabs>
          <w:tab w:val="left" w:pos="851"/>
        </w:tabs>
        <w:jc w:val="right"/>
      </w:pPr>
      <w:r>
        <w:t xml:space="preserve">Le Conseiller Communautaire Délégué, </w:t>
      </w:r>
    </w:p>
    <w:p w:rsidR="00442D80" w:rsidRDefault="00B62CB1" w:rsidP="00442D80">
      <w:pPr>
        <w:tabs>
          <w:tab w:val="left" w:pos="851"/>
        </w:tabs>
        <w:jc w:val="right"/>
      </w:pPr>
      <w:r>
        <w:t xml:space="preserve">Monsieur </w:t>
      </w:r>
      <w:r w:rsidR="00442D80">
        <w:t>G</w:t>
      </w:r>
      <w:r>
        <w:t xml:space="preserve">uy </w:t>
      </w:r>
      <w:r w:rsidR="00442D80">
        <w:t>BEGUE</w:t>
      </w:r>
      <w:r>
        <w:t xml:space="preserve"> </w:t>
      </w:r>
    </w:p>
    <w:sectPr w:rsidR="00442D80" w:rsidSect="00C7714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CF7" w:rsidRDefault="00906CF7">
      <w:r>
        <w:separator/>
      </w:r>
    </w:p>
  </w:endnote>
  <w:endnote w:type="continuationSeparator" w:id="0">
    <w:p w:rsidR="00906CF7" w:rsidRDefault="00906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83205E">
      <w:trPr>
        <w:tblHeader/>
      </w:trPr>
      <w:tc>
        <w:tcPr>
          <w:tcW w:w="2906" w:type="dxa"/>
          <w:shd w:val="clear" w:color="auto" w:fill="66CCFF"/>
        </w:tcPr>
        <w:p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rsidR="009B1CD0" w:rsidRDefault="00B62CB1" w:rsidP="00E457C4">
          <w:pPr>
            <w:jc w:val="center"/>
            <w:rPr>
              <w:rFonts w:ascii="Arial" w:hAnsi="Arial" w:cs="Arial"/>
              <w:b/>
            </w:rPr>
          </w:pPr>
          <w:r w:rsidRPr="00B62CB1">
            <w:rPr>
              <w:rFonts w:ascii="Arial" w:hAnsi="Arial" w:cs="Arial"/>
              <w:b/>
            </w:rPr>
            <w:t>Marché n°18-</w:t>
          </w:r>
          <w:r w:rsidR="006D59FA">
            <w:rPr>
              <w:rFonts w:ascii="Arial" w:hAnsi="Arial" w:cs="Arial"/>
              <w:b/>
            </w:rPr>
            <w:t>00</w:t>
          </w:r>
          <w:r w:rsidR="00E457C4">
            <w:rPr>
              <w:rFonts w:ascii="Arial" w:hAnsi="Arial" w:cs="Arial"/>
              <w:b/>
            </w:rPr>
            <w:t>9</w:t>
          </w:r>
          <w:r w:rsidRPr="00B62CB1">
            <w:rPr>
              <w:rFonts w:ascii="Arial" w:hAnsi="Arial" w:cs="Arial"/>
              <w:b/>
            </w:rPr>
            <w:t xml:space="preserve"> relatif aux « bilans des émissions de gaz à effet de serre (G.E.S.) et l’élaboration du plan climat air énergie territorial (P.C.A.E.T.) de Grand Calais, Terres &amp; Mers »</w:t>
          </w:r>
        </w:p>
      </w:tc>
      <w:tc>
        <w:tcPr>
          <w:tcW w:w="896" w:type="dxa"/>
          <w:shd w:val="clear" w:color="auto" w:fill="66CCFF"/>
        </w:tcPr>
        <w:p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rsidR="009B1CD0" w:rsidRDefault="00C77143">
          <w:pPr>
            <w:jc w:val="center"/>
            <w:rPr>
              <w:rFonts w:ascii="Arial" w:hAnsi="Arial" w:cs="Arial"/>
              <w:b/>
            </w:rPr>
          </w:pPr>
          <w:r>
            <w:rPr>
              <w:rStyle w:val="Numrodepage"/>
              <w:rFonts w:cs="Arial"/>
              <w:b/>
            </w:rPr>
            <w:fldChar w:fldCharType="begin"/>
          </w:r>
          <w:r w:rsidR="009B1CD0">
            <w:rPr>
              <w:rStyle w:val="Numrodepage"/>
              <w:rFonts w:cs="Arial"/>
              <w:b/>
            </w:rPr>
            <w:instrText xml:space="preserve"> PAGE </w:instrText>
          </w:r>
          <w:r>
            <w:rPr>
              <w:rStyle w:val="Numrodepage"/>
              <w:rFonts w:cs="Arial"/>
              <w:b/>
            </w:rPr>
            <w:fldChar w:fldCharType="separate"/>
          </w:r>
          <w:r w:rsidR="00D27EEE">
            <w:rPr>
              <w:rStyle w:val="Numrodepage"/>
              <w:rFonts w:cs="Arial"/>
              <w:b/>
              <w:noProof/>
            </w:rPr>
            <w:t>5</w:t>
          </w:r>
          <w:r>
            <w:rPr>
              <w:rStyle w:val="Numrodepage"/>
              <w:rFonts w:cs="Arial"/>
              <w:b/>
            </w:rPr>
            <w:fldChar w:fldCharType="end"/>
          </w:r>
        </w:p>
      </w:tc>
      <w:tc>
        <w:tcPr>
          <w:tcW w:w="165" w:type="dxa"/>
          <w:shd w:val="clear" w:color="auto" w:fill="66CCFF"/>
        </w:tcPr>
        <w:p w:rsidR="009B1CD0" w:rsidRDefault="009B1CD0">
          <w:pPr>
            <w:jc w:val="center"/>
          </w:pPr>
          <w:r>
            <w:rPr>
              <w:rFonts w:ascii="Arial" w:hAnsi="Arial" w:cs="Arial"/>
              <w:b/>
            </w:rPr>
            <w:t>/</w:t>
          </w:r>
        </w:p>
      </w:tc>
      <w:tc>
        <w:tcPr>
          <w:tcW w:w="544" w:type="dxa"/>
          <w:shd w:val="clear" w:color="auto" w:fill="66CCFF"/>
        </w:tcPr>
        <w:p w:rsidR="009B1CD0" w:rsidRDefault="00C77143">
          <w:pPr>
            <w:jc w:val="center"/>
          </w:pPr>
          <w:r>
            <w:rPr>
              <w:rStyle w:val="Numrodepage"/>
              <w:rFonts w:cs="Arial"/>
              <w:b/>
            </w:rPr>
            <w:fldChar w:fldCharType="begin"/>
          </w:r>
          <w:r w:rsidR="009B1CD0">
            <w:rPr>
              <w:rStyle w:val="Numrodepage"/>
              <w:rFonts w:cs="Arial"/>
              <w:b/>
            </w:rPr>
            <w:instrText xml:space="preserve"> NUMPAGES \*Arabic </w:instrText>
          </w:r>
          <w:r>
            <w:rPr>
              <w:rStyle w:val="Numrodepage"/>
              <w:rFonts w:cs="Arial"/>
              <w:b/>
            </w:rPr>
            <w:fldChar w:fldCharType="separate"/>
          </w:r>
          <w:r w:rsidR="00D27EEE">
            <w:rPr>
              <w:rStyle w:val="Numrodepage"/>
              <w:rFonts w:cs="Arial"/>
              <w:b/>
              <w:noProof/>
            </w:rPr>
            <w:t>6</w:t>
          </w:r>
          <w:r>
            <w:rPr>
              <w:rStyle w:val="Numrodepage"/>
              <w:rFonts w:cs="Arial"/>
              <w:b/>
            </w:rPr>
            <w:fldChar w:fldCharType="end"/>
          </w:r>
        </w:p>
      </w:tc>
    </w:tr>
  </w:tbl>
  <w:p w:rsidR="009B1CD0" w:rsidRDefault="009B1CD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CF7" w:rsidRDefault="00906CF7">
      <w:r>
        <w:separator/>
      </w:r>
    </w:p>
  </w:footnote>
  <w:footnote w:type="continuationSeparator" w:id="0">
    <w:p w:rsidR="00906CF7" w:rsidRDefault="00906CF7">
      <w:r>
        <w:continuationSeparator/>
      </w:r>
    </w:p>
  </w:footnote>
  <w:footnote w:id="1">
    <w:p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772C298A"/>
    <w:multiLevelType w:val="hybridMultilevel"/>
    <w:tmpl w:val="957A11D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00CE9"/>
    <w:rsid w:val="00036500"/>
    <w:rsid w:val="000A2E05"/>
    <w:rsid w:val="000E0020"/>
    <w:rsid w:val="00166B56"/>
    <w:rsid w:val="001C40C0"/>
    <w:rsid w:val="001C733C"/>
    <w:rsid w:val="0021527A"/>
    <w:rsid w:val="0021797C"/>
    <w:rsid w:val="00225A1A"/>
    <w:rsid w:val="00275D0D"/>
    <w:rsid w:val="002904AF"/>
    <w:rsid w:val="002B7FE3"/>
    <w:rsid w:val="002C2CA3"/>
    <w:rsid w:val="002C4B3E"/>
    <w:rsid w:val="002C79D6"/>
    <w:rsid w:val="002F4A43"/>
    <w:rsid w:val="00332B12"/>
    <w:rsid w:val="00354C04"/>
    <w:rsid w:val="00385E76"/>
    <w:rsid w:val="003C593B"/>
    <w:rsid w:val="0043706E"/>
    <w:rsid w:val="00442D80"/>
    <w:rsid w:val="0044597F"/>
    <w:rsid w:val="00483457"/>
    <w:rsid w:val="004A7169"/>
    <w:rsid w:val="004E75A6"/>
    <w:rsid w:val="005105AE"/>
    <w:rsid w:val="00513379"/>
    <w:rsid w:val="00514DAF"/>
    <w:rsid w:val="00532EC7"/>
    <w:rsid w:val="00541CA3"/>
    <w:rsid w:val="005546A9"/>
    <w:rsid w:val="00565E17"/>
    <w:rsid w:val="005774A5"/>
    <w:rsid w:val="005846FB"/>
    <w:rsid w:val="005A4A3B"/>
    <w:rsid w:val="005A4CB5"/>
    <w:rsid w:val="00607812"/>
    <w:rsid w:val="0061068C"/>
    <w:rsid w:val="0064560F"/>
    <w:rsid w:val="00660727"/>
    <w:rsid w:val="00696046"/>
    <w:rsid w:val="006C4338"/>
    <w:rsid w:val="006D59FA"/>
    <w:rsid w:val="006F3DF9"/>
    <w:rsid w:val="0070112B"/>
    <w:rsid w:val="007060E5"/>
    <w:rsid w:val="00710FD6"/>
    <w:rsid w:val="00757151"/>
    <w:rsid w:val="00772304"/>
    <w:rsid w:val="007909E0"/>
    <w:rsid w:val="0079785C"/>
    <w:rsid w:val="007D5FD4"/>
    <w:rsid w:val="007D7A65"/>
    <w:rsid w:val="007F68A6"/>
    <w:rsid w:val="0083205E"/>
    <w:rsid w:val="00844DAA"/>
    <w:rsid w:val="008E3D6A"/>
    <w:rsid w:val="00906CF7"/>
    <w:rsid w:val="00934503"/>
    <w:rsid w:val="00983FF3"/>
    <w:rsid w:val="00996822"/>
    <w:rsid w:val="009B1CD0"/>
    <w:rsid w:val="009B45B9"/>
    <w:rsid w:val="00A30EBF"/>
    <w:rsid w:val="00A949DE"/>
    <w:rsid w:val="00AE7831"/>
    <w:rsid w:val="00B054DA"/>
    <w:rsid w:val="00B62CB1"/>
    <w:rsid w:val="00B87564"/>
    <w:rsid w:val="00BA44E5"/>
    <w:rsid w:val="00BE6078"/>
    <w:rsid w:val="00C77143"/>
    <w:rsid w:val="00C91060"/>
    <w:rsid w:val="00C911FE"/>
    <w:rsid w:val="00CD185D"/>
    <w:rsid w:val="00CD46CC"/>
    <w:rsid w:val="00D27EEE"/>
    <w:rsid w:val="00D337BD"/>
    <w:rsid w:val="00D46BC7"/>
    <w:rsid w:val="00D53A95"/>
    <w:rsid w:val="00DC2031"/>
    <w:rsid w:val="00DD45BE"/>
    <w:rsid w:val="00DE5A6C"/>
    <w:rsid w:val="00E457C4"/>
    <w:rsid w:val="00E47798"/>
    <w:rsid w:val="00F124E2"/>
    <w:rsid w:val="00FD6B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8ECA40-6C54-4228-9173-656179B0A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31</TotalTime>
  <Pages>6</Pages>
  <Words>1568</Words>
  <Characters>8625</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Frederic Blaizel</cp:lastModifiedBy>
  <cp:revision>23</cp:revision>
  <cp:lastPrinted>2018-04-25T08:18:00Z</cp:lastPrinted>
  <dcterms:created xsi:type="dcterms:W3CDTF">2017-04-06T08:02:00Z</dcterms:created>
  <dcterms:modified xsi:type="dcterms:W3CDTF">2018-04-25T08:18:00Z</dcterms:modified>
</cp:coreProperties>
</file>