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6A2D67" w:rsidRDefault="00CC1476" w:rsidP="006A2D67">
      <w:pPr>
        <w:tabs>
          <w:tab w:val="left" w:pos="426"/>
          <w:tab w:val="left" w:pos="851"/>
        </w:tabs>
        <w:jc w:val="both"/>
        <w:rPr>
          <w:b/>
        </w:rPr>
      </w:pPr>
      <w:r w:rsidRPr="00CC1476">
        <w:rPr>
          <w:rFonts w:ascii="Arial" w:hAnsi="Arial" w:cs="Arial"/>
          <w:b/>
        </w:rPr>
        <w:t xml:space="preserve">Marché n° </w:t>
      </w:r>
      <w:r w:rsidR="00797FD6" w:rsidRPr="00232B34">
        <w:rPr>
          <w:rFonts w:ascii="Arial" w:hAnsi="Arial" w:cs="Arial"/>
          <w:b/>
        </w:rPr>
        <w:t>18-</w:t>
      </w:r>
      <w:r w:rsidR="00232B34" w:rsidRPr="00232B34">
        <w:rPr>
          <w:rFonts w:ascii="Arial" w:hAnsi="Arial" w:cs="Arial"/>
          <w:b/>
        </w:rPr>
        <w:t>0</w:t>
      </w:r>
      <w:r w:rsidR="00A14428">
        <w:rPr>
          <w:rFonts w:ascii="Arial" w:hAnsi="Arial" w:cs="Arial"/>
          <w:b/>
        </w:rPr>
        <w:t>15</w:t>
      </w:r>
      <w:r w:rsidR="006A2D67" w:rsidRPr="00232B34">
        <w:rPr>
          <w:rFonts w:ascii="Arial" w:hAnsi="Arial" w:cs="Arial"/>
          <w:b/>
        </w:rPr>
        <w:t xml:space="preserve"> </w:t>
      </w:r>
      <w:r w:rsidR="000F2CC0">
        <w:rPr>
          <w:rFonts w:ascii="Arial" w:hAnsi="Arial" w:cs="Arial"/>
          <w:b/>
        </w:rPr>
        <w:t xml:space="preserve">d’assistance à maîtrise d’ouvrage relative </w:t>
      </w:r>
      <w:r w:rsidR="00797FD6">
        <w:rPr>
          <w:rFonts w:ascii="Arial" w:hAnsi="Arial" w:cs="Arial"/>
          <w:b/>
        </w:rPr>
        <w:t>a</w:t>
      </w:r>
      <w:r w:rsidR="000F2CC0">
        <w:rPr>
          <w:rFonts w:ascii="Arial" w:hAnsi="Arial" w:cs="Arial"/>
          <w:b/>
        </w:rPr>
        <w:t>u « remplacement de deux supervisions INTOUCH par TOPKAPI et la réorganisation d’une supervision TOPKAPI existante</w:t>
      </w:r>
      <w:r w:rsidR="006A2D67">
        <w:rPr>
          <w:b/>
        </w:rPr>
        <w:t> »</w:t>
      </w:r>
      <w:r w:rsidR="000F2CC0">
        <w:rPr>
          <w:b/>
        </w:rPr>
        <w:t>.</w:t>
      </w:r>
    </w:p>
    <w:p w:rsidR="00F62763" w:rsidRDefault="00F62763" w:rsidP="00F62763">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A14428"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333E8">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9333E8">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6A2D67" w:rsidRDefault="006A2D67" w:rsidP="009B45B9">
      <w:pPr>
        <w:pStyle w:val="fcasegauche"/>
        <w:tabs>
          <w:tab w:val="left" w:pos="851"/>
        </w:tabs>
        <w:spacing w:after="0"/>
        <w:rPr>
          <w:rFonts w:ascii="Arial" w:hAnsi="Arial" w:cs="Arial"/>
        </w:rPr>
      </w:pPr>
    </w:p>
    <w:p w:rsidR="009B1CD0" w:rsidRDefault="009B1CD0" w:rsidP="006A2D67">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9333E8">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9333E8">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9333E8">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9333E8">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9333E8">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9333E8">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9333E8">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9333E8">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9333E8">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9333E8">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9333E8">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9333E8">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9333E8">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9333E8">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9333E8">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9333E8">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9333E8">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9333E8">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9333E8">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5A2E77">
        <w:rPr>
          <w:rFonts w:ascii="Arial" w:hAnsi="Arial" w:cs="Arial"/>
        </w:rPr>
        <w:t>1</w:t>
      </w:r>
      <w:r w:rsidR="00A14428">
        <w:rPr>
          <w:rFonts w:ascii="Arial" w:hAnsi="Arial" w:cs="Arial"/>
        </w:rPr>
        <w:t xml:space="preserve"> mois à compter de</w:t>
      </w:r>
      <w:r w:rsidR="00CC1476">
        <w:rPr>
          <w:rFonts w:ascii="Arial" w:hAnsi="Arial" w:cs="Arial"/>
        </w:rPr>
        <w:t xml:space="preserve"> </w:t>
      </w:r>
      <w:r>
        <w:rPr>
          <w:rFonts w:ascii="Arial" w:hAnsi="Arial" w:cs="Arial"/>
        </w:rPr>
        <w:t>:</w:t>
      </w:r>
    </w:p>
    <w:p w:rsidR="009B1CD0" w:rsidRDefault="009B1CD0" w:rsidP="009B45B9">
      <w:pPr>
        <w:tabs>
          <w:tab w:val="left" w:pos="851"/>
        </w:tabs>
        <w:rPr>
          <w:rFonts w:ascii="Arial" w:hAnsi="Arial" w:cs="Arial"/>
          <w:i/>
          <w:sz w:val="18"/>
          <w:szCs w:val="18"/>
        </w:rPr>
      </w:pPr>
      <w:r>
        <w:rPr>
          <w:rFonts w:ascii="Arial" w:hAnsi="Arial" w:cs="Arial"/>
          <w:i/>
          <w:sz w:val="18"/>
          <w:szCs w:val="18"/>
        </w:rPr>
        <w:t>(Cocher la case correspondante.)</w:t>
      </w:r>
    </w:p>
    <w:p w:rsidR="00A14428" w:rsidRDefault="00A14428" w:rsidP="009B45B9">
      <w:pPr>
        <w:tabs>
          <w:tab w:val="left" w:pos="851"/>
        </w:tabs>
      </w:pPr>
    </w:p>
    <w:p w:rsidR="009B1CD0" w:rsidRDefault="00844DAA" w:rsidP="009B45B9">
      <w:pPr>
        <w:tabs>
          <w:tab w:val="left" w:pos="851"/>
        </w:tabs>
        <w:spacing w:before="120"/>
        <w:ind w:left="567"/>
        <w:jc w:val="both"/>
      </w:pPr>
      <w:r>
        <w:tab/>
      </w:r>
      <w:r w:rsidR="006C496B">
        <w:fldChar w:fldCharType="begin">
          <w:ffData>
            <w:name w:val=""/>
            <w:enabled/>
            <w:calcOnExit w:val="0"/>
            <w:checkBox>
              <w:size w:val="20"/>
              <w:default w:val="1"/>
            </w:checkBox>
          </w:ffData>
        </w:fldChar>
      </w:r>
      <w:r w:rsidR="006C496B">
        <w:instrText xml:space="preserve"> FORMCHECKBOX </w:instrText>
      </w:r>
      <w:r w:rsidR="009333E8">
        <w:fldChar w:fldCharType="separate"/>
      </w:r>
      <w:r w:rsidR="006C496B">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9333E8">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9333E8">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CC1476" w:rsidRDefault="00CC1476" w:rsidP="009B45B9">
      <w:pPr>
        <w:tabs>
          <w:tab w:val="left" w:pos="426"/>
          <w:tab w:val="left" w:pos="851"/>
        </w:tabs>
        <w:jc w:val="both"/>
        <w:rPr>
          <w:rFonts w:ascii="Arial" w:hAnsi="Arial" w:cs="Arial"/>
          <w:b/>
        </w:rPr>
      </w:pPr>
    </w:p>
    <w:p w:rsidR="00A14428" w:rsidRDefault="00A14428" w:rsidP="009B45B9">
      <w:pPr>
        <w:tabs>
          <w:tab w:val="left" w:pos="426"/>
          <w:tab w:val="left" w:pos="851"/>
        </w:tabs>
        <w:jc w:val="both"/>
        <w:rPr>
          <w:rFonts w:ascii="Arial" w:hAnsi="Arial" w:cs="Arial"/>
          <w:b/>
        </w:rPr>
      </w:pPr>
    </w:p>
    <w:p w:rsidR="00A14428" w:rsidRDefault="00A14428" w:rsidP="009B45B9">
      <w:pPr>
        <w:tabs>
          <w:tab w:val="left" w:pos="426"/>
          <w:tab w:val="left" w:pos="851"/>
        </w:tabs>
        <w:jc w:val="both"/>
        <w:rPr>
          <w:rFonts w:ascii="Arial" w:hAnsi="Arial" w:cs="Arial"/>
          <w:b/>
        </w:rPr>
      </w:pPr>
    </w:p>
    <w:p w:rsidR="00A14428" w:rsidRDefault="00A14428"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9333E8">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9333E8">
        <w:fldChar w:fldCharType="separate"/>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9333E8">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9333E8">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9333E8">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9333E8">
        <w:fldChar w:fldCharType="separate"/>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9333E8">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9333E8">
        <w:fldChar w:fldCharType="separate"/>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9333E8">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9333E8">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9333E8">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9333E8">
        <w:fldChar w:fldCharType="separate"/>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9C10D0" w:rsidP="006F3DF9">
      <w:pPr>
        <w:pStyle w:val="En-tte"/>
        <w:tabs>
          <w:tab w:val="clear" w:pos="4536"/>
          <w:tab w:val="clear" w:pos="9072"/>
          <w:tab w:val="left" w:pos="851"/>
        </w:tabs>
        <w:jc w:val="both"/>
        <w:rPr>
          <w:rFonts w:ascii="Arial" w:hAnsi="Arial" w:cs="Arial"/>
          <w:b/>
        </w:rPr>
      </w:pPr>
      <w:r>
        <w:rPr>
          <w:rFonts w:ascii="Arial" w:hAnsi="Arial" w:cs="Arial"/>
          <w:b/>
        </w:rPr>
        <w:t>Communauté d’Agglomération Grand Calais Terres et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5A2E77" w:rsidP="005846FB">
      <w:pPr>
        <w:pStyle w:val="En-tte"/>
        <w:tabs>
          <w:tab w:val="clear" w:pos="4536"/>
          <w:tab w:val="clear" w:pos="9072"/>
          <w:tab w:val="left" w:pos="851"/>
        </w:tabs>
        <w:jc w:val="both"/>
        <w:rPr>
          <w:rFonts w:ascii="Arial" w:hAnsi="Arial" w:cs="Arial"/>
          <w:b/>
        </w:rPr>
      </w:pPr>
      <w:r>
        <w:rPr>
          <w:rFonts w:ascii="Arial" w:hAnsi="Arial" w:cs="Arial"/>
          <w:b/>
        </w:rPr>
        <w:t>CS 40</w:t>
      </w:r>
      <w:r w:rsidR="00DC2031" w:rsidRPr="00DC2031">
        <w:rPr>
          <w:rFonts w:ascii="Arial" w:hAnsi="Arial" w:cs="Arial"/>
          <w:b/>
        </w:rPr>
        <w:t>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9C10D0">
        <w:rPr>
          <w:rFonts w:ascii="Arial" w:hAnsi="Arial" w:cs="Arial"/>
          <w:b/>
        </w:rPr>
        <w:t xml:space="preserve"> </w:t>
      </w:r>
      <w:r w:rsidRPr="00DC2031">
        <w:rPr>
          <w:rFonts w:ascii="Arial" w:hAnsi="Arial" w:cs="Arial"/>
          <w:b/>
        </w:rPr>
        <w:t>10</w:t>
      </w:r>
      <w:r w:rsidR="009C10D0">
        <w:rPr>
          <w:rFonts w:ascii="Arial" w:hAnsi="Arial" w:cs="Arial"/>
          <w:b/>
        </w:rPr>
        <w:t>1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025F20">
        <w:rPr>
          <w:rFonts w:ascii="Arial" w:hAnsi="Arial" w:cs="Arial"/>
        </w:rPr>
        <w:t xml:space="preserve"> </w:t>
      </w:r>
      <w:r w:rsidR="002E53E9" w:rsidRPr="002E53E9">
        <w:rPr>
          <w:rFonts w:ascii="Arial" w:hAnsi="Arial" w:cs="Arial"/>
        </w:rPr>
        <w:t>A 970 2051 AC 18-02</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EB229F" w:rsidRDefault="00EB229F" w:rsidP="009B45B9">
      <w:pPr>
        <w:tabs>
          <w:tab w:val="left" w:pos="851"/>
        </w:tabs>
        <w:rPr>
          <w:rFonts w:ascii="Arial" w:hAnsi="Arial" w:cs="Arial"/>
        </w:rPr>
      </w:pPr>
    </w:p>
    <w:p w:rsidR="00EB229F" w:rsidRDefault="00EB229F" w:rsidP="009B45B9">
      <w:pPr>
        <w:tabs>
          <w:tab w:val="left" w:pos="851"/>
        </w:tabs>
        <w:rPr>
          <w:rFonts w:ascii="Arial" w:hAnsi="Arial" w:cs="Arial"/>
        </w:rPr>
      </w:pPr>
      <w:bookmarkStart w:id="0" w:name="_GoBack"/>
      <w:bookmarkEnd w:id="0"/>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6A2D67" w:rsidP="009B45B9">
      <w:pPr>
        <w:tabs>
          <w:tab w:val="left" w:pos="851"/>
        </w:tabs>
        <w:jc w:val="both"/>
      </w:pPr>
      <w:r>
        <w:tab/>
      </w:r>
      <w:r>
        <w:tab/>
      </w:r>
      <w:r>
        <w:tab/>
      </w:r>
      <w:r>
        <w:tab/>
      </w:r>
      <w:r>
        <w:tab/>
      </w:r>
      <w:r>
        <w:tab/>
      </w:r>
      <w:r>
        <w:tab/>
      </w:r>
      <w:r>
        <w:tab/>
      </w:r>
      <w:r>
        <w:tab/>
        <w:t>Pour la Présidente,</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Le Conseiller Communautaire Délégué</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M</w:t>
      </w:r>
      <w:r w:rsidR="00ED39CD">
        <w:t>onsieur</w:t>
      </w:r>
      <w:r>
        <w:t xml:space="preserve">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F62763">
      <w:type w:val="continuous"/>
      <w:pgSz w:w="11906" w:h="16838"/>
      <w:pgMar w:top="454" w:right="851" w:bottom="736" w:left="851" w:header="720" w:footer="3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6A2D67" w:rsidRDefault="00EC7148" w:rsidP="00232B34">
          <w:pPr>
            <w:tabs>
              <w:tab w:val="left" w:pos="426"/>
              <w:tab w:val="left" w:pos="851"/>
            </w:tabs>
            <w:jc w:val="both"/>
            <w:rPr>
              <w:b/>
            </w:rPr>
          </w:pPr>
          <w:r w:rsidRPr="00CC1476">
            <w:rPr>
              <w:rFonts w:ascii="Arial" w:hAnsi="Arial" w:cs="Arial"/>
              <w:b/>
            </w:rPr>
            <w:t xml:space="preserve">Marché n° </w:t>
          </w:r>
          <w:r w:rsidRPr="00232B34">
            <w:rPr>
              <w:rFonts w:ascii="Arial" w:hAnsi="Arial" w:cs="Arial"/>
              <w:b/>
            </w:rPr>
            <w:t>18-0</w:t>
          </w:r>
          <w:r>
            <w:rPr>
              <w:rFonts w:ascii="Arial" w:hAnsi="Arial" w:cs="Arial"/>
              <w:b/>
            </w:rPr>
            <w:t>15</w:t>
          </w:r>
          <w:r w:rsidRPr="00232B34">
            <w:rPr>
              <w:rFonts w:ascii="Arial" w:hAnsi="Arial" w:cs="Arial"/>
              <w:b/>
            </w:rPr>
            <w:t xml:space="preserve"> </w:t>
          </w:r>
          <w:r>
            <w:rPr>
              <w:rFonts w:ascii="Arial" w:hAnsi="Arial" w:cs="Arial"/>
              <w:b/>
            </w:rPr>
            <w:t>d’assistance à maîtrise d’ouvrage relative au « remplacement de deux supervisions INTOUCH par TOPKAPI et la réorganisation d’une supervision TOPKAPI existante</w:t>
          </w:r>
          <w:r>
            <w:rPr>
              <w:b/>
            </w:rPr>
            <w:t> ».</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9333E8">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9333E8">
            <w:rPr>
              <w:rStyle w:val="Numrodepage"/>
              <w:rFonts w:cs="Arial"/>
              <w:b/>
              <w:noProof/>
            </w:rPr>
            <w:t>6</w:t>
          </w:r>
          <w:r>
            <w:rPr>
              <w:rStyle w:val="Numrodepage"/>
              <w:rFonts w:cs="Arial"/>
              <w:b/>
            </w:rPr>
            <w:fldChar w:fldCharType="end"/>
          </w:r>
        </w:p>
      </w:tc>
    </w:tr>
  </w:tbl>
  <w:p w:rsidR="009B1CD0" w:rsidRDefault="009B1CD0" w:rsidP="00F627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43525187"/>
    <w:multiLevelType w:val="hybridMultilevel"/>
    <w:tmpl w:val="ED383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15AF1"/>
    <w:rsid w:val="00025F20"/>
    <w:rsid w:val="00036500"/>
    <w:rsid w:val="000A2E05"/>
    <w:rsid w:val="000E0020"/>
    <w:rsid w:val="000F2CC0"/>
    <w:rsid w:val="00112DEE"/>
    <w:rsid w:val="00153120"/>
    <w:rsid w:val="00166B56"/>
    <w:rsid w:val="00176425"/>
    <w:rsid w:val="001C40C0"/>
    <w:rsid w:val="001C733C"/>
    <w:rsid w:val="0021527A"/>
    <w:rsid w:val="0021797C"/>
    <w:rsid w:val="00225A1A"/>
    <w:rsid w:val="00232B34"/>
    <w:rsid w:val="00275790"/>
    <w:rsid w:val="002904AF"/>
    <w:rsid w:val="002C2CA3"/>
    <w:rsid w:val="002C4B3E"/>
    <w:rsid w:val="002C79D6"/>
    <w:rsid w:val="002E53E9"/>
    <w:rsid w:val="00332B12"/>
    <w:rsid w:val="00354C04"/>
    <w:rsid w:val="00361FD9"/>
    <w:rsid w:val="00385E76"/>
    <w:rsid w:val="003C593B"/>
    <w:rsid w:val="0043706E"/>
    <w:rsid w:val="0044597F"/>
    <w:rsid w:val="00451221"/>
    <w:rsid w:val="00483457"/>
    <w:rsid w:val="004A7169"/>
    <w:rsid w:val="004E75A6"/>
    <w:rsid w:val="00513379"/>
    <w:rsid w:val="00514DAF"/>
    <w:rsid w:val="00532EC7"/>
    <w:rsid w:val="00541CA3"/>
    <w:rsid w:val="005546A9"/>
    <w:rsid w:val="005846FB"/>
    <w:rsid w:val="005A2E77"/>
    <w:rsid w:val="005A4A3B"/>
    <w:rsid w:val="005A4CB5"/>
    <w:rsid w:val="005E414C"/>
    <w:rsid w:val="005F359A"/>
    <w:rsid w:val="0061068C"/>
    <w:rsid w:val="0064560F"/>
    <w:rsid w:val="00660727"/>
    <w:rsid w:val="006A2D67"/>
    <w:rsid w:val="006C4338"/>
    <w:rsid w:val="006C496B"/>
    <w:rsid w:val="006F3DF9"/>
    <w:rsid w:val="0070112B"/>
    <w:rsid w:val="007060E5"/>
    <w:rsid w:val="00710FD6"/>
    <w:rsid w:val="00757151"/>
    <w:rsid w:val="007909E0"/>
    <w:rsid w:val="0079785C"/>
    <w:rsid w:val="00797FD6"/>
    <w:rsid w:val="007B30BD"/>
    <w:rsid w:val="007B62D4"/>
    <w:rsid w:val="007D7A65"/>
    <w:rsid w:val="007F68A6"/>
    <w:rsid w:val="0083205E"/>
    <w:rsid w:val="00844DAA"/>
    <w:rsid w:val="008464ED"/>
    <w:rsid w:val="008C07E7"/>
    <w:rsid w:val="008E3D6A"/>
    <w:rsid w:val="00906CF7"/>
    <w:rsid w:val="00914171"/>
    <w:rsid w:val="009333E8"/>
    <w:rsid w:val="00934503"/>
    <w:rsid w:val="00983FF3"/>
    <w:rsid w:val="00996822"/>
    <w:rsid w:val="009B1CD0"/>
    <w:rsid w:val="009B45B9"/>
    <w:rsid w:val="009C10D0"/>
    <w:rsid w:val="00A04A56"/>
    <w:rsid w:val="00A14428"/>
    <w:rsid w:val="00A30EBF"/>
    <w:rsid w:val="00A50182"/>
    <w:rsid w:val="00AE7831"/>
    <w:rsid w:val="00B054DA"/>
    <w:rsid w:val="00B826B6"/>
    <w:rsid w:val="00B87564"/>
    <w:rsid w:val="00BA44E5"/>
    <w:rsid w:val="00BE6078"/>
    <w:rsid w:val="00C31510"/>
    <w:rsid w:val="00C4076F"/>
    <w:rsid w:val="00C77143"/>
    <w:rsid w:val="00C91060"/>
    <w:rsid w:val="00C911FE"/>
    <w:rsid w:val="00CC1476"/>
    <w:rsid w:val="00CC1AFA"/>
    <w:rsid w:val="00CD185D"/>
    <w:rsid w:val="00CD46CC"/>
    <w:rsid w:val="00D46BC7"/>
    <w:rsid w:val="00DC2031"/>
    <w:rsid w:val="00DE1587"/>
    <w:rsid w:val="00E47798"/>
    <w:rsid w:val="00EB229F"/>
    <w:rsid w:val="00EC7148"/>
    <w:rsid w:val="00ED39CD"/>
    <w:rsid w:val="00F627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E8789-3DF9-4775-B96C-22CA3C113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6</Pages>
  <Words>1572</Words>
  <Characters>8651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8</cp:revision>
  <cp:lastPrinted>2018-05-31T06:43:00Z</cp:lastPrinted>
  <dcterms:created xsi:type="dcterms:W3CDTF">2018-04-12T08:05:00Z</dcterms:created>
  <dcterms:modified xsi:type="dcterms:W3CDTF">2018-05-31T06:43:00Z</dcterms:modified>
</cp:coreProperties>
</file>