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DB3FE1">
        <w:rPr>
          <w:rFonts w:ascii="Arial" w:hAnsi="Arial"/>
          <w:b/>
          <w:lang w:val="fr-FR"/>
        </w:rPr>
        <w:t>Marché n° 1</w:t>
      </w:r>
      <w:r w:rsidR="003C2EAE" w:rsidRPr="00DB3FE1">
        <w:rPr>
          <w:rFonts w:ascii="Arial" w:hAnsi="Arial"/>
          <w:b/>
          <w:lang w:val="fr-FR"/>
        </w:rPr>
        <w:t>8</w:t>
      </w:r>
      <w:r w:rsidRPr="00DB3FE1">
        <w:rPr>
          <w:rFonts w:ascii="Arial" w:hAnsi="Arial"/>
          <w:b/>
          <w:lang w:val="fr-FR"/>
        </w:rPr>
        <w:t>-</w:t>
      </w:r>
      <w:r w:rsidR="00947FA4" w:rsidRPr="00DB3FE1">
        <w:rPr>
          <w:rFonts w:ascii="Arial" w:hAnsi="Arial"/>
          <w:b/>
          <w:lang w:val="fr-FR"/>
        </w:rPr>
        <w:t>0</w:t>
      </w:r>
      <w:r w:rsidR="00E97E2A">
        <w:rPr>
          <w:rFonts w:ascii="Arial" w:hAnsi="Arial"/>
          <w:b/>
          <w:lang w:val="fr-FR"/>
        </w:rPr>
        <w:t>31</w:t>
      </w:r>
      <w:r w:rsidR="007B5CE8" w:rsidRPr="00DB3FE1">
        <w:rPr>
          <w:rFonts w:ascii="Arial" w:hAnsi="Arial"/>
          <w:b/>
          <w:lang w:val="fr-FR"/>
        </w:rPr>
        <w:t xml:space="preserve"> </w:t>
      </w:r>
      <w:r w:rsidRPr="00DB3FE1">
        <w:rPr>
          <w:rFonts w:ascii="Arial" w:hAnsi="Arial"/>
          <w:b/>
          <w:lang w:val="fr-FR"/>
        </w:rPr>
        <w:t xml:space="preserve">relatif </w:t>
      </w:r>
      <w:r w:rsidR="00E97E2A">
        <w:rPr>
          <w:rFonts w:ascii="Arial" w:hAnsi="Arial"/>
          <w:b/>
          <w:lang w:val="fr-FR"/>
        </w:rPr>
        <w:t>aux</w:t>
      </w:r>
      <w:r w:rsidRPr="00DB3FE1">
        <w:rPr>
          <w:rFonts w:ascii="Arial" w:hAnsi="Arial"/>
          <w:b/>
          <w:lang w:val="fr-FR"/>
        </w:rPr>
        <w:t xml:space="preserve"> </w:t>
      </w:r>
      <w:r w:rsidR="00642E79" w:rsidRPr="00DB3FE1">
        <w:rPr>
          <w:rFonts w:ascii="Arial" w:hAnsi="Arial"/>
          <w:b/>
          <w:lang w:val="fr-FR"/>
        </w:rPr>
        <w:t>« </w:t>
      </w:r>
      <w:r w:rsidR="00E97E2A">
        <w:rPr>
          <w:rFonts w:ascii="Arial" w:hAnsi="Arial"/>
          <w:b/>
          <w:lang w:val="fr-FR"/>
        </w:rPr>
        <w:t>travaux de rénovation de la toiture terrasse de la piscine Emile Ranson à Calais</w:t>
      </w:r>
      <w:r w:rsidR="00642E79" w:rsidRPr="00DB3FE1">
        <w:rPr>
          <w:rFonts w:ascii="Arial" w:hAnsi="Arial"/>
          <w:b/>
          <w:lang w:val="fr-FR"/>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C2EA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97E2A">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3C2EA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7E2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E97E2A">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4F0E1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97E2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E97E2A">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E97E2A">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E97E2A">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42E79" w:rsidRDefault="00642E79"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97E2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642E79" w:rsidRDefault="00642E79"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E97E2A" w:rsidRDefault="00E97E2A"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97E2A">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97E2A">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E97E2A">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E97E2A">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DE7AC5">
        <w:rPr>
          <w:rFonts w:ascii="Arial" w:hAnsi="Arial" w:cs="Arial"/>
        </w:rPr>
        <w:t xml:space="preserve">La durée d’exécution du marché ou de l’accord cadre est de </w:t>
      </w:r>
      <w:r w:rsidR="00E97E2A">
        <w:rPr>
          <w:rFonts w:ascii="Arial" w:hAnsi="Arial" w:cs="Arial"/>
        </w:rPr>
        <w:t>21 semaines</w:t>
      </w:r>
      <w:r w:rsidR="003C2EAE">
        <w:rPr>
          <w:rFonts w:ascii="Arial" w:hAnsi="Arial" w:cs="Arial"/>
        </w:rPr>
        <w:t xml:space="preserve"> </w:t>
      </w:r>
      <w:r w:rsidR="00E97E2A">
        <w:rPr>
          <w:rFonts w:ascii="Arial" w:hAnsi="Arial" w:cs="Arial"/>
        </w:rPr>
        <w:t xml:space="preserve">à compter de </w:t>
      </w:r>
      <w:r w:rsidRPr="00DE7AC5">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E97E2A">
        <w:fldChar w:fldCharType="separate"/>
      </w:r>
      <w:r w:rsidR="00642E7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E97E2A">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E97E2A">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E97E2A" w:rsidRDefault="00E97E2A"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E97E2A">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E97E2A">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E97E2A" w:rsidRDefault="00E97E2A"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9F4F6A" w:rsidRDefault="009F4F6A"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97E2A">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97E2A">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E97E2A">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E97E2A">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E97E2A">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E97E2A">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E97E2A">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E97E2A">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E97E2A">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E97E2A">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00174E">
        <w:rPr>
          <w:rFonts w:ascii="Wingdings" w:eastAsia="Wingdings" w:hAnsi="Wingdings" w:cs="Wingdings"/>
          <w:b/>
          <w:color w:val="66CCFF"/>
          <w:spacing w:val="-10"/>
        </w:rPr>
        <w:t></w:t>
      </w:r>
      <w:r w:rsidRPr="0000174E">
        <w:rPr>
          <w:rFonts w:ascii="Arial" w:eastAsia="Arial" w:hAnsi="Arial" w:cs="Arial"/>
          <w:b/>
        </w:rPr>
        <w:t xml:space="preserve">  </w:t>
      </w:r>
      <w:r w:rsidRPr="0000174E">
        <w:rPr>
          <w:rFonts w:ascii="Arial" w:hAnsi="Arial" w:cs="Arial"/>
        </w:rPr>
        <w:t>Imputation budgétaire :</w:t>
      </w:r>
      <w:r w:rsidR="0000174E" w:rsidRPr="0000174E">
        <w:rPr>
          <w:rFonts w:ascii="Arial" w:hAnsi="Arial" w:cs="Arial"/>
        </w:rPr>
        <w:t xml:space="preserve"> </w:t>
      </w:r>
      <w:r w:rsidR="00E97E2A">
        <w:rPr>
          <w:rFonts w:ascii="Arial" w:hAnsi="Arial" w:cs="Arial"/>
        </w:rPr>
        <w:t>A960 413 21731 A70 05030100</w:t>
      </w:r>
    </w:p>
    <w:p w:rsidR="0079785C" w:rsidRDefault="0079785C" w:rsidP="009B45B9">
      <w:pPr>
        <w:pStyle w:val="fcase2metab"/>
        <w:rPr>
          <w:rFonts w:ascii="Arial" w:hAnsi="Arial" w:cs="Arial"/>
        </w:rPr>
      </w:pPr>
    </w:p>
    <w:p w:rsidR="003C593B" w:rsidRDefault="003C593B" w:rsidP="009B45B9">
      <w:pPr>
        <w:tabs>
          <w:tab w:val="left" w:pos="851"/>
        </w:tabs>
        <w:rPr>
          <w:rFonts w:ascii="Arial" w:hAnsi="Arial" w:cs="Arial"/>
        </w:rPr>
      </w:pPr>
    </w:p>
    <w:p w:rsidR="00E97E2A" w:rsidRDefault="00E97E2A"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bookmarkStart w:id="0" w:name="_GoBack"/>
      <w:bookmarkEnd w:id="0"/>
    </w:p>
    <w:p w:rsidR="00642E79" w:rsidRDefault="00642E79" w:rsidP="009B45B9">
      <w:pPr>
        <w:tabs>
          <w:tab w:val="left" w:pos="851"/>
        </w:tabs>
        <w:rPr>
          <w:rFonts w:ascii="Arial" w:hAnsi="Arial" w:cs="Arial"/>
        </w:rPr>
      </w:pPr>
    </w:p>
    <w:p w:rsidR="001C40C0" w:rsidRDefault="001C40C0" w:rsidP="009B45B9">
      <w:pPr>
        <w:tabs>
          <w:tab w:val="left" w:pos="851"/>
        </w:tabs>
        <w:rPr>
          <w:rFonts w:ascii="Arial" w:hAnsi="Arial" w:cs="Arial"/>
        </w:rPr>
      </w:pPr>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F4F6A" w:rsidP="009F4F6A">
      <w:pPr>
        <w:tabs>
          <w:tab w:val="left" w:pos="851"/>
        </w:tabs>
        <w:ind w:left="6804"/>
        <w:rPr>
          <w:rFonts w:ascii="Arial" w:hAnsi="Arial" w:cs="Arial"/>
          <w:i/>
          <w:sz w:val="18"/>
          <w:szCs w:val="18"/>
        </w:rPr>
      </w:pPr>
      <w:r>
        <w:rPr>
          <w:rFonts w:ascii="Arial" w:hAnsi="Arial" w:cs="Arial"/>
        </w:rPr>
        <w:t xml:space="preserve">          </w:t>
      </w:r>
      <w:r w:rsidR="009B1CD0">
        <w:rPr>
          <w:rFonts w:ascii="Arial" w:hAnsi="Arial" w:cs="Arial"/>
        </w:rPr>
        <w:t>Signature</w:t>
      </w:r>
    </w:p>
    <w:p w:rsidR="009B1CD0" w:rsidRDefault="009F4F6A" w:rsidP="009B45B9">
      <w:pPr>
        <w:tabs>
          <w:tab w:val="left" w:pos="851"/>
        </w:tabs>
        <w:ind w:left="4820"/>
        <w:jc w:val="center"/>
      </w:pPr>
      <w:r>
        <w:rPr>
          <w:rFonts w:ascii="Arial" w:hAnsi="Arial" w:cs="Arial"/>
          <w:i/>
          <w:sz w:val="18"/>
          <w:szCs w:val="18"/>
        </w:rPr>
        <w:t xml:space="preserve">             </w:t>
      </w:r>
      <w:r w:rsidR="009B1CD0">
        <w:rPr>
          <w:rFonts w:ascii="Arial" w:hAnsi="Arial" w:cs="Arial"/>
          <w:i/>
          <w:sz w:val="18"/>
          <w:szCs w:val="18"/>
        </w:rPr>
        <w:t>(</w:t>
      </w:r>
      <w:proofErr w:type="gramStart"/>
      <w:r w:rsidR="009B1CD0">
        <w:rPr>
          <w:rFonts w:ascii="Arial" w:hAnsi="Arial" w:cs="Arial"/>
          <w:i/>
          <w:sz w:val="18"/>
          <w:szCs w:val="18"/>
        </w:rPr>
        <w:t>représentant</w:t>
      </w:r>
      <w:proofErr w:type="gramEnd"/>
      <w:r w:rsidR="009B1CD0">
        <w:rPr>
          <w:rFonts w:ascii="Arial" w:hAnsi="Arial" w:cs="Arial"/>
          <w:i/>
          <w:sz w:val="18"/>
          <w:szCs w:val="18"/>
        </w:rPr>
        <w:t xml:space="preserve"> </w:t>
      </w:r>
      <w:r w:rsidR="0021527A">
        <w:rPr>
          <w:rFonts w:ascii="Arial" w:hAnsi="Arial" w:cs="Arial"/>
          <w:i/>
          <w:sz w:val="18"/>
          <w:szCs w:val="18"/>
        </w:rPr>
        <w:t>de l’acheteur</w:t>
      </w:r>
      <w:r w:rsidR="009B1CD0">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642E79" w:rsidP="009B45B9">
      <w:pPr>
        <w:tabs>
          <w:tab w:val="left" w:pos="851"/>
        </w:tabs>
        <w:jc w:val="both"/>
      </w:pPr>
      <w:r>
        <w:tab/>
      </w:r>
      <w:r>
        <w:tab/>
      </w:r>
      <w:r>
        <w:tab/>
      </w:r>
      <w:r>
        <w:tab/>
      </w:r>
      <w:r>
        <w:tab/>
      </w:r>
      <w:r>
        <w:tab/>
      </w:r>
      <w:r>
        <w:tab/>
      </w:r>
      <w:r>
        <w:tab/>
      </w:r>
      <w:r>
        <w:tab/>
      </w:r>
      <w:r>
        <w:tab/>
      </w:r>
      <w:r>
        <w:tab/>
      </w:r>
      <w:r>
        <w:tab/>
        <w:t xml:space="preserve">  Pour la Présidente,</w:t>
      </w:r>
    </w:p>
    <w:p w:rsidR="00642E79" w:rsidRDefault="00642E79" w:rsidP="009B45B9">
      <w:pPr>
        <w:tabs>
          <w:tab w:val="left" w:pos="851"/>
        </w:tabs>
        <w:jc w:val="both"/>
      </w:pPr>
      <w:r>
        <w:tab/>
      </w:r>
      <w:r>
        <w:tab/>
      </w:r>
      <w:r>
        <w:tab/>
      </w:r>
      <w:r>
        <w:tab/>
      </w:r>
      <w:r>
        <w:tab/>
      </w:r>
      <w:r>
        <w:tab/>
      </w:r>
      <w:r>
        <w:tab/>
      </w:r>
      <w:r>
        <w:tab/>
      </w:r>
      <w:r>
        <w:tab/>
      </w:r>
      <w:r>
        <w:tab/>
      </w:r>
      <w:r>
        <w:tab/>
        <w:t>Le Conseiller Communautaire Délégué,</w:t>
      </w:r>
    </w:p>
    <w:p w:rsidR="00642E79" w:rsidRDefault="00642E79" w:rsidP="009B45B9">
      <w:pPr>
        <w:tabs>
          <w:tab w:val="left" w:pos="851"/>
        </w:tabs>
        <w:jc w:val="both"/>
      </w:pPr>
      <w:r>
        <w:tab/>
      </w:r>
      <w:r>
        <w:tab/>
      </w:r>
      <w:r>
        <w:tab/>
      </w:r>
      <w:r>
        <w:tab/>
      </w:r>
      <w:r>
        <w:tab/>
      </w:r>
      <w:r>
        <w:tab/>
      </w:r>
      <w:r>
        <w:tab/>
      </w:r>
      <w:r>
        <w:tab/>
      </w:r>
      <w:r>
        <w:tab/>
      </w:r>
      <w:r>
        <w:tab/>
      </w:r>
      <w:r>
        <w:tab/>
      </w:r>
    </w:p>
    <w:p w:rsidR="00642E79" w:rsidRDefault="00642E79" w:rsidP="009B45B9">
      <w:pPr>
        <w:tabs>
          <w:tab w:val="left" w:pos="851"/>
        </w:tabs>
        <w:jc w:val="both"/>
      </w:pPr>
      <w:r>
        <w:tab/>
      </w:r>
      <w:r>
        <w:tab/>
      </w:r>
      <w:r>
        <w:tab/>
      </w:r>
      <w:r>
        <w:tab/>
      </w:r>
      <w:r>
        <w:tab/>
      </w:r>
      <w:r>
        <w:tab/>
      </w:r>
      <w:r>
        <w:tab/>
      </w:r>
      <w:r>
        <w:tab/>
      </w:r>
      <w:r>
        <w:tab/>
      </w:r>
      <w:r>
        <w:tab/>
      </w:r>
      <w:r>
        <w:tab/>
      </w:r>
      <w:r>
        <w:tab/>
        <w:t>Monsieur Guy BEGUE</w:t>
      </w:r>
    </w:p>
    <w:p w:rsidR="002C2CA3" w:rsidRDefault="002C2CA3" w:rsidP="009B45B9">
      <w:pPr>
        <w:tabs>
          <w:tab w:val="left" w:pos="851"/>
        </w:tabs>
        <w:jc w:val="both"/>
      </w:pPr>
    </w:p>
    <w:p w:rsidR="009F4F6A" w:rsidRDefault="009F4F6A"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E97E2A" w:rsidRDefault="00E47798" w:rsidP="009B45B9">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E97E2A" w:rsidRPr="00E97E2A" w:rsidRDefault="00E97E2A" w:rsidP="00E97E2A">
          <w:pPr>
            <w:pStyle w:val="TexteNormal"/>
            <w:rPr>
              <w:rFonts w:ascii="Arial" w:hAnsi="Arial"/>
              <w:b/>
              <w:noProof w:val="0"/>
              <w:color w:val="auto"/>
              <w:shd w:val="clear" w:color="auto" w:fill="auto"/>
              <w:lang w:val="fr-FR" w:eastAsia="zh-CN"/>
            </w:rPr>
          </w:pPr>
          <w:r w:rsidRPr="00E97E2A">
            <w:rPr>
              <w:rFonts w:ascii="Arial" w:hAnsi="Arial"/>
              <w:b/>
              <w:noProof w:val="0"/>
              <w:color w:val="auto"/>
              <w:shd w:val="clear" w:color="auto" w:fill="auto"/>
              <w:lang w:val="fr-FR" w:eastAsia="zh-CN"/>
            </w:rPr>
            <w:t>Marché n° 18-031 relatif aux « travaux de rénovation de la toiture terrasse de la piscine Emile Ranson à Calais</w:t>
          </w:r>
          <w:r>
            <w:rPr>
              <w:rFonts w:ascii="Arial" w:hAnsi="Arial"/>
              <w:b/>
              <w:noProof w:val="0"/>
              <w:color w:val="auto"/>
              <w:shd w:val="clear" w:color="auto" w:fill="auto"/>
              <w:lang w:val="fr-FR" w:eastAsia="zh-CN"/>
            </w:rPr>
            <w:t> » - offre de base</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E97E2A">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E97E2A">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0174E"/>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2EAE"/>
    <w:rsid w:val="003C593B"/>
    <w:rsid w:val="0043706E"/>
    <w:rsid w:val="0044597F"/>
    <w:rsid w:val="00483457"/>
    <w:rsid w:val="004A7169"/>
    <w:rsid w:val="004E75A6"/>
    <w:rsid w:val="004F0E1F"/>
    <w:rsid w:val="00513379"/>
    <w:rsid w:val="00514DAF"/>
    <w:rsid w:val="00532EC7"/>
    <w:rsid w:val="00541CA3"/>
    <w:rsid w:val="005546A9"/>
    <w:rsid w:val="005846FB"/>
    <w:rsid w:val="005A4A3B"/>
    <w:rsid w:val="005A4CB5"/>
    <w:rsid w:val="0061068C"/>
    <w:rsid w:val="00642E79"/>
    <w:rsid w:val="0064560F"/>
    <w:rsid w:val="00660727"/>
    <w:rsid w:val="006C4338"/>
    <w:rsid w:val="006F3DF9"/>
    <w:rsid w:val="0070112B"/>
    <w:rsid w:val="007060E5"/>
    <w:rsid w:val="00710FD6"/>
    <w:rsid w:val="00757151"/>
    <w:rsid w:val="007909E0"/>
    <w:rsid w:val="0079785C"/>
    <w:rsid w:val="007B5CE8"/>
    <w:rsid w:val="007D7A65"/>
    <w:rsid w:val="007F68A6"/>
    <w:rsid w:val="008158AE"/>
    <w:rsid w:val="0083205E"/>
    <w:rsid w:val="00844DAA"/>
    <w:rsid w:val="00847543"/>
    <w:rsid w:val="008E3D6A"/>
    <w:rsid w:val="00906CF7"/>
    <w:rsid w:val="00934503"/>
    <w:rsid w:val="00947FA4"/>
    <w:rsid w:val="00983FF3"/>
    <w:rsid w:val="00986AB4"/>
    <w:rsid w:val="00996822"/>
    <w:rsid w:val="009B1CD0"/>
    <w:rsid w:val="009B45B9"/>
    <w:rsid w:val="009F4F6A"/>
    <w:rsid w:val="00A30EBF"/>
    <w:rsid w:val="00AC39F6"/>
    <w:rsid w:val="00AE7831"/>
    <w:rsid w:val="00AF7E32"/>
    <w:rsid w:val="00B054DA"/>
    <w:rsid w:val="00B45B92"/>
    <w:rsid w:val="00B87564"/>
    <w:rsid w:val="00BA44E5"/>
    <w:rsid w:val="00BE6078"/>
    <w:rsid w:val="00C714DB"/>
    <w:rsid w:val="00C77143"/>
    <w:rsid w:val="00C91060"/>
    <w:rsid w:val="00C911FE"/>
    <w:rsid w:val="00CC1476"/>
    <w:rsid w:val="00CD185D"/>
    <w:rsid w:val="00CD46CC"/>
    <w:rsid w:val="00D46BC7"/>
    <w:rsid w:val="00DB3FE1"/>
    <w:rsid w:val="00DC2031"/>
    <w:rsid w:val="00DE7AC5"/>
    <w:rsid w:val="00E47798"/>
    <w:rsid w:val="00E97E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53CCF-EA9C-4D6F-A8FA-6D34D2FE6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1580</Words>
  <Characters>8696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2</cp:revision>
  <cp:lastPrinted>2018-05-24T13:22:00Z</cp:lastPrinted>
  <dcterms:created xsi:type="dcterms:W3CDTF">2018-06-12T07:41:00Z</dcterms:created>
  <dcterms:modified xsi:type="dcterms:W3CDTF">2018-06-12T07:41:00Z</dcterms:modified>
</cp:coreProperties>
</file>