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Pr="00B13AB7" w:rsidRDefault="00EC4200" w:rsidP="00B13AB7">
      <w:pPr>
        <w:tabs>
          <w:tab w:val="left" w:pos="5348"/>
        </w:tabs>
        <w:jc w:val="both"/>
        <w:rPr>
          <w:rFonts w:ascii="Arial" w:hAnsi="Arial" w:cs="Arial"/>
          <w:b/>
          <w:sz w:val="16"/>
        </w:rPr>
      </w:pPr>
      <w:r w:rsidRPr="00B13AB7">
        <w:rPr>
          <w:rFonts w:ascii="Arial" w:hAnsi="Arial" w:cs="Arial"/>
          <w:b/>
          <w:bCs/>
          <w:szCs w:val="24"/>
        </w:rPr>
        <w:t>Marché n° 1</w:t>
      </w:r>
      <w:r w:rsidR="00B13AB7" w:rsidRPr="00B13AB7">
        <w:rPr>
          <w:rFonts w:ascii="Arial" w:hAnsi="Arial" w:cs="Arial"/>
          <w:b/>
          <w:bCs/>
          <w:szCs w:val="24"/>
        </w:rPr>
        <w:t>8</w:t>
      </w:r>
      <w:r w:rsidRPr="00B13AB7">
        <w:rPr>
          <w:rFonts w:ascii="Arial" w:hAnsi="Arial" w:cs="Arial"/>
          <w:b/>
          <w:bCs/>
          <w:szCs w:val="24"/>
        </w:rPr>
        <w:t>-</w:t>
      </w:r>
      <w:r w:rsidR="00B13AB7" w:rsidRPr="00B13AB7">
        <w:rPr>
          <w:rFonts w:ascii="Arial" w:hAnsi="Arial" w:cs="Arial"/>
          <w:b/>
          <w:bCs/>
          <w:szCs w:val="24"/>
        </w:rPr>
        <w:t>036</w:t>
      </w:r>
      <w:r w:rsidRPr="00B13AB7">
        <w:rPr>
          <w:rFonts w:ascii="Arial" w:hAnsi="Arial" w:cs="Arial"/>
          <w:b/>
          <w:bCs/>
          <w:szCs w:val="24"/>
        </w:rPr>
        <w:t xml:space="preserve"> relatif à la fourniture de matériel de </w:t>
      </w:r>
      <w:r w:rsidR="00A1555A" w:rsidRPr="00B13AB7">
        <w:rPr>
          <w:rFonts w:ascii="Arial" w:hAnsi="Arial" w:cs="Arial"/>
          <w:b/>
          <w:bCs/>
          <w:szCs w:val="24"/>
        </w:rPr>
        <w:t>bureau pour l’ensemble des bâtiments communautaires.</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A1555A"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13AB7">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A1555A"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13AB7">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996822">
        <w:rPr>
          <w:rFonts w:ascii="Arial" w:hAnsi="Arial" w:cs="Arial"/>
        </w:rPr>
        <w:t xml:space="preserve"> </w:t>
      </w:r>
      <w:r w:rsidR="00EC4200">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EC4200" w:rsidRDefault="00EC4200"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rsidR="00B13AB7">
        <w:fldChar w:fldCharType="separate"/>
      </w:r>
      <w:r>
        <w:fldChar w:fldCharType="end"/>
      </w:r>
      <w:r w:rsidR="00B87564">
        <w:rPr>
          <w:rFonts w:ascii="Arial" w:hAnsi="Arial" w:cs="Arial"/>
        </w:rPr>
        <w:tab/>
        <w:t>correspondant, pour les lots n°</w:t>
      </w:r>
      <w:proofErr w:type="gramStart"/>
      <w:r w:rsidR="00B87564">
        <w:rPr>
          <w:rFonts w:ascii="Arial" w:hAnsi="Arial" w:cs="Arial"/>
        </w:rPr>
        <w:t>…….,</w:t>
      </w:r>
      <w:proofErr w:type="gramEnd"/>
      <w:r w:rsidR="00B87564">
        <w:rPr>
          <w:rFonts w:ascii="Arial" w:hAnsi="Arial" w:cs="Arial"/>
        </w:rPr>
        <w:t xml:space="preserve">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B13AB7">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B13AB7">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B13AB7">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B13AB7">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B13AB7">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B13AB7">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B13AB7">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B13AB7">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B13AB7">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B13AB7">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B13AB7">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B13AB7">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B13AB7">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B13AB7">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B13AB7">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B13AB7">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B13AB7">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B13AB7">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B13AB7">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EC4200">
        <w:rPr>
          <w:rFonts w:ascii="Arial" w:hAnsi="Arial" w:cs="Arial"/>
        </w:rPr>
        <w:t>1 an</w:t>
      </w:r>
      <w:r w:rsidR="00996822">
        <w:rPr>
          <w:rFonts w:ascii="Arial" w:hAnsi="Arial" w:cs="Arial"/>
        </w:rPr>
        <w:t xml:space="preserve"> </w:t>
      </w:r>
      <w:r w:rsidR="00B13AB7">
        <w:rPr>
          <w:rFonts w:ascii="Arial" w:hAnsi="Arial" w:cs="Arial"/>
        </w:rPr>
        <w:t xml:space="preserve">à compter de </w:t>
      </w:r>
      <w:bookmarkStart w:id="0" w:name="_GoBack"/>
      <w:bookmarkEnd w:id="0"/>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1"/>
            </w:checkBox>
          </w:ffData>
        </w:fldChar>
      </w:r>
      <w:r w:rsidR="00000CE9">
        <w:instrText xml:space="preserve"> FORMCHECKBOX </w:instrText>
      </w:r>
      <w:r w:rsidR="00B13AB7">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B13AB7">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C77143">
        <w:fldChar w:fldCharType="begin">
          <w:ffData>
            <w:name w:val=""/>
            <w:enabled/>
            <w:calcOnExit w:val="0"/>
            <w:checkBox>
              <w:size w:val="20"/>
              <w:default w:val="0"/>
            </w:checkBox>
          </w:ffData>
        </w:fldChar>
      </w:r>
      <w:r w:rsidR="007D7A65">
        <w:instrText xml:space="preserve"> FORMCHECKBOX </w:instrText>
      </w:r>
      <w:r w:rsidR="00B13AB7">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EC4200">
        <w:fldChar w:fldCharType="begin">
          <w:ffData>
            <w:name w:val=""/>
            <w:enabled/>
            <w:calcOnExit w:val="0"/>
            <w:checkBox>
              <w:size w:val="20"/>
              <w:default w:val="0"/>
            </w:checkBox>
          </w:ffData>
        </w:fldChar>
      </w:r>
      <w:r w:rsidR="00EC4200">
        <w:instrText xml:space="preserve"> FORMCHECKBOX </w:instrText>
      </w:r>
      <w:r w:rsidR="00B13AB7">
        <w:fldChar w:fldCharType="separate"/>
      </w:r>
      <w:r w:rsidR="00EC4200">
        <w:fldChar w:fldCharType="end"/>
      </w:r>
      <w:r>
        <w:tab/>
        <w:t>NON</w:t>
      </w:r>
      <w:r>
        <w:tab/>
      </w:r>
      <w:r>
        <w:tab/>
      </w:r>
      <w:r>
        <w:tab/>
      </w:r>
      <w:r w:rsidR="00EC4200">
        <w:fldChar w:fldCharType="begin">
          <w:ffData>
            <w:name w:val=""/>
            <w:enabled/>
            <w:calcOnExit w:val="0"/>
            <w:checkBox>
              <w:size w:val="20"/>
              <w:default w:val="1"/>
            </w:checkBox>
          </w:ffData>
        </w:fldChar>
      </w:r>
      <w:r w:rsidR="00EC4200">
        <w:instrText xml:space="preserve"> FORMCHECKBOX </w:instrText>
      </w:r>
      <w:r w:rsidR="00B13AB7">
        <w:fldChar w:fldCharType="separate"/>
      </w:r>
      <w:r w:rsidR="00EC4200">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EC4200" w:rsidRDefault="00EC4200" w:rsidP="009B45B9">
      <w:pPr>
        <w:tabs>
          <w:tab w:val="left" w:pos="426"/>
          <w:tab w:val="left" w:pos="851"/>
        </w:tabs>
        <w:jc w:val="both"/>
        <w:rPr>
          <w:rFonts w:ascii="Arial" w:hAnsi="Arial" w:cs="Arial"/>
        </w:rPr>
      </w:pPr>
    </w:p>
    <w:p w:rsidR="00EC4200" w:rsidRDefault="00EC420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B13AB7">
        <w:rPr>
          <w:rFonts w:ascii="Arial" w:hAnsi="Arial" w:cs="Arial"/>
        </w:rPr>
        <w:t>2</w:t>
      </w:r>
      <w:r>
        <w:rPr>
          <w:rFonts w:ascii="Arial" w:hAnsi="Arial" w:cs="Arial"/>
        </w:rPr>
        <w:t>….............</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EC4200">
        <w:rPr>
          <w:rFonts w:ascii="Arial" w:hAnsi="Arial" w:cs="Arial"/>
        </w:rPr>
        <w:t>1 an</w:t>
      </w:r>
      <w:r>
        <w:rPr>
          <w:rFonts w:ascii="Arial" w:hAnsi="Arial" w:cs="Arial"/>
        </w:rPr>
        <w:t>…………..</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B13AB7">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B13AB7">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B13AB7">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B13AB7">
        <w:fldChar w:fldCharType="separate"/>
      </w:r>
      <w:r w:rsidR="00C77143">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B13AB7">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B13AB7">
        <w:fldChar w:fldCharType="separate"/>
      </w:r>
      <w:r w:rsidR="00C77143">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B13AB7">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B13AB7">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B13AB7">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B13AB7">
        <w:fldChar w:fldCharType="separate"/>
      </w:r>
      <w:r w:rsidR="00C77143">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DC2031" w:rsidP="006F3DF9">
      <w:pPr>
        <w:pStyle w:val="En-tte"/>
        <w:tabs>
          <w:tab w:val="clear" w:pos="4536"/>
          <w:tab w:val="clear" w:pos="9072"/>
          <w:tab w:val="left" w:pos="851"/>
        </w:tabs>
        <w:jc w:val="both"/>
        <w:rPr>
          <w:rFonts w:ascii="Arial" w:hAnsi="Arial" w:cs="Arial"/>
          <w:b/>
        </w:rPr>
      </w:pPr>
      <w:r w:rsidRPr="00DC2031">
        <w:rPr>
          <w:rFonts w:ascii="Arial" w:hAnsi="Arial" w:cs="Arial"/>
          <w:b/>
        </w:rPr>
        <w:t xml:space="preserve">Communauté d’Agglomération </w:t>
      </w:r>
      <w:r w:rsidR="00EC4200">
        <w:rPr>
          <w:rFonts w:ascii="Arial" w:hAnsi="Arial" w:cs="Arial"/>
          <w:b/>
        </w:rPr>
        <w:t>Grand Calais Terres &amp;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EC4200">
        <w:rPr>
          <w:rFonts w:ascii="Arial" w:hAnsi="Arial" w:cs="Arial"/>
          <w:b/>
        </w:rPr>
        <w:t xml:space="preserve"> </w:t>
      </w:r>
      <w:r w:rsidRPr="00DC2031">
        <w:rPr>
          <w:rFonts w:ascii="Arial" w:hAnsi="Arial" w:cs="Arial"/>
          <w:b/>
        </w:rPr>
        <w:t>10</w:t>
      </w:r>
      <w:r w:rsidR="00EC4200">
        <w:rPr>
          <w:rFonts w:ascii="Arial" w:hAnsi="Arial" w:cs="Arial"/>
          <w:b/>
        </w:rPr>
        <w:t xml:space="preserve">1 </w:t>
      </w:r>
      <w:r w:rsidRPr="00DC2031">
        <w:rPr>
          <w:rFonts w:ascii="Arial" w:hAnsi="Arial" w:cs="Arial"/>
          <w:b/>
        </w:rPr>
        <w:t>CALAIS Cedex</w:t>
      </w:r>
    </w:p>
    <w:p w:rsidR="009B1CD0" w:rsidRPr="00DC2031" w:rsidRDefault="00EC4200" w:rsidP="005846FB">
      <w:pPr>
        <w:pStyle w:val="En-tte"/>
        <w:tabs>
          <w:tab w:val="clear" w:pos="4536"/>
          <w:tab w:val="clear" w:pos="9072"/>
          <w:tab w:val="left" w:pos="851"/>
        </w:tabs>
        <w:jc w:val="both"/>
        <w:rPr>
          <w:rFonts w:ascii="Arial" w:hAnsi="Arial" w:cs="Arial"/>
          <w:b/>
        </w:rPr>
      </w:pPr>
      <w:r>
        <w:rPr>
          <w:rFonts w:ascii="Arial" w:hAnsi="Arial" w:cs="Arial"/>
          <w:b/>
        </w:rPr>
        <w:t xml:space="preserve">Tél : 03 21 19 55 </w:t>
      </w:r>
      <w:r w:rsidR="00DC2031" w:rsidRPr="00DC2031">
        <w:rPr>
          <w:rFonts w:ascii="Arial" w:hAnsi="Arial" w:cs="Arial"/>
          <w:b/>
        </w:rPr>
        <w:t>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EC4200">
        <w:rPr>
          <w:rFonts w:ascii="Arial" w:hAnsi="Arial" w:cs="Arial"/>
          <w:b/>
        </w:rPr>
        <w:t>Grand Calais Terres &amp;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EC4200">
        <w:rPr>
          <w:rFonts w:ascii="Arial" w:hAnsi="Arial" w:cs="Arial"/>
          <w:b/>
        </w:rPr>
        <w:t>Grand Calais Terres &amp;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EC4200" w:rsidP="009B45B9">
      <w:pPr>
        <w:pStyle w:val="fcase2metab"/>
        <w:rPr>
          <w:rFonts w:ascii="Arial" w:hAnsi="Arial" w:cs="Arial"/>
        </w:rPr>
      </w:pPr>
      <w:r>
        <w:rPr>
          <w:rFonts w:ascii="Arial" w:hAnsi="Arial" w:cs="Arial"/>
          <w:b/>
        </w:rPr>
        <w:t xml:space="preserve">Tél : 03 21 46 14 </w:t>
      </w:r>
      <w:r w:rsidR="00DC2031" w:rsidRPr="003C593B">
        <w:rPr>
          <w:rFonts w:ascii="Arial" w:hAnsi="Arial" w:cs="Arial"/>
          <w:b/>
        </w:rPr>
        <w:t>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EC4200">
        <w:rPr>
          <w:rFonts w:ascii="Arial" w:hAnsi="Arial" w:cs="Arial"/>
        </w:rPr>
        <w:t xml:space="preserve"> A960 A70 606</w:t>
      </w:r>
      <w:r w:rsidR="00A1555A">
        <w:rPr>
          <w:rFonts w:ascii="Arial" w:hAnsi="Arial" w:cs="Arial"/>
        </w:rPr>
        <w:t xml:space="preserve">4 </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A1555A" w:rsidP="009B45B9">
      <w:pPr>
        <w:tabs>
          <w:tab w:val="left" w:pos="851"/>
        </w:tabs>
        <w:rPr>
          <w:rFonts w:ascii="Arial" w:hAnsi="Arial" w:cs="Arial"/>
        </w:rPr>
      </w:pPr>
      <w:r>
        <w:rPr>
          <w:rFonts w:ascii="Arial" w:hAnsi="Arial" w:cs="Arial"/>
        </w:rPr>
        <w:t>La présente offre est acceptée </w:t>
      </w: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A1555A" w:rsidRDefault="00A1555A" w:rsidP="009B45B9">
      <w:pPr>
        <w:tabs>
          <w:tab w:val="left" w:pos="851"/>
        </w:tabs>
        <w:rPr>
          <w:rFonts w:ascii="Arial" w:hAnsi="Arial" w:cs="Arial"/>
        </w:rPr>
      </w:pPr>
    </w:p>
    <w:p w:rsidR="00A1555A" w:rsidRDefault="00A1555A"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A1555A" w:rsidP="009B45B9">
      <w:pPr>
        <w:tabs>
          <w:tab w:val="left" w:pos="851"/>
        </w:tabs>
        <w:jc w:val="both"/>
      </w:pPr>
      <w:r>
        <w:tab/>
      </w:r>
      <w:r>
        <w:tab/>
      </w:r>
      <w:r>
        <w:tab/>
      </w:r>
      <w:r>
        <w:tab/>
      </w:r>
      <w:r>
        <w:tab/>
      </w:r>
      <w:r>
        <w:tab/>
      </w:r>
      <w:r>
        <w:tab/>
      </w:r>
      <w:r>
        <w:tab/>
      </w:r>
      <w:r>
        <w:tab/>
      </w:r>
      <w:r>
        <w:tab/>
        <w:t>Pour la Présidente,</w:t>
      </w:r>
    </w:p>
    <w:p w:rsidR="00A1555A" w:rsidRDefault="00A1555A" w:rsidP="009B45B9">
      <w:pPr>
        <w:tabs>
          <w:tab w:val="left" w:pos="851"/>
        </w:tabs>
        <w:jc w:val="both"/>
      </w:pPr>
      <w:r>
        <w:tab/>
      </w:r>
      <w:r>
        <w:tab/>
      </w:r>
      <w:r>
        <w:tab/>
      </w:r>
      <w:r>
        <w:tab/>
      </w:r>
      <w:r>
        <w:tab/>
      </w:r>
      <w:r>
        <w:tab/>
      </w:r>
      <w:r>
        <w:tab/>
      </w:r>
      <w:r>
        <w:tab/>
      </w:r>
      <w:r>
        <w:tab/>
      </w:r>
      <w:r>
        <w:tab/>
        <w:t>Le Conseiller Communautaire Délégué,</w:t>
      </w:r>
    </w:p>
    <w:p w:rsidR="00A1555A" w:rsidRDefault="00A1555A" w:rsidP="009B45B9">
      <w:pPr>
        <w:tabs>
          <w:tab w:val="left" w:pos="851"/>
        </w:tabs>
        <w:jc w:val="both"/>
      </w:pPr>
      <w:r>
        <w:tab/>
      </w:r>
      <w:r>
        <w:tab/>
      </w:r>
      <w:r>
        <w:tab/>
      </w:r>
      <w:r>
        <w:tab/>
      </w:r>
      <w:r>
        <w:tab/>
      </w:r>
      <w:r>
        <w:tab/>
      </w:r>
      <w:r>
        <w:tab/>
      </w:r>
      <w:r>
        <w:tab/>
      </w:r>
      <w:r>
        <w:tab/>
      </w:r>
      <w:r>
        <w:tab/>
        <w:t>Monsieur Guy BEGUE</w:t>
      </w: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A1555A" w:rsidRPr="00B13AB7" w:rsidRDefault="00B13AB7" w:rsidP="00A1555A">
          <w:pPr>
            <w:tabs>
              <w:tab w:val="left" w:pos="5348"/>
            </w:tabs>
            <w:ind w:left="284"/>
            <w:rPr>
              <w:rFonts w:ascii="Arial" w:hAnsi="Arial" w:cs="Arial"/>
              <w:b/>
              <w:bCs/>
              <w:szCs w:val="24"/>
            </w:rPr>
          </w:pPr>
          <w:r w:rsidRPr="00B13AB7">
            <w:rPr>
              <w:rFonts w:ascii="Arial" w:hAnsi="Arial" w:cs="Arial"/>
              <w:b/>
              <w:bCs/>
              <w:szCs w:val="24"/>
            </w:rPr>
            <w:t>Marché n° 18-036</w:t>
          </w:r>
          <w:r w:rsidR="00A1555A" w:rsidRPr="00B13AB7">
            <w:rPr>
              <w:rFonts w:ascii="Arial" w:hAnsi="Arial" w:cs="Arial"/>
              <w:b/>
              <w:bCs/>
              <w:szCs w:val="24"/>
            </w:rPr>
            <w:t xml:space="preserve"> relatif à la fourniture de </w:t>
          </w:r>
        </w:p>
        <w:p w:rsidR="00A1555A" w:rsidRPr="00B13AB7" w:rsidRDefault="00A1555A" w:rsidP="00A1555A">
          <w:pPr>
            <w:tabs>
              <w:tab w:val="left" w:pos="5348"/>
            </w:tabs>
            <w:ind w:left="284"/>
            <w:rPr>
              <w:rFonts w:ascii="Arial" w:hAnsi="Arial" w:cs="Arial"/>
              <w:b/>
              <w:bCs/>
              <w:szCs w:val="24"/>
            </w:rPr>
          </w:pPr>
          <w:r w:rsidRPr="00B13AB7">
            <w:rPr>
              <w:rFonts w:ascii="Arial" w:hAnsi="Arial" w:cs="Arial"/>
              <w:b/>
              <w:bCs/>
              <w:szCs w:val="24"/>
            </w:rPr>
            <w:t xml:space="preserve">matériel de bureau pour l’ensemble des </w:t>
          </w:r>
        </w:p>
        <w:p w:rsidR="009B1CD0" w:rsidRPr="00EC4200" w:rsidRDefault="00A1555A" w:rsidP="00EC4200">
          <w:pPr>
            <w:tabs>
              <w:tab w:val="left" w:pos="5348"/>
            </w:tabs>
            <w:ind w:left="284"/>
          </w:pPr>
          <w:r w:rsidRPr="00B13AB7">
            <w:rPr>
              <w:rFonts w:ascii="Arial" w:hAnsi="Arial" w:cs="Arial"/>
              <w:b/>
              <w:bCs/>
              <w:szCs w:val="24"/>
            </w:rPr>
            <w:t>bâtiments communautaires</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B13AB7">
            <w:rPr>
              <w:rStyle w:val="Numrodepage"/>
              <w:rFonts w:cs="Arial"/>
              <w:b/>
              <w:noProof/>
            </w:rPr>
            <w:t>3</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B13AB7">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36500"/>
    <w:rsid w:val="000A2E05"/>
    <w:rsid w:val="000E0020"/>
    <w:rsid w:val="00125EDA"/>
    <w:rsid w:val="00166B56"/>
    <w:rsid w:val="001C40C0"/>
    <w:rsid w:val="001C733C"/>
    <w:rsid w:val="0021527A"/>
    <w:rsid w:val="0021797C"/>
    <w:rsid w:val="00225A1A"/>
    <w:rsid w:val="002904AF"/>
    <w:rsid w:val="002C2CA3"/>
    <w:rsid w:val="002C4B3E"/>
    <w:rsid w:val="002C79D6"/>
    <w:rsid w:val="00332B12"/>
    <w:rsid w:val="00354C04"/>
    <w:rsid w:val="00385E76"/>
    <w:rsid w:val="003C593B"/>
    <w:rsid w:val="0043706E"/>
    <w:rsid w:val="0044597F"/>
    <w:rsid w:val="00483457"/>
    <w:rsid w:val="004A7169"/>
    <w:rsid w:val="004C0D42"/>
    <w:rsid w:val="004E75A6"/>
    <w:rsid w:val="00513379"/>
    <w:rsid w:val="00514DAF"/>
    <w:rsid w:val="00532EC7"/>
    <w:rsid w:val="00541CA3"/>
    <w:rsid w:val="005546A9"/>
    <w:rsid w:val="005846FB"/>
    <w:rsid w:val="005A4A3B"/>
    <w:rsid w:val="005A4CB5"/>
    <w:rsid w:val="0061068C"/>
    <w:rsid w:val="0064560F"/>
    <w:rsid w:val="00660727"/>
    <w:rsid w:val="006C4338"/>
    <w:rsid w:val="006F3DF9"/>
    <w:rsid w:val="0070112B"/>
    <w:rsid w:val="007060E5"/>
    <w:rsid w:val="00710FD6"/>
    <w:rsid w:val="00757151"/>
    <w:rsid w:val="007909E0"/>
    <w:rsid w:val="0079785C"/>
    <w:rsid w:val="007D7A65"/>
    <w:rsid w:val="007F68A6"/>
    <w:rsid w:val="0083205E"/>
    <w:rsid w:val="00844DAA"/>
    <w:rsid w:val="008E3D6A"/>
    <w:rsid w:val="00906CF7"/>
    <w:rsid w:val="00934503"/>
    <w:rsid w:val="00983FF3"/>
    <w:rsid w:val="00996822"/>
    <w:rsid w:val="009B1CD0"/>
    <w:rsid w:val="009B45B9"/>
    <w:rsid w:val="00A1555A"/>
    <w:rsid w:val="00A30EBF"/>
    <w:rsid w:val="00AE7831"/>
    <w:rsid w:val="00B054DA"/>
    <w:rsid w:val="00B13AB7"/>
    <w:rsid w:val="00B87564"/>
    <w:rsid w:val="00BA44E5"/>
    <w:rsid w:val="00BE6078"/>
    <w:rsid w:val="00C77143"/>
    <w:rsid w:val="00C91060"/>
    <w:rsid w:val="00C911FE"/>
    <w:rsid w:val="00CD185D"/>
    <w:rsid w:val="00CD46CC"/>
    <w:rsid w:val="00CD68C2"/>
    <w:rsid w:val="00D46BC7"/>
    <w:rsid w:val="00DC2031"/>
    <w:rsid w:val="00E47798"/>
    <w:rsid w:val="00EC42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F5045-77DB-40D0-B0B3-C286FA9C4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6</Pages>
  <Words>1590</Words>
  <Characters>8751</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Frederic Blaizel</cp:lastModifiedBy>
  <cp:revision>5</cp:revision>
  <cp:lastPrinted>2017-07-03T12:46:00Z</cp:lastPrinted>
  <dcterms:created xsi:type="dcterms:W3CDTF">2017-07-03T12:46:00Z</dcterms:created>
  <dcterms:modified xsi:type="dcterms:W3CDTF">2018-09-04T07:15:00Z</dcterms:modified>
</cp:coreProperties>
</file>